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D69FB" w14:textId="0E27D512" w:rsidR="001D6893" w:rsidRPr="00027851" w:rsidRDefault="00F5298A" w:rsidP="001D6893">
      <w:pPr>
        <w:tabs>
          <w:tab w:val="left" w:pos="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D6893">
        <w:rPr>
          <w:sz w:val="20"/>
          <w:szCs w:val="20"/>
        </w:rPr>
        <w:t xml:space="preserve">Załącznik nr </w:t>
      </w:r>
      <w:r w:rsidR="001B5B22" w:rsidRPr="001D6893">
        <w:rPr>
          <w:sz w:val="20"/>
          <w:szCs w:val="20"/>
        </w:rPr>
        <w:t>4</w:t>
      </w:r>
      <w:r w:rsidR="001D6893" w:rsidRPr="001D6893">
        <w:rPr>
          <w:sz w:val="20"/>
          <w:szCs w:val="20"/>
        </w:rPr>
        <w:t xml:space="preserve"> </w:t>
      </w:r>
      <w:r w:rsidR="001D6893" w:rsidRPr="00027851">
        <w:rPr>
          <w:sz w:val="20"/>
          <w:szCs w:val="20"/>
        </w:rPr>
        <w:t xml:space="preserve">do Zarządzenia Nr  </w:t>
      </w:r>
      <w:r w:rsidR="00E25B16" w:rsidRPr="00E25B16">
        <w:rPr>
          <w:color w:val="auto"/>
          <w:sz w:val="20"/>
          <w:szCs w:val="20"/>
        </w:rPr>
        <w:t>76</w:t>
      </w:r>
      <w:r w:rsidR="001D6893" w:rsidRPr="00E25B16">
        <w:rPr>
          <w:color w:val="auto"/>
          <w:sz w:val="20"/>
          <w:szCs w:val="20"/>
        </w:rPr>
        <w:t>/</w:t>
      </w:r>
      <w:r w:rsidR="001D6893" w:rsidRPr="00027851">
        <w:rPr>
          <w:sz w:val="20"/>
          <w:szCs w:val="20"/>
        </w:rPr>
        <w:t>202</w:t>
      </w:r>
      <w:r w:rsidR="00680110">
        <w:rPr>
          <w:sz w:val="20"/>
          <w:szCs w:val="20"/>
        </w:rPr>
        <w:t>2</w:t>
      </w:r>
      <w:r w:rsidR="001D6893" w:rsidRPr="00027851">
        <w:rPr>
          <w:sz w:val="20"/>
          <w:szCs w:val="20"/>
        </w:rPr>
        <w:t xml:space="preserve"> </w:t>
      </w:r>
    </w:p>
    <w:p w14:paraId="76314188" w14:textId="77777777" w:rsidR="00F5298A" w:rsidRDefault="00F5298A" w:rsidP="00F5298A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</w:p>
    <w:p w14:paraId="5AABEC40" w14:textId="77777777" w:rsidR="00E327C0" w:rsidRPr="008A06BC" w:rsidRDefault="00E327C0" w:rsidP="00E327C0">
      <w:pPr>
        <w:pStyle w:val="Tytu"/>
        <w:rPr>
          <w:rFonts w:asciiTheme="minorHAnsi" w:hAnsiTheme="minorHAnsi"/>
          <w:b w:val="0"/>
          <w:i/>
          <w:sz w:val="24"/>
          <w:szCs w:val="24"/>
        </w:rPr>
      </w:pPr>
      <w:r w:rsidRPr="008A06BC">
        <w:rPr>
          <w:rFonts w:asciiTheme="minorHAnsi" w:hAnsiTheme="minorHAnsi"/>
          <w:b w:val="0"/>
          <w:i/>
          <w:sz w:val="24"/>
          <w:szCs w:val="24"/>
        </w:rPr>
        <w:t>WZÓR</w:t>
      </w:r>
    </w:p>
    <w:p w14:paraId="1093382E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AE24D0">
        <w:rPr>
          <w:rFonts w:asciiTheme="minorHAnsi" w:hAnsiTheme="minorHAnsi"/>
        </w:rPr>
        <w:t xml:space="preserve">SPRAWOZDANIE </w:t>
      </w:r>
      <w:r w:rsidR="00E327C0" w:rsidRPr="00AE24D0">
        <w:rPr>
          <w:rFonts w:asciiTheme="minorHAnsi" w:hAnsiTheme="minorHAnsi"/>
        </w:rPr>
        <w:t>Z WYKONANIA ZADANIA PUBLICZNEGO</w:t>
      </w:r>
      <w:r w:rsidR="00625209" w:rsidRPr="00AE24D0">
        <w:rPr>
          <w:rFonts w:asciiTheme="minorHAnsi" w:hAnsiTheme="minorHAnsi"/>
        </w:rPr>
        <w:t>,</w:t>
      </w:r>
    </w:p>
    <w:p w14:paraId="7ADF09E2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O KTÓRYM MOWA W ART. 18 UST. 4 USTAWY Z DNIA 24 KWIETNIA 2003 R. O DZIAŁALNOŚCI POŻYTKU PUBLICZNEGO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</w:t>
      </w:r>
      <w:r w:rsidR="008A06BC" w:rsidRPr="00AE24D0">
        <w:rPr>
          <w:rFonts w:asciiTheme="minorHAnsi" w:eastAsia="Arial" w:hAnsiTheme="minorHAnsi" w:cs="Calibri"/>
          <w:bCs/>
          <w:sz w:val="22"/>
          <w:szCs w:val="22"/>
        </w:rPr>
        <w:t>I O WOLONTARIACIE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 xml:space="preserve"> (DZ. U. Z 2018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 xml:space="preserve"> R. POZ. </w:t>
      </w:r>
      <w:r w:rsidR="0074541A">
        <w:rPr>
          <w:rFonts w:asciiTheme="minorHAnsi" w:eastAsia="Arial" w:hAnsiTheme="minorHAnsi" w:cs="Calibri"/>
          <w:bCs/>
          <w:sz w:val="22"/>
          <w:szCs w:val="22"/>
        </w:rPr>
        <w:t>450, Z PÓŹN. ZM.</w:t>
      </w:r>
      <w:r w:rsidR="008A06BC">
        <w:rPr>
          <w:rFonts w:asciiTheme="minorHAnsi" w:eastAsia="Arial" w:hAnsiTheme="minorHAnsi" w:cs="Calibri"/>
          <w:bCs/>
          <w:sz w:val="22"/>
          <w:szCs w:val="22"/>
        </w:rPr>
        <w:t>)</w:t>
      </w:r>
    </w:p>
    <w:p w14:paraId="598B26C0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4A5A7322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0AFFC1F6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10C0AF58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4B13868E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3F24F76C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71DC948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A4DF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109D9A97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834C01B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A856D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09404D3A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5EDCD5EA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2DF70A8" w14:textId="77777777" w:rsidR="00E327C0" w:rsidRPr="00AE24D0" w:rsidRDefault="009D0FF9" w:rsidP="00640754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publicznego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948D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0C4E0132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076A0B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0164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3F217517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2790808E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09390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449DC32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13EC2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0195BA51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6819696D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1F8065F2" w14:textId="77777777" w:rsidTr="00311754">
        <w:tc>
          <w:tcPr>
            <w:tcW w:w="10774" w:type="dxa"/>
            <w:shd w:val="clear" w:color="auto" w:fill="C4BC96"/>
          </w:tcPr>
          <w:p w14:paraId="31EE56B0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1BD3BDBF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4D557A3A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31125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 opisać osiągnięte rezultaty zadania 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0E5DA609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EEF57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070C882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1C8C5EC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9B76831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433796F4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504D7" w14:textId="77777777" w:rsidR="00E0174B" w:rsidRPr="00AE24D0" w:rsidRDefault="001D76D7" w:rsidP="0005606C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>przypadku realizacji działania przez podmiot</w:t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niebędący stroną umowy</w:t>
            </w:r>
            <w:r w:rsidR="006B4922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18"/>
              </w:rPr>
              <w:footnoteReference w:id="1"/>
            </w:r>
            <w:r w:rsidR="006B4922" w:rsidRPr="00AE24D0">
              <w:rPr>
                <w:rFonts w:asciiTheme="minorHAnsi" w:eastAsia="Arial" w:hAnsiTheme="minorHAnsi" w:cs="Calibri"/>
                <w:sz w:val="18"/>
                <w:szCs w:val="18"/>
                <w:vertAlign w:val="superscript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należy to wyraźnie wskazać w opisie tego działania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1F6C0008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E93B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C4E4711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09075B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6B341FF0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0D4A01CF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lastRenderedPageBreak/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49BA2DCD" w14:textId="77777777" w:rsidR="00EB01EF" w:rsidRDefault="00EB01E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ook w:val="04A0" w:firstRow="1" w:lastRow="0" w:firstColumn="1" w:lastColumn="0" w:noHBand="0" w:noVBand="1"/>
      </w:tblPr>
      <w:tblGrid>
        <w:gridCol w:w="2577"/>
        <w:gridCol w:w="3676"/>
        <w:gridCol w:w="2112"/>
        <w:gridCol w:w="2409"/>
      </w:tblGrid>
      <w:tr w:rsidR="007F534A" w:rsidRPr="003A2508" w14:paraId="5C919BA1" w14:textId="77777777" w:rsidTr="00984692">
        <w:trPr>
          <w:trHeight w:val="498"/>
        </w:trPr>
        <w:tc>
          <w:tcPr>
            <w:tcW w:w="5000" w:type="pct"/>
            <w:gridSpan w:val="4"/>
            <w:shd w:val="clear" w:color="auto" w:fill="DDD9C3" w:themeFill="background2" w:themeFillShade="E6"/>
            <w:vAlign w:val="center"/>
          </w:tcPr>
          <w:p w14:paraId="067BF5CE" w14:textId="77777777" w:rsidR="007F534A" w:rsidRPr="00271F23" w:rsidRDefault="007F534A" w:rsidP="00271F23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Rozliczenie wydatków za rok … </w:t>
            </w:r>
          </w:p>
        </w:tc>
      </w:tr>
      <w:tr w:rsidR="007F534A" w:rsidRPr="003A2508" w14:paraId="3EAFC137" w14:textId="77777777" w:rsidTr="00984692">
        <w:trPr>
          <w:trHeight w:val="498"/>
        </w:trPr>
        <w:tc>
          <w:tcPr>
            <w:tcW w:w="1196" w:type="pct"/>
            <w:shd w:val="clear" w:color="auto" w:fill="DDD9C3" w:themeFill="background2" w:themeFillShade="E6"/>
            <w:vAlign w:val="center"/>
          </w:tcPr>
          <w:p w14:paraId="590C4761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1706" w:type="pct"/>
            <w:shd w:val="clear" w:color="auto" w:fill="DDD9C3" w:themeFill="background2" w:themeFillShade="E6"/>
            <w:vAlign w:val="center"/>
          </w:tcPr>
          <w:p w14:paraId="471B308D" w14:textId="77777777" w:rsidR="007F534A" w:rsidRPr="003A2508" w:rsidRDefault="007F534A" w:rsidP="002C74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80" w:type="pct"/>
            <w:shd w:val="clear" w:color="auto" w:fill="DDD9C3" w:themeFill="background2" w:themeFillShade="E6"/>
            <w:vAlign w:val="center"/>
          </w:tcPr>
          <w:p w14:paraId="792262AB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zgodnie z umową </w:t>
            </w:r>
          </w:p>
          <w:p w14:paraId="373024F8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1119" w:type="pct"/>
            <w:shd w:val="clear" w:color="auto" w:fill="DDD9C3" w:themeFill="background2" w:themeFillShade="E6"/>
            <w:vAlign w:val="center"/>
          </w:tcPr>
          <w:p w14:paraId="4D0718D5" w14:textId="77777777" w:rsidR="007F534A" w:rsidRPr="007F534A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24507BF2" w14:textId="77777777" w:rsidR="007F534A" w:rsidRPr="003A2508" w:rsidRDefault="007F534A" w:rsidP="007F534A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</w:tr>
      <w:tr w:rsidR="007F534A" w:rsidRPr="003A2508" w14:paraId="1D1D7050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7942DB3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0AAA1A40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3ABDC43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6A6EA5DA" w14:textId="77777777" w:rsidTr="00984692">
        <w:tc>
          <w:tcPr>
            <w:tcW w:w="1196" w:type="pct"/>
          </w:tcPr>
          <w:p w14:paraId="0D6A69F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1706" w:type="pct"/>
          </w:tcPr>
          <w:p w14:paraId="46708F8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80" w:type="pct"/>
          </w:tcPr>
          <w:p w14:paraId="673E5972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DFA67D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51FE0BF6" w14:textId="77777777" w:rsidTr="00984692">
        <w:tc>
          <w:tcPr>
            <w:tcW w:w="1196" w:type="pct"/>
          </w:tcPr>
          <w:p w14:paraId="31DD9AF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1706" w:type="pct"/>
          </w:tcPr>
          <w:p w14:paraId="1D8F293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182BCB0A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31905B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DC4F552" w14:textId="77777777" w:rsidTr="00984692">
        <w:tc>
          <w:tcPr>
            <w:tcW w:w="1196" w:type="pct"/>
          </w:tcPr>
          <w:p w14:paraId="1A1DB03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1706" w:type="pct"/>
          </w:tcPr>
          <w:p w14:paraId="7FFDEB45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4B37A63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0F1227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EC87274" w14:textId="77777777" w:rsidTr="00984692">
        <w:tc>
          <w:tcPr>
            <w:tcW w:w="1196" w:type="pct"/>
          </w:tcPr>
          <w:p w14:paraId="78041171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4F1E274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2D5486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5B48469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B281952" w14:textId="77777777" w:rsidTr="00984692">
        <w:tc>
          <w:tcPr>
            <w:tcW w:w="1196" w:type="pct"/>
          </w:tcPr>
          <w:p w14:paraId="6ADBD26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1706" w:type="pct"/>
          </w:tcPr>
          <w:p w14:paraId="0E23F32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80" w:type="pct"/>
          </w:tcPr>
          <w:p w14:paraId="1434773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BCD399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222E7AD2" w14:textId="77777777" w:rsidTr="00984692">
        <w:tc>
          <w:tcPr>
            <w:tcW w:w="1196" w:type="pct"/>
          </w:tcPr>
          <w:p w14:paraId="5C603E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1706" w:type="pct"/>
          </w:tcPr>
          <w:p w14:paraId="733B20B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3E63124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9C1FDB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509E4D3" w14:textId="77777777" w:rsidTr="00984692">
        <w:tc>
          <w:tcPr>
            <w:tcW w:w="1196" w:type="pct"/>
          </w:tcPr>
          <w:p w14:paraId="6C2A862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1706" w:type="pct"/>
          </w:tcPr>
          <w:p w14:paraId="36698B64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0A1553A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F37A6E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4DFC3FD" w14:textId="77777777" w:rsidTr="00984692">
        <w:tc>
          <w:tcPr>
            <w:tcW w:w="1196" w:type="pct"/>
          </w:tcPr>
          <w:p w14:paraId="279C3976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2F55304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722A919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661F968E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72C7BDB3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776EAB28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980" w:type="pct"/>
          </w:tcPr>
          <w:p w14:paraId="6BA90D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4F6863C1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6D370789" w14:textId="77777777" w:rsidTr="00984692">
        <w:tc>
          <w:tcPr>
            <w:tcW w:w="1196" w:type="pct"/>
            <w:shd w:val="clear" w:color="auto" w:fill="DDD9C3" w:themeFill="background2" w:themeFillShade="E6"/>
          </w:tcPr>
          <w:p w14:paraId="73C56D04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2685" w:type="pct"/>
            <w:gridSpan w:val="2"/>
            <w:shd w:val="clear" w:color="auto" w:fill="DDD9C3" w:themeFill="background2" w:themeFillShade="E6"/>
          </w:tcPr>
          <w:p w14:paraId="77F42F5B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  <w:tc>
          <w:tcPr>
            <w:tcW w:w="1119" w:type="pct"/>
            <w:shd w:val="clear" w:color="auto" w:fill="DDD9C3" w:themeFill="background2" w:themeFillShade="E6"/>
          </w:tcPr>
          <w:p w14:paraId="6DC9AE7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7F534A" w:rsidRPr="003A2508" w14:paraId="1D970919" w14:textId="77777777" w:rsidTr="00984692">
        <w:tc>
          <w:tcPr>
            <w:tcW w:w="1196" w:type="pct"/>
          </w:tcPr>
          <w:p w14:paraId="7328F9CB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1706" w:type="pct"/>
          </w:tcPr>
          <w:p w14:paraId="0603D7A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80" w:type="pct"/>
          </w:tcPr>
          <w:p w14:paraId="5C752C0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1628281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BD3A33E" w14:textId="77777777" w:rsidTr="00984692">
        <w:tc>
          <w:tcPr>
            <w:tcW w:w="1196" w:type="pct"/>
          </w:tcPr>
          <w:p w14:paraId="4644B88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1706" w:type="pct"/>
          </w:tcPr>
          <w:p w14:paraId="556818F0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80" w:type="pct"/>
          </w:tcPr>
          <w:p w14:paraId="15919FBC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0EA99C08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023A1F8E" w14:textId="77777777" w:rsidTr="00984692">
        <w:tc>
          <w:tcPr>
            <w:tcW w:w="1196" w:type="pct"/>
          </w:tcPr>
          <w:p w14:paraId="212A4E2D" w14:textId="77777777" w:rsidR="007F534A" w:rsidRPr="003A2508" w:rsidRDefault="0081540E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1706" w:type="pct"/>
          </w:tcPr>
          <w:p w14:paraId="6F05E73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80" w:type="pct"/>
          </w:tcPr>
          <w:p w14:paraId="50842523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789188CD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191414B0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0AD94077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980" w:type="pct"/>
          </w:tcPr>
          <w:p w14:paraId="4B8AB95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23F56AEF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7F534A" w:rsidRPr="003A2508" w14:paraId="48F7F568" w14:textId="77777777" w:rsidTr="00984692">
        <w:tc>
          <w:tcPr>
            <w:tcW w:w="2902" w:type="pct"/>
            <w:gridSpan w:val="2"/>
            <w:shd w:val="clear" w:color="auto" w:fill="DDD9C3" w:themeFill="background2" w:themeFillShade="E6"/>
          </w:tcPr>
          <w:p w14:paraId="326A70D1" w14:textId="77777777" w:rsidR="007F534A" w:rsidRPr="003A2508" w:rsidRDefault="007F534A" w:rsidP="002C74D8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980" w:type="pct"/>
          </w:tcPr>
          <w:p w14:paraId="3876C357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1119" w:type="pct"/>
          </w:tcPr>
          <w:p w14:paraId="3F30AA09" w14:textId="77777777" w:rsidR="007F534A" w:rsidRPr="003A2508" w:rsidRDefault="007F534A" w:rsidP="002C74D8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6B8E8453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5DC82608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5577536B" w14:textId="77777777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 Rozliczenie ze względu na źródło finansowania zadania publicznego</w:t>
            </w:r>
          </w:p>
        </w:tc>
      </w:tr>
      <w:tr w:rsidR="00F01228" w:rsidRPr="00AE24D0" w14:paraId="4D616522" w14:textId="77777777" w:rsidTr="00F01228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267EBE7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7D1E571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A5C08CD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7CA77C4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74C874CE" w14:textId="77777777" w:rsidTr="00F01228">
        <w:trPr>
          <w:trHeight w:val="103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C71956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C7D7845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47BBF7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D0E3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198728B" w14:textId="77777777" w:rsidTr="00F01228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935EE9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50EABC3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EE02552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673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F8C48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DCB5F19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06F0FF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FC37B6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961D2A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DACE9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38D9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BAEC652" w14:textId="77777777" w:rsidTr="00F01228">
        <w:trPr>
          <w:trHeight w:val="7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0C375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5B40F13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7B31927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CD8D16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4E6F76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07560789" w14:textId="77777777" w:rsidTr="00F01228">
        <w:trPr>
          <w:trHeight w:val="124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AFB1AB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4E3BEF8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6C604E0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459F444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2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0A0B45DE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84029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C64CD8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422E5A9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FD3B904" w14:textId="77777777" w:rsidTr="00F01228">
        <w:trPr>
          <w:trHeight w:val="31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A6BBA7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1DDE4D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8A1C682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230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D06C3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59968EC" w14:textId="77777777" w:rsidTr="00F01228">
        <w:trPr>
          <w:trHeight w:val="13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86DBC2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4D7D4A6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705ABDD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9F02A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2363B9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56C1E0C4" w14:textId="77777777" w:rsidTr="00F01228">
        <w:trPr>
          <w:trHeight w:val="108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95B07B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444CDF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E9ED45F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rodki finansowe z innych źródeł publicznych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3"/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05606C">
              <w:rPr>
                <w:rFonts w:asciiTheme="minorHAnsi" w:hAnsiTheme="minorHAns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6379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56CECE01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63D091B" w14:textId="77777777" w:rsidTr="00F01228">
        <w:trPr>
          <w:trHeight w:val="259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6D8A85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0BE724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5333735" w14:textId="77777777" w:rsidR="00A14563" w:rsidRPr="00AE24D0" w:rsidRDefault="00A14563" w:rsidP="00CE4C5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Nazwa(</w:t>
            </w:r>
            <w:r w:rsidR="00963CDC">
              <w:rPr>
                <w:rFonts w:asciiTheme="minorHAnsi" w:hAnsiTheme="minorHAnsi" w:cs="Calibri"/>
                <w:color w:val="auto"/>
                <w:sz w:val="18"/>
                <w:szCs w:val="18"/>
              </w:rPr>
              <w:t>-w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y) 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organu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ów)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administracji publicznej lub jednostki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(-tek)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sektora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finansów publicznych, który(-</w:t>
            </w:r>
            <w:proofErr w:type="spellStart"/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C6751E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e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przekazał(a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, y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 środki finansowe)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: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</w:t>
            </w:r>
            <w:r w:rsidR="00C445D7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>..</w:t>
            </w:r>
            <w:r w:rsidRPr="002A7FEA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8D9BA2E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84CF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32C9DFAA" w14:textId="77777777" w:rsidTr="00F01228">
        <w:trPr>
          <w:trHeight w:val="65"/>
        </w:trPr>
        <w:tc>
          <w:tcPr>
            <w:tcW w:w="26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E9309D5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9ECEC9F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13E6B19" w14:textId="77777777" w:rsidR="00A14563" w:rsidRPr="00AE24D0" w:rsidRDefault="00C6751E" w:rsidP="00CE5FA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="00A14563"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="00CE5FA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2</w:t>
            </w:r>
            <w:r w:rsidR="00CE5FA4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880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326E9B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A390D67" w14:textId="77777777" w:rsidTr="00F01228">
        <w:trPr>
          <w:trHeight w:val="7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5964ECF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25A0AB3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03597B61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DF9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7333F21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B84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1C06702C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9C3F632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DC8A478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55A744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663F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422C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2B6188D0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E0A07D3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1DAFA34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8BD5A7B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Koszty pokryte z wkładu rzeczowego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4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065D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E3EB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494CE40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7CA504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775AC67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dotacji w całkowitych kosztach zadania 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6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964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F7B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6F9A3308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4BB936C1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B766B39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FC2CC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D4E4AD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28C9BAEA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09A4AFC6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DF7E7C5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8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323D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1EC0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5E147713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4304143A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90C76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Informacje o innych przychodach uzyskanych przy realizacji zadania publicznego</w:t>
            </w:r>
          </w:p>
          <w:p w14:paraId="0BCFEEAD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B246BA" w:rsidRPr="00AE24D0" w14:paraId="44C2BD8B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88C373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2FBEC61B" w14:textId="77777777" w:rsidR="003907F7" w:rsidRPr="00AE24D0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7DEE5F20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5036A22D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C44277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1DBDC64D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751C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08B18812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146D2E73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5C4954" w:rsidRPr="00AE24D0" w14:paraId="5D6D1CCB" w14:textId="77777777" w:rsidTr="00984692">
        <w:trPr>
          <w:trHeight w:val="491"/>
        </w:trPr>
        <w:tc>
          <w:tcPr>
            <w:tcW w:w="5000" w:type="pct"/>
            <w:shd w:val="clear" w:color="auto" w:fill="C4BC96"/>
          </w:tcPr>
          <w:p w14:paraId="3B9BA747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C4954" w:rsidRPr="00AE24D0" w14:paraId="7D7A16B9" w14:textId="77777777" w:rsidTr="00984692">
        <w:tblPrEx>
          <w:shd w:val="clear" w:color="auto" w:fill="auto"/>
        </w:tblPrEx>
        <w:trPr>
          <w:trHeight w:val="258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74F5" w14:textId="77777777" w:rsidR="005C4954" w:rsidRDefault="005C4954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F1B358" w14:textId="77777777" w:rsidR="003907F7" w:rsidRPr="00AE24D0" w:rsidRDefault="003907F7" w:rsidP="00D46364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4FC6BCA7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Oświadczam(y), że:</w:t>
      </w:r>
    </w:p>
    <w:p w14:paraId="16403FD7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39DDE788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110830BD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02427E75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696DC30C" w14:textId="77777777" w:rsidTr="00311754">
        <w:tc>
          <w:tcPr>
            <w:tcW w:w="7654" w:type="dxa"/>
            <w:shd w:val="clear" w:color="auto" w:fill="auto"/>
          </w:tcPr>
          <w:p w14:paraId="4BFA0008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50E00F38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3EB4BFCB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372EB087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15370675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7AFF810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3706EC06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1F99786D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5DADA3B2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32E085F7" w14:textId="77777777" w:rsidR="00234C04" w:rsidRPr="00221B7F" w:rsidRDefault="00377323" w:rsidP="00234C04">
      <w:pPr>
        <w:widowControl w:val="0"/>
        <w:autoSpaceDE w:val="0"/>
        <w:autoSpaceDN w:val="0"/>
        <w:adjustRightInd w:val="0"/>
        <w:spacing w:before="72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P</w:t>
      </w:r>
      <w:r w:rsidR="00234C04" w:rsidRPr="00221B7F">
        <w:rPr>
          <w:rFonts w:asciiTheme="minorHAnsi" w:hAnsiTheme="minorHAnsi"/>
          <w:color w:val="auto"/>
          <w:sz w:val="16"/>
          <w:szCs w:val="16"/>
        </w:rPr>
        <w:t>OUCZENIE</w:t>
      </w:r>
    </w:p>
    <w:p w14:paraId="6A803011" w14:textId="77777777" w:rsidR="00234C04" w:rsidRPr="00221B7F" w:rsidRDefault="00234C04" w:rsidP="00BB2089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Sprawozdania składa się osobiście lub przesyła przesyłką poleconą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na adres Zleceniodawcy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w</w:t>
      </w:r>
      <w:r w:rsidR="009E7A2C" w:rsidRPr="00221B7F">
        <w:rPr>
          <w:rFonts w:asciiTheme="minorHAnsi" w:hAnsiTheme="minorHAnsi"/>
          <w:color w:val="auto"/>
          <w:sz w:val="16"/>
          <w:szCs w:val="16"/>
        </w:rPr>
        <w:t xml:space="preserve"> terminie</w:t>
      </w:r>
      <w:r w:rsidR="00963CDC" w:rsidRPr="00221B7F">
        <w:rPr>
          <w:rFonts w:asciiTheme="minorHAnsi" w:hAnsiTheme="minorHAnsi"/>
          <w:color w:val="auto"/>
          <w:sz w:val="16"/>
          <w:szCs w:val="16"/>
        </w:rPr>
        <w:t xml:space="preserve"> przewidzianym w umowie</w:t>
      </w:r>
      <w:r w:rsidRPr="00221B7F">
        <w:rPr>
          <w:rFonts w:asciiTheme="minorHAnsi" w:hAnsiTheme="minorHAnsi"/>
          <w:color w:val="auto"/>
          <w:sz w:val="16"/>
          <w:szCs w:val="16"/>
        </w:rPr>
        <w:t>.</w:t>
      </w:r>
    </w:p>
    <w:p w14:paraId="52C0E620" w14:textId="77777777" w:rsidR="00B0206E" w:rsidRPr="00AE24D0" w:rsidRDefault="00234C04" w:rsidP="004F5D2C">
      <w:pPr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221B7F">
        <w:rPr>
          <w:rFonts w:asciiTheme="minorHAnsi" w:hAnsiTheme="minorHAnsi"/>
          <w:color w:val="auto"/>
          <w:sz w:val="16"/>
          <w:szCs w:val="16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>ych zadania publiczne (Dz. U. z 201</w:t>
      </w:r>
      <w:r w:rsidR="002420A9">
        <w:rPr>
          <w:rFonts w:asciiTheme="minorHAnsi" w:hAnsiTheme="minorHAnsi"/>
          <w:color w:val="auto"/>
          <w:sz w:val="16"/>
          <w:szCs w:val="16"/>
        </w:rPr>
        <w:t>7</w:t>
      </w:r>
      <w:r w:rsidR="00AB3AEE" w:rsidRPr="00221B7F">
        <w:rPr>
          <w:rFonts w:asciiTheme="minorHAnsi" w:hAnsiTheme="minorHAnsi"/>
          <w:color w:val="auto"/>
          <w:sz w:val="16"/>
          <w:szCs w:val="16"/>
        </w:rPr>
        <w:t xml:space="preserve"> r.</w:t>
      </w:r>
      <w:r w:rsidRPr="00221B7F">
        <w:rPr>
          <w:rFonts w:asciiTheme="minorHAnsi" w:hAnsiTheme="minorHAnsi"/>
          <w:color w:val="auto"/>
          <w:sz w:val="16"/>
          <w:szCs w:val="16"/>
        </w:rPr>
        <w:t xml:space="preserve"> poz. </w:t>
      </w:r>
      <w:r w:rsidR="002420A9">
        <w:rPr>
          <w:rFonts w:asciiTheme="minorHAnsi" w:hAnsiTheme="minorHAnsi"/>
          <w:color w:val="auto"/>
          <w:sz w:val="16"/>
          <w:szCs w:val="16"/>
        </w:rPr>
        <w:t>570</w:t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, </w:t>
      </w:r>
      <w:r w:rsidR="008A4F18">
        <w:rPr>
          <w:rFonts w:asciiTheme="minorHAnsi" w:hAnsiTheme="minorHAnsi"/>
          <w:color w:val="auto"/>
          <w:sz w:val="16"/>
          <w:szCs w:val="16"/>
        </w:rPr>
        <w:br/>
      </w:r>
      <w:r w:rsidR="00BB2EB3" w:rsidRPr="00221B7F">
        <w:rPr>
          <w:rFonts w:asciiTheme="minorHAnsi" w:hAnsiTheme="minorHAnsi"/>
          <w:color w:val="auto"/>
          <w:sz w:val="16"/>
          <w:szCs w:val="16"/>
        </w:rPr>
        <w:t xml:space="preserve">z </w:t>
      </w:r>
      <w:proofErr w:type="spellStart"/>
      <w:r w:rsidR="00BB2EB3" w:rsidRPr="00221B7F">
        <w:rPr>
          <w:rFonts w:asciiTheme="minorHAnsi" w:hAnsiTheme="minorHAnsi"/>
          <w:color w:val="auto"/>
          <w:sz w:val="16"/>
          <w:szCs w:val="16"/>
        </w:rPr>
        <w:t>późn</w:t>
      </w:r>
      <w:proofErr w:type="spellEnd"/>
      <w:r w:rsidR="00BB2EB3" w:rsidRPr="00221B7F">
        <w:rPr>
          <w:rFonts w:asciiTheme="minorHAnsi" w:hAnsiTheme="minorHAnsi"/>
          <w:color w:val="auto"/>
          <w:sz w:val="16"/>
          <w:szCs w:val="16"/>
        </w:rPr>
        <w:t>. zm.</w:t>
      </w:r>
      <w:r w:rsidRPr="00221B7F">
        <w:rPr>
          <w:rFonts w:asciiTheme="minorHAnsi" w:hAnsiTheme="minorHAnsi"/>
          <w:color w:val="auto"/>
          <w:sz w:val="16"/>
          <w:szCs w:val="16"/>
        </w:rPr>
        <w:t>), za poświadczeniem przedłożenia Zleceniodawcy, lub nadane w polskiej placówce pocztowej operatora publicznego.</w:t>
      </w:r>
      <w:r w:rsidR="004F5D2C" w:rsidRPr="00AE24D0">
        <w:rPr>
          <w:rFonts w:asciiTheme="minorHAnsi" w:hAnsiTheme="minorHAnsi" w:cs="Verdana"/>
          <w:color w:val="auto"/>
          <w:sz w:val="16"/>
          <w:szCs w:val="16"/>
        </w:rPr>
        <w:t xml:space="preserve"> </w:t>
      </w:r>
    </w:p>
    <w:p w14:paraId="4D492D52" w14:textId="77777777" w:rsidR="00EB01EF" w:rsidRPr="00AE24D0" w:rsidRDefault="00EB01EF" w:rsidP="009E111A">
      <w:pPr>
        <w:ind w:firstLine="720"/>
        <w:rPr>
          <w:rFonts w:asciiTheme="minorHAnsi" w:hAnsiTheme="minorHAnsi" w:cs="Verdana"/>
          <w:sz w:val="16"/>
          <w:szCs w:val="16"/>
        </w:rPr>
      </w:pPr>
    </w:p>
    <w:sectPr w:rsidR="00EB01EF" w:rsidRPr="00AE24D0" w:rsidSect="001D6893">
      <w:footerReference w:type="default" r:id="rId8"/>
      <w:endnotePr>
        <w:numFmt w:val="decimal"/>
      </w:endnotePr>
      <w:pgSz w:w="11906" w:h="16838"/>
      <w:pgMar w:top="709" w:right="1276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8123" w14:textId="77777777" w:rsidR="00414C2C" w:rsidRDefault="00414C2C">
      <w:r>
        <w:separator/>
      </w:r>
    </w:p>
  </w:endnote>
  <w:endnote w:type="continuationSeparator" w:id="0">
    <w:p w14:paraId="690A573E" w14:textId="77777777" w:rsidR="00414C2C" w:rsidRDefault="0041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DFBFB" w14:textId="77777777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046879">
      <w:rPr>
        <w:rFonts w:ascii="Calibri" w:hAnsi="Calibri"/>
        <w:noProof/>
        <w:sz w:val="22"/>
        <w:szCs w:val="22"/>
      </w:rPr>
      <w:t>2</w:t>
    </w:r>
    <w:r w:rsidRPr="00E923BC">
      <w:rPr>
        <w:rFonts w:ascii="Calibri" w:hAnsi="Calibri"/>
        <w:sz w:val="22"/>
        <w:szCs w:val="22"/>
      </w:rPr>
      <w:fldChar w:fldCharType="end"/>
    </w:r>
  </w:p>
  <w:p w14:paraId="5B489C5B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8B0D2" w14:textId="77777777" w:rsidR="00414C2C" w:rsidRDefault="00414C2C">
      <w:r>
        <w:separator/>
      </w:r>
    </w:p>
  </w:footnote>
  <w:footnote w:type="continuationSeparator" w:id="0">
    <w:p w14:paraId="4EC48F2D" w14:textId="77777777" w:rsidR="00414C2C" w:rsidRDefault="00414C2C">
      <w:r>
        <w:continuationSeparator/>
      </w:r>
    </w:p>
  </w:footnote>
  <w:footnote w:id="1">
    <w:p w14:paraId="55CABF8F" w14:textId="77777777" w:rsidR="009632D6" w:rsidRPr="00C013AD" w:rsidRDefault="009632D6" w:rsidP="00DE2E4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FB43F6">
        <w:rPr>
          <w:rFonts w:asciiTheme="minorHAnsi" w:hAnsiTheme="minorHAnsi"/>
          <w:sz w:val="18"/>
          <w:szCs w:val="18"/>
        </w:rPr>
        <w:t>Dotyczy podzlecenia realizacji zadania, o którym mowa w art. 16 ust. 4 ustawy z dnia 24 kwietnia 2003  r. o działalności pożytku publicznego i o wolontariacie.</w:t>
      </w:r>
    </w:p>
  </w:footnote>
  <w:footnote w:id="2">
    <w:p w14:paraId="5E23BCFF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 wsparcia realizacji zadania publicznego.</w:t>
      </w:r>
      <w:r w:rsidRPr="00D84A18">
        <w:rPr>
          <w:rFonts w:asciiTheme="minorHAnsi" w:hAnsiTheme="minorHAnsi"/>
        </w:rPr>
        <w:t xml:space="preserve">  </w:t>
      </w:r>
    </w:p>
  </w:footnote>
  <w:footnote w:id="3">
    <w:p w14:paraId="1C1659A2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4">
    <w:p w14:paraId="20794AE9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5">
    <w:p w14:paraId="683B82D1" w14:textId="77777777" w:rsidR="00B671C0" w:rsidRPr="00D84A18" w:rsidRDefault="00B671C0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6">
    <w:p w14:paraId="4E167247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kwoty dotacji, o której mowa w pkt 1.1, w całkowitych kosztach zadania publicznego należy podać z dokładnością do dwóch miejsc po przecinku.</w:t>
      </w:r>
    </w:p>
  </w:footnote>
  <w:footnote w:id="7">
    <w:p w14:paraId="4E2AEC47" w14:textId="77777777" w:rsidR="00A14563" w:rsidRPr="00D84A18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8">
    <w:p w14:paraId="5FB73B81" w14:textId="77777777" w:rsidR="00A14563" w:rsidRPr="0074640D" w:rsidRDefault="00A14563" w:rsidP="00E04CB1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9">
    <w:p w14:paraId="1372AA4B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9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11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6AB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301C"/>
    <w:rsid w:val="00114E3E"/>
    <w:rsid w:val="00116730"/>
    <w:rsid w:val="00130D75"/>
    <w:rsid w:val="00132461"/>
    <w:rsid w:val="00133443"/>
    <w:rsid w:val="00140546"/>
    <w:rsid w:val="00140A74"/>
    <w:rsid w:val="00141646"/>
    <w:rsid w:val="00145A95"/>
    <w:rsid w:val="00152693"/>
    <w:rsid w:val="001542D6"/>
    <w:rsid w:val="00155246"/>
    <w:rsid w:val="00156938"/>
    <w:rsid w:val="00156ACE"/>
    <w:rsid w:val="0015788E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3C05"/>
    <w:rsid w:val="001B5B22"/>
    <w:rsid w:val="001C0A51"/>
    <w:rsid w:val="001C3B35"/>
    <w:rsid w:val="001C3F60"/>
    <w:rsid w:val="001C6E92"/>
    <w:rsid w:val="001D1DE6"/>
    <w:rsid w:val="001D305B"/>
    <w:rsid w:val="001D5660"/>
    <w:rsid w:val="001D6893"/>
    <w:rsid w:val="001D7186"/>
    <w:rsid w:val="001D76D7"/>
    <w:rsid w:val="001E6E09"/>
    <w:rsid w:val="001E76D7"/>
    <w:rsid w:val="001F01E5"/>
    <w:rsid w:val="001F0777"/>
    <w:rsid w:val="001F0AE5"/>
    <w:rsid w:val="001F2262"/>
    <w:rsid w:val="001F25D5"/>
    <w:rsid w:val="001F3E93"/>
    <w:rsid w:val="00201519"/>
    <w:rsid w:val="002064D0"/>
    <w:rsid w:val="0021020C"/>
    <w:rsid w:val="00213AB5"/>
    <w:rsid w:val="00215516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5EEC"/>
    <w:rsid w:val="002E6A22"/>
    <w:rsid w:val="002E79A1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F1D72"/>
    <w:rsid w:val="003F2CF3"/>
    <w:rsid w:val="00401E09"/>
    <w:rsid w:val="00413968"/>
    <w:rsid w:val="00414C2C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A2ADA"/>
    <w:rsid w:val="004A2D00"/>
    <w:rsid w:val="004A3C7C"/>
    <w:rsid w:val="004A4A80"/>
    <w:rsid w:val="004A7EE6"/>
    <w:rsid w:val="004B15FC"/>
    <w:rsid w:val="004B2257"/>
    <w:rsid w:val="004B3441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5D2C"/>
    <w:rsid w:val="004F789E"/>
    <w:rsid w:val="004F7CFC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60C97"/>
    <w:rsid w:val="005620E4"/>
    <w:rsid w:val="005661CA"/>
    <w:rsid w:val="00573128"/>
    <w:rsid w:val="005756B6"/>
    <w:rsid w:val="00576036"/>
    <w:rsid w:val="0057721B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C0864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509A"/>
    <w:rsid w:val="00680110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16DB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966CB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F08B6"/>
    <w:rsid w:val="007F148A"/>
    <w:rsid w:val="007F1CE4"/>
    <w:rsid w:val="007F2F62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C1B6F"/>
    <w:rsid w:val="008C693B"/>
    <w:rsid w:val="008D1FEF"/>
    <w:rsid w:val="008D2D84"/>
    <w:rsid w:val="008D2E92"/>
    <w:rsid w:val="008D38F5"/>
    <w:rsid w:val="008D3BBF"/>
    <w:rsid w:val="008D4F32"/>
    <w:rsid w:val="008E078F"/>
    <w:rsid w:val="008E3183"/>
    <w:rsid w:val="008E3BC4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E84"/>
    <w:rsid w:val="00954A97"/>
    <w:rsid w:val="009565E8"/>
    <w:rsid w:val="009632D6"/>
    <w:rsid w:val="00963CDC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1F7D"/>
    <w:rsid w:val="009F24F8"/>
    <w:rsid w:val="009F6707"/>
    <w:rsid w:val="00A0012B"/>
    <w:rsid w:val="00A00C18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648A"/>
    <w:rsid w:val="00B56ED0"/>
    <w:rsid w:val="00B57D3E"/>
    <w:rsid w:val="00B60A9C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463B"/>
    <w:rsid w:val="00B860FE"/>
    <w:rsid w:val="00B86745"/>
    <w:rsid w:val="00B953F0"/>
    <w:rsid w:val="00B954CF"/>
    <w:rsid w:val="00B95FB3"/>
    <w:rsid w:val="00B96887"/>
    <w:rsid w:val="00BA10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243A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92492"/>
    <w:rsid w:val="00D93629"/>
    <w:rsid w:val="00D94BC3"/>
    <w:rsid w:val="00DA18DB"/>
    <w:rsid w:val="00DA21DD"/>
    <w:rsid w:val="00DA284F"/>
    <w:rsid w:val="00DA76B0"/>
    <w:rsid w:val="00DB299B"/>
    <w:rsid w:val="00DB48CF"/>
    <w:rsid w:val="00DC0990"/>
    <w:rsid w:val="00DD0E8F"/>
    <w:rsid w:val="00DD100D"/>
    <w:rsid w:val="00DD20D1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5B16"/>
    <w:rsid w:val="00E26084"/>
    <w:rsid w:val="00E276F4"/>
    <w:rsid w:val="00E27FED"/>
    <w:rsid w:val="00E31A6B"/>
    <w:rsid w:val="00E31E78"/>
    <w:rsid w:val="00E327C0"/>
    <w:rsid w:val="00E32B19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7427"/>
    <w:rsid w:val="00E77752"/>
    <w:rsid w:val="00E807F3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4DB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F922E"/>
  <w15:docId w15:val="{4C6E78E5-09A6-4E64-B33C-F390E18C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81E1F-0C00-4C2E-B8C0-369E464A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Agnieszka Rogaczewska</cp:lastModifiedBy>
  <cp:revision>8</cp:revision>
  <cp:lastPrinted>2021-02-09T07:03:00Z</cp:lastPrinted>
  <dcterms:created xsi:type="dcterms:W3CDTF">2020-02-14T10:38:00Z</dcterms:created>
  <dcterms:modified xsi:type="dcterms:W3CDTF">2022-02-28T07:24:00Z</dcterms:modified>
</cp:coreProperties>
</file>