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2F4" w:rsidRDefault="00BF7280" w:rsidP="00EF562A">
      <w:pPr>
        <w:jc w:val="center"/>
      </w:pPr>
      <w:r>
        <w:rPr>
          <w:b/>
        </w:rPr>
        <w:t xml:space="preserve">ZARZĄDZENIE Nr </w:t>
      </w:r>
      <w:r w:rsidR="00532D99">
        <w:rPr>
          <w:b/>
        </w:rPr>
        <w:t>1</w:t>
      </w:r>
      <w:r w:rsidR="0044625D">
        <w:rPr>
          <w:b/>
        </w:rPr>
        <w:t>73</w:t>
      </w:r>
      <w:r w:rsidR="00073F53">
        <w:rPr>
          <w:b/>
          <w:color w:val="000000"/>
        </w:rPr>
        <w:t>/202</w:t>
      </w:r>
      <w:r>
        <w:rPr>
          <w:b/>
          <w:color w:val="000000"/>
        </w:rPr>
        <w:t>2</w:t>
      </w:r>
    </w:p>
    <w:p w:rsidR="00C172F4" w:rsidRDefault="00D26419">
      <w:pPr>
        <w:jc w:val="center"/>
        <w:rPr>
          <w:b/>
        </w:rPr>
      </w:pPr>
      <w:r>
        <w:rPr>
          <w:b/>
          <w:color w:val="000000"/>
        </w:rPr>
        <w:t>Burmistrza Kamieńca</w:t>
      </w:r>
      <w:r w:rsidR="00073F53">
        <w:rPr>
          <w:b/>
          <w:color w:val="000000"/>
        </w:rPr>
        <w:t xml:space="preserve"> Ząbkowicki</w:t>
      </w:r>
      <w:r>
        <w:rPr>
          <w:b/>
          <w:color w:val="000000"/>
        </w:rPr>
        <w:t>ego</w:t>
      </w:r>
    </w:p>
    <w:p w:rsidR="00C172F4" w:rsidRDefault="005E3E81">
      <w:pPr>
        <w:jc w:val="center"/>
        <w:rPr>
          <w:color w:val="000000"/>
        </w:rPr>
      </w:pPr>
      <w:r>
        <w:rPr>
          <w:b/>
          <w:color w:val="000000"/>
        </w:rPr>
        <w:t>z dnia 22</w:t>
      </w:r>
      <w:r w:rsidR="0044625D">
        <w:rPr>
          <w:b/>
          <w:color w:val="000000"/>
        </w:rPr>
        <w:t>.06</w:t>
      </w:r>
      <w:r w:rsidR="009C6205">
        <w:rPr>
          <w:b/>
          <w:color w:val="000000"/>
        </w:rPr>
        <w:t>. 2022</w:t>
      </w:r>
      <w:r w:rsidR="00073F53">
        <w:rPr>
          <w:b/>
          <w:color w:val="000000"/>
        </w:rPr>
        <w:t xml:space="preserve"> r.</w:t>
      </w:r>
    </w:p>
    <w:p w:rsidR="00C172F4" w:rsidRDefault="00C172F4">
      <w:pPr>
        <w:rPr>
          <w:b/>
        </w:rPr>
      </w:pPr>
    </w:p>
    <w:p w:rsidR="00C172F4" w:rsidRDefault="00073F53">
      <w:pPr>
        <w:jc w:val="both"/>
        <w:rPr>
          <w:b/>
        </w:rPr>
      </w:pPr>
      <w:r>
        <w:rPr>
          <w:b/>
        </w:rPr>
        <w:t xml:space="preserve">w sprawie: przygotowania projektów uchwał Rady </w:t>
      </w:r>
      <w:r w:rsidR="00D26419">
        <w:rPr>
          <w:b/>
        </w:rPr>
        <w:t>Miejskiej w Kamieńcu</w:t>
      </w:r>
      <w:r>
        <w:rPr>
          <w:b/>
        </w:rPr>
        <w:t xml:space="preserve"> Ząbkowicki</w:t>
      </w:r>
      <w:r w:rsidR="00D26419">
        <w:rPr>
          <w:b/>
        </w:rPr>
        <w:t>m</w:t>
      </w:r>
      <w:r>
        <w:rPr>
          <w:b/>
        </w:rP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both"/>
      </w:pPr>
      <w:r>
        <w:t>Na podstawie art. 30, ust. 2, pkt. 1 ustawy z dnia 8 marca 1990 roku o s</w:t>
      </w:r>
      <w:r w:rsidR="003862E9">
        <w:t xml:space="preserve">amorządzie gminnym ( </w:t>
      </w:r>
      <w:r w:rsidR="00532D99">
        <w:t>Dz. U. 2022 r. poz. 559</w:t>
      </w:r>
      <w:r>
        <w:t xml:space="preserve">) </w:t>
      </w:r>
    </w:p>
    <w:p w:rsidR="00C172F4" w:rsidRDefault="00073F53">
      <w:pPr>
        <w:jc w:val="both"/>
      </w:pPr>
      <w:r>
        <w:t xml:space="preserve">                                                   </w:t>
      </w:r>
      <w:r>
        <w:rPr>
          <w:b/>
        </w:rPr>
        <w:t>zarządzam co następuje:</w:t>
      </w:r>
      <w: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1</w:t>
      </w:r>
    </w:p>
    <w:p w:rsidR="00C172F4" w:rsidRDefault="00073F53" w:rsidP="003862E9">
      <w:pPr>
        <w:pStyle w:val="Akapitzlist"/>
        <w:jc w:val="both"/>
      </w:pPr>
      <w:r>
        <w:t>Ustala się ostateczną treść projektów uchwał, które wnie</w:t>
      </w:r>
      <w:r w:rsidR="003862E9">
        <w:t>sione będą pod obrady XL</w:t>
      </w:r>
      <w:r w:rsidR="00F41FAE">
        <w:t>V</w:t>
      </w:r>
      <w:r w:rsidR="0044625D">
        <w:t>I</w:t>
      </w:r>
      <w:r w:rsidR="00DD37D7">
        <w:t>I</w:t>
      </w:r>
      <w:r>
        <w:t xml:space="preserve"> Sesji Rady </w:t>
      </w:r>
      <w:r w:rsidR="00D26419">
        <w:t>Miejskiej</w:t>
      </w:r>
      <w:r>
        <w:t xml:space="preserve">: </w:t>
      </w:r>
    </w:p>
    <w:p w:rsidR="003F7B8C" w:rsidRDefault="003F7B8C" w:rsidP="003862E9">
      <w:pPr>
        <w:pStyle w:val="Akapitzlist"/>
        <w:jc w:val="both"/>
      </w:pPr>
    </w:p>
    <w:p w:rsidR="0044625D" w:rsidRPr="00430864" w:rsidRDefault="00073F53" w:rsidP="0044625D">
      <w:pPr>
        <w:pStyle w:val="Tekstpodstawowy"/>
        <w:jc w:val="both"/>
        <w:rPr>
          <w:color w:val="FF0000"/>
        </w:rPr>
      </w:pPr>
      <w:r w:rsidRPr="00B50475">
        <w:t>1)</w:t>
      </w:r>
      <w:r w:rsidR="00DD37D7">
        <w:t xml:space="preserve"> </w:t>
      </w:r>
      <w:r w:rsidR="0044625D" w:rsidRPr="00430864">
        <w:t>w sprawie udzielenia Burmistrzowi Kamieńca Ząbkowickiego wotum zaufania</w:t>
      </w:r>
      <w:r w:rsidR="0044625D" w:rsidRPr="00430864">
        <w:rPr>
          <w:color w:val="FF0000"/>
        </w:rPr>
        <w:t xml:space="preserve"> </w:t>
      </w:r>
    </w:p>
    <w:p w:rsidR="0044625D" w:rsidRPr="00430864" w:rsidRDefault="0044625D" w:rsidP="0044625D">
      <w:pPr>
        <w:pStyle w:val="Tekstpodstawowy"/>
        <w:jc w:val="both"/>
      </w:pPr>
      <w:r>
        <w:t xml:space="preserve">2) </w:t>
      </w:r>
      <w:r w:rsidRPr="00430864">
        <w:t xml:space="preserve">w sprawie zatwierdzenia sprawozdania finansowego wraz ze sprawozdaniem z wykonania budżetu Gminy </w:t>
      </w:r>
      <w:r>
        <w:t>Kamieniec Ząbkowicki za rok 2021</w:t>
      </w:r>
    </w:p>
    <w:p w:rsidR="0044625D" w:rsidRPr="00430864" w:rsidRDefault="0044625D" w:rsidP="0044625D">
      <w:pPr>
        <w:keepNext/>
        <w:autoSpaceDE w:val="0"/>
        <w:autoSpaceDN w:val="0"/>
        <w:adjustRightInd w:val="0"/>
        <w:jc w:val="both"/>
      </w:pPr>
      <w:r>
        <w:t xml:space="preserve">3) </w:t>
      </w:r>
      <w:r w:rsidRPr="00430864">
        <w:t xml:space="preserve">w sprawie udzielenia absolutorium z tytułu wykonania budżetu Gminy </w:t>
      </w:r>
      <w:r>
        <w:t>Kamieniec Ząbkowicki za rok 2021</w:t>
      </w:r>
      <w:r w:rsidRPr="00430864">
        <w:t xml:space="preserve"> </w:t>
      </w:r>
    </w:p>
    <w:p w:rsidR="0044625D" w:rsidRPr="00430864" w:rsidRDefault="0044625D" w:rsidP="0044625D">
      <w:pPr>
        <w:pStyle w:val="Tekstpodstawowy"/>
        <w:jc w:val="both"/>
        <w:rPr>
          <w:bCs/>
        </w:rPr>
      </w:pPr>
      <w:r>
        <w:rPr>
          <w:bCs/>
        </w:rPr>
        <w:t>4)</w:t>
      </w:r>
      <w:r>
        <w:t xml:space="preserve"> </w:t>
      </w:r>
      <w:r w:rsidRPr="00430864">
        <w:rPr>
          <w:bCs/>
        </w:rPr>
        <w:t xml:space="preserve">w sprawie wprowadzenia zmian w wieloletniej prognozie finansowej Gminy Kamieniec Ząbkowicki </w:t>
      </w:r>
    </w:p>
    <w:p w:rsidR="0044625D" w:rsidRPr="00430864" w:rsidRDefault="0044625D" w:rsidP="0044625D">
      <w:pPr>
        <w:pStyle w:val="Tekstpodstawowy"/>
        <w:jc w:val="both"/>
        <w:rPr>
          <w:bCs/>
        </w:rPr>
      </w:pPr>
      <w:r>
        <w:rPr>
          <w:bCs/>
        </w:rPr>
        <w:t>5)</w:t>
      </w:r>
      <w:r>
        <w:t xml:space="preserve"> </w:t>
      </w:r>
      <w:r w:rsidRPr="00430864">
        <w:rPr>
          <w:bCs/>
        </w:rPr>
        <w:t>w sprawie wprowadzenia zm</w:t>
      </w:r>
      <w:r>
        <w:rPr>
          <w:bCs/>
        </w:rPr>
        <w:t>ian w budżecie gminy na rok 2022</w:t>
      </w:r>
    </w:p>
    <w:p w:rsidR="0044625D" w:rsidRPr="00430864" w:rsidRDefault="0044625D" w:rsidP="0044625D"/>
    <w:p w:rsidR="00BF7280" w:rsidRDefault="00BF7280" w:rsidP="0044625D">
      <w:pPr>
        <w:jc w:val="both"/>
      </w:pPr>
    </w:p>
    <w:p w:rsidR="003862E9" w:rsidRDefault="003862E9" w:rsidP="003862E9">
      <w:pPr>
        <w:spacing w:line="240" w:lineRule="exact"/>
        <w:jc w:val="both"/>
        <w:rPr>
          <w:rFonts w:ascii="Calibri" w:eastAsia="Calibri" w:hAnsi="Calibri"/>
          <w:b/>
        </w:rPr>
      </w:pPr>
    </w:p>
    <w:p w:rsidR="00C172F4" w:rsidRDefault="00073F53" w:rsidP="003862E9">
      <w:pPr>
        <w:jc w:val="both"/>
      </w:pPr>
      <w:r>
        <w:t>2. Projekty uc</w:t>
      </w:r>
      <w:r w:rsidR="0013004F">
        <w:t>h</w:t>
      </w:r>
      <w:r w:rsidR="0044625D">
        <w:t>wał stanowią załączniki nr 1 –5</w:t>
      </w:r>
      <w:r>
        <w:t xml:space="preserve"> do niniejszego zarządzenia. </w:t>
      </w:r>
    </w:p>
    <w:p w:rsidR="003F7B8C" w:rsidRPr="003862E9" w:rsidRDefault="003F7B8C" w:rsidP="003862E9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2</w:t>
      </w:r>
    </w:p>
    <w:p w:rsidR="00C172F4" w:rsidRDefault="00073F53">
      <w:pPr>
        <w:tabs>
          <w:tab w:val="left" w:pos="360"/>
        </w:tabs>
        <w:jc w:val="both"/>
      </w:pPr>
      <w:r>
        <w:t>Upoważ</w:t>
      </w:r>
      <w:r w:rsidR="00D26419">
        <w:t xml:space="preserve">nia się Martę </w:t>
      </w:r>
      <w:proofErr w:type="spellStart"/>
      <w:r w:rsidR="00D26419">
        <w:t>Hercuń</w:t>
      </w:r>
      <w:proofErr w:type="spellEnd"/>
      <w:r w:rsidR="00D26419">
        <w:t xml:space="preserve"> Kierownik Referatu Organizacyjnego i Spraw Obywatelskich </w:t>
      </w:r>
      <w:r>
        <w:t xml:space="preserve">do przedstawienia w czasie obrad Sesji projektów uchwał wymienionych w § 1 wraz z uzasadnieniem potrzeby jej przyjęcia. </w:t>
      </w:r>
    </w:p>
    <w:p w:rsidR="00C172F4" w:rsidRDefault="00073F53">
      <w:pPr>
        <w:jc w:val="center"/>
        <w:rPr>
          <w:b/>
        </w:rPr>
      </w:pPr>
      <w:r>
        <w:rPr>
          <w:b/>
        </w:rPr>
        <w:t>§ 3</w:t>
      </w:r>
    </w:p>
    <w:p w:rsidR="00C172F4" w:rsidRDefault="00073F53" w:rsidP="003862E9">
      <w:pPr>
        <w:jc w:val="both"/>
      </w:pPr>
      <w:r>
        <w:t>Wykonanie zarządzenia powierzam osobie wymienionej w § 2.</w:t>
      </w:r>
    </w:p>
    <w:p w:rsidR="003F7B8C" w:rsidRPr="003862E9" w:rsidRDefault="003F7B8C" w:rsidP="003862E9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4</w:t>
      </w:r>
    </w:p>
    <w:p w:rsidR="003862E9" w:rsidRDefault="00073F53">
      <w:r>
        <w:t xml:space="preserve">Zarządzenie wchodzi w życie z dniem podjęcia.   </w:t>
      </w:r>
    </w:p>
    <w:p w:rsidR="00DD372B" w:rsidRPr="00F25C95" w:rsidRDefault="00073F53">
      <w:pPr>
        <w:rPr>
          <w:b/>
        </w:rPr>
      </w:pPr>
      <w:r>
        <w:t xml:space="preserve">                               </w:t>
      </w:r>
      <w:r w:rsidR="00F25C95">
        <w:t xml:space="preserve">                              </w:t>
      </w:r>
    </w:p>
    <w:p w:rsidR="00461539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</w:t>
      </w: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F41FAE" w:rsidRDefault="00F41FAE">
      <w:pPr>
        <w:rPr>
          <w:sz w:val="18"/>
          <w:szCs w:val="18"/>
        </w:rPr>
      </w:pPr>
    </w:p>
    <w:p w:rsidR="00F41FAE" w:rsidRDefault="00F41FAE">
      <w:pPr>
        <w:rPr>
          <w:sz w:val="18"/>
          <w:szCs w:val="18"/>
        </w:rPr>
      </w:pPr>
    </w:p>
    <w:p w:rsidR="00F41FAE" w:rsidRDefault="00F41FAE">
      <w:pPr>
        <w:rPr>
          <w:sz w:val="18"/>
          <w:szCs w:val="18"/>
        </w:rPr>
      </w:pPr>
    </w:p>
    <w:p w:rsidR="00F41FAE" w:rsidRDefault="00F41FAE">
      <w:pPr>
        <w:rPr>
          <w:sz w:val="18"/>
          <w:szCs w:val="18"/>
        </w:rPr>
      </w:pPr>
    </w:p>
    <w:p w:rsidR="00270076" w:rsidRDefault="00270076">
      <w:pPr>
        <w:rPr>
          <w:sz w:val="18"/>
          <w:szCs w:val="18"/>
        </w:rPr>
      </w:pPr>
    </w:p>
    <w:p w:rsidR="00DD37D7" w:rsidRDefault="00DD37D7">
      <w:pPr>
        <w:rPr>
          <w:sz w:val="18"/>
          <w:szCs w:val="18"/>
        </w:rPr>
      </w:pPr>
    </w:p>
    <w:p w:rsidR="00DD37D7" w:rsidRDefault="00DD37D7">
      <w:pPr>
        <w:rPr>
          <w:sz w:val="18"/>
          <w:szCs w:val="18"/>
        </w:rPr>
      </w:pPr>
    </w:p>
    <w:p w:rsidR="00DE57ED" w:rsidRDefault="00DE57ED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C172F4" w:rsidRDefault="00073F53">
      <w:r>
        <w:rPr>
          <w:sz w:val="18"/>
          <w:szCs w:val="18"/>
        </w:rPr>
        <w:t xml:space="preserve">    </w:t>
      </w:r>
      <w:r w:rsidR="00461539">
        <w:rPr>
          <w:sz w:val="18"/>
          <w:szCs w:val="18"/>
        </w:rPr>
        <w:t xml:space="preserve">                                                                                                                       </w:t>
      </w:r>
      <w:r>
        <w:rPr>
          <w:sz w:val="18"/>
          <w:szCs w:val="18"/>
        </w:rPr>
        <w:t xml:space="preserve"> Załą</w:t>
      </w:r>
      <w:r w:rsidR="00073E9D">
        <w:rPr>
          <w:sz w:val="18"/>
          <w:szCs w:val="18"/>
        </w:rPr>
        <w:t>c</w:t>
      </w:r>
      <w:r w:rsidR="00D26419">
        <w:rPr>
          <w:sz w:val="18"/>
          <w:szCs w:val="18"/>
        </w:rPr>
        <w:t xml:space="preserve">znik Nr 1 do Zarządzenia Nr  </w:t>
      </w:r>
      <w:r w:rsidR="0044625D">
        <w:rPr>
          <w:sz w:val="18"/>
          <w:szCs w:val="18"/>
        </w:rPr>
        <w:t>173</w:t>
      </w:r>
      <w:r>
        <w:rPr>
          <w:sz w:val="18"/>
          <w:szCs w:val="18"/>
        </w:rPr>
        <w:t>/202</w:t>
      </w:r>
      <w:r w:rsidR="00461539">
        <w:rPr>
          <w:sz w:val="18"/>
          <w:szCs w:val="18"/>
        </w:rPr>
        <w:t>2</w:t>
      </w:r>
    </w:p>
    <w:p w:rsidR="00C172F4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</w:t>
      </w:r>
      <w:r w:rsidR="00D26419">
        <w:rPr>
          <w:sz w:val="18"/>
          <w:szCs w:val="18"/>
        </w:rPr>
        <w:t xml:space="preserve">Burmistrza Kamieńca </w:t>
      </w:r>
      <w:r>
        <w:rPr>
          <w:sz w:val="18"/>
          <w:szCs w:val="18"/>
        </w:rPr>
        <w:t>Ząbkowicki</w:t>
      </w:r>
      <w:r w:rsidR="00D26419">
        <w:rPr>
          <w:sz w:val="18"/>
          <w:szCs w:val="18"/>
        </w:rPr>
        <w:t>ego</w:t>
      </w:r>
      <w:r>
        <w:rPr>
          <w:sz w:val="18"/>
          <w:szCs w:val="18"/>
        </w:rPr>
        <w:t xml:space="preserve"> </w:t>
      </w:r>
    </w:p>
    <w:p w:rsidR="00C172F4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</w:t>
      </w:r>
      <w:r w:rsidR="00073E9D">
        <w:rPr>
          <w:sz w:val="18"/>
          <w:szCs w:val="18"/>
        </w:rPr>
        <w:t xml:space="preserve"> </w:t>
      </w:r>
      <w:r w:rsidR="0044625D">
        <w:rPr>
          <w:sz w:val="18"/>
          <w:szCs w:val="18"/>
        </w:rPr>
        <w:t xml:space="preserve">                       z dnia </w:t>
      </w:r>
      <w:r w:rsidR="005E3E81">
        <w:rPr>
          <w:sz w:val="18"/>
          <w:szCs w:val="18"/>
        </w:rPr>
        <w:t>22</w:t>
      </w:r>
      <w:r w:rsidR="0044625D">
        <w:rPr>
          <w:sz w:val="18"/>
          <w:szCs w:val="18"/>
        </w:rPr>
        <w:t xml:space="preserve"> czerwca</w:t>
      </w:r>
      <w:r w:rsidR="00461539">
        <w:rPr>
          <w:sz w:val="18"/>
          <w:szCs w:val="18"/>
        </w:rPr>
        <w:t xml:space="preserve"> 2022</w:t>
      </w:r>
      <w:r w:rsidR="00D26419">
        <w:rPr>
          <w:sz w:val="18"/>
          <w:szCs w:val="18"/>
        </w:rPr>
        <w:t xml:space="preserve"> r. </w:t>
      </w:r>
    </w:p>
    <w:p w:rsidR="00DE57ED" w:rsidRDefault="00DE57ED">
      <w:pPr>
        <w:rPr>
          <w:sz w:val="18"/>
          <w:szCs w:val="18"/>
        </w:rPr>
      </w:pPr>
    </w:p>
    <w:p w:rsidR="00DE57ED" w:rsidRDefault="00DE57ED">
      <w:pPr>
        <w:rPr>
          <w:sz w:val="18"/>
          <w:szCs w:val="18"/>
        </w:rPr>
      </w:pPr>
    </w:p>
    <w:p w:rsidR="00185AFD" w:rsidRDefault="00185AFD"/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44625D" w:rsidRDefault="0044625D" w:rsidP="0044625D">
      <w:pPr>
        <w:jc w:val="center"/>
        <w:rPr>
          <w:b/>
        </w:rPr>
      </w:pPr>
      <w:r>
        <w:rPr>
          <w:b/>
        </w:rPr>
        <w:t xml:space="preserve">UCHWAŁA NR </w:t>
      </w:r>
    </w:p>
    <w:p w:rsidR="0044625D" w:rsidRDefault="0044625D" w:rsidP="0044625D">
      <w:pPr>
        <w:jc w:val="center"/>
        <w:rPr>
          <w:b/>
        </w:rPr>
      </w:pPr>
      <w:r>
        <w:rPr>
          <w:b/>
        </w:rPr>
        <w:t>RADY MIEJSKIEJ W KAMIEŃCU ZĄBKOWICKIM</w:t>
      </w:r>
    </w:p>
    <w:p w:rsidR="0044625D" w:rsidRDefault="0044625D" w:rsidP="0044625D">
      <w:pPr>
        <w:jc w:val="center"/>
      </w:pPr>
      <w:r>
        <w:t xml:space="preserve">z dnia </w:t>
      </w:r>
    </w:p>
    <w:p w:rsidR="0044625D" w:rsidRDefault="0044625D" w:rsidP="0044625D">
      <w:pPr>
        <w:jc w:val="center"/>
      </w:pPr>
    </w:p>
    <w:p w:rsidR="0044625D" w:rsidRDefault="0044625D" w:rsidP="0044625D">
      <w:pPr>
        <w:spacing w:after="240"/>
        <w:jc w:val="center"/>
        <w:rPr>
          <w:b/>
        </w:rPr>
      </w:pPr>
      <w:r>
        <w:rPr>
          <w:b/>
        </w:rPr>
        <w:t>w sprawie udzielenia Burmistrzowi Kamieńca Ząbkowickiego wotum zaufania</w:t>
      </w:r>
    </w:p>
    <w:p w:rsidR="0044625D" w:rsidRDefault="0044625D" w:rsidP="0044625D">
      <w:pPr>
        <w:spacing w:before="240"/>
        <w:ind w:firstLine="426"/>
        <w:jc w:val="both"/>
      </w:pPr>
      <w:r>
        <w:t>Na podstawie art. 28aa ust. 9 ustawy z 8 marca1990 r. o samorządzie gminnym (Dz. U. z 2022 r. poz. 559 ze zm.) uchwala się, co następuje:</w:t>
      </w:r>
    </w:p>
    <w:p w:rsidR="0044625D" w:rsidRDefault="0044625D" w:rsidP="0044625D">
      <w:pPr>
        <w:spacing w:before="240"/>
        <w:jc w:val="center"/>
      </w:pPr>
      <w:r>
        <w:rPr>
          <w:b/>
        </w:rPr>
        <w:t>§ 1.</w:t>
      </w:r>
    </w:p>
    <w:p w:rsidR="0044625D" w:rsidRDefault="0044625D" w:rsidP="0044625D">
      <w:pPr>
        <w:spacing w:before="240"/>
        <w:jc w:val="both"/>
      </w:pPr>
      <w:r>
        <w:t xml:space="preserve">Postanawia się udzielić wotum zaufania </w:t>
      </w:r>
      <w:r w:rsidRPr="004C38C1">
        <w:t>Burmistrzowi Kamieńca Ząbkowickiego.</w:t>
      </w:r>
      <w:r>
        <w:t xml:space="preserve"> </w:t>
      </w:r>
    </w:p>
    <w:p w:rsidR="0044625D" w:rsidRDefault="0044625D" w:rsidP="0044625D">
      <w:pPr>
        <w:spacing w:before="240" w:after="240"/>
        <w:jc w:val="center"/>
        <w:rPr>
          <w:b/>
        </w:rPr>
      </w:pPr>
      <w:r>
        <w:rPr>
          <w:b/>
        </w:rPr>
        <w:t>§ 2.</w:t>
      </w:r>
    </w:p>
    <w:p w:rsidR="0044625D" w:rsidRDefault="0044625D" w:rsidP="0044625D">
      <w:pPr>
        <w:spacing w:before="240" w:after="240"/>
        <w:jc w:val="both"/>
        <w:rPr>
          <w:b/>
        </w:rPr>
      </w:pPr>
      <w:r>
        <w:t>Wykonanie uchwały powierza się Przewodniczącemu Rady Miejskiej w Kamieńcu Ząbkowickim.</w:t>
      </w:r>
    </w:p>
    <w:p w:rsidR="0044625D" w:rsidRDefault="0044625D" w:rsidP="0044625D">
      <w:pPr>
        <w:spacing w:before="240" w:after="240"/>
        <w:jc w:val="center"/>
        <w:rPr>
          <w:b/>
        </w:rPr>
      </w:pPr>
      <w:r>
        <w:rPr>
          <w:b/>
        </w:rPr>
        <w:t>§ 3.</w:t>
      </w:r>
    </w:p>
    <w:p w:rsidR="0044625D" w:rsidRDefault="0044625D" w:rsidP="0044625D">
      <w:pPr>
        <w:spacing w:before="240" w:after="240"/>
        <w:jc w:val="both"/>
      </w:pPr>
      <w:r>
        <w:t>Uchwała wchodzi w życie z dniem podjęcia.</w:t>
      </w:r>
    </w:p>
    <w:p w:rsidR="0044625D" w:rsidRDefault="0044625D" w:rsidP="0044625D">
      <w:pPr>
        <w:spacing w:before="240" w:after="240"/>
        <w:jc w:val="both"/>
      </w:pPr>
    </w:p>
    <w:p w:rsidR="0044625D" w:rsidRDefault="0044625D" w:rsidP="0044625D">
      <w:pPr>
        <w:spacing w:before="240" w:after="240"/>
        <w:jc w:val="both"/>
      </w:pPr>
    </w:p>
    <w:p w:rsidR="0044625D" w:rsidRDefault="0044625D" w:rsidP="0044625D">
      <w:pPr>
        <w:spacing w:before="240" w:after="240"/>
        <w:jc w:val="both"/>
      </w:pPr>
    </w:p>
    <w:p w:rsidR="0044625D" w:rsidRDefault="0044625D" w:rsidP="0044625D">
      <w:pPr>
        <w:rPr>
          <w:sz w:val="22"/>
          <w:szCs w:val="22"/>
        </w:rPr>
      </w:pPr>
    </w:p>
    <w:p w:rsidR="0044625D" w:rsidRDefault="0044625D" w:rsidP="0044625D"/>
    <w:p w:rsidR="0044625D" w:rsidRDefault="0044625D" w:rsidP="0044625D">
      <w:pPr>
        <w:spacing w:before="240" w:after="240"/>
        <w:jc w:val="both"/>
      </w:pPr>
    </w:p>
    <w:p w:rsidR="0044625D" w:rsidRDefault="0044625D" w:rsidP="0044625D">
      <w:pPr>
        <w:spacing w:before="240" w:after="240"/>
        <w:jc w:val="both"/>
      </w:pPr>
    </w:p>
    <w:p w:rsidR="0044625D" w:rsidRDefault="0044625D" w:rsidP="0044625D">
      <w:pPr>
        <w:spacing w:before="240" w:after="240"/>
        <w:jc w:val="both"/>
      </w:pPr>
    </w:p>
    <w:p w:rsidR="0044625D" w:rsidRDefault="0044625D" w:rsidP="0044625D">
      <w:pPr>
        <w:spacing w:after="240"/>
        <w:jc w:val="center"/>
      </w:pPr>
      <w:r>
        <w:rPr>
          <w:highlight w:val="yellow"/>
        </w:rPr>
        <w:br w:type="page"/>
      </w:r>
    </w:p>
    <w:p w:rsidR="0044625D" w:rsidRDefault="0044625D" w:rsidP="0044625D">
      <w:pPr>
        <w:spacing w:after="240"/>
        <w:jc w:val="center"/>
      </w:pPr>
    </w:p>
    <w:p w:rsidR="0044625D" w:rsidRDefault="0044625D" w:rsidP="0044625D">
      <w:pPr>
        <w:spacing w:after="240"/>
        <w:jc w:val="center"/>
        <w:rPr>
          <w:b/>
        </w:rPr>
      </w:pPr>
      <w:r>
        <w:rPr>
          <w:b/>
        </w:rPr>
        <w:t>UZASADNIENIE</w:t>
      </w:r>
    </w:p>
    <w:p w:rsidR="0044625D" w:rsidRDefault="0044625D" w:rsidP="0044625D">
      <w:pPr>
        <w:spacing w:before="240"/>
        <w:ind w:firstLine="426"/>
        <w:jc w:val="both"/>
      </w:pPr>
      <w:r>
        <w:t>Zgodnie z art. 28aa ust. 1 i 2 ustawy z 08.03.1990 r. o samorządzie gminnym (</w:t>
      </w:r>
      <w:proofErr w:type="spellStart"/>
      <w:r>
        <w:t>Dz.U</w:t>
      </w:r>
      <w:proofErr w:type="spellEnd"/>
      <w:r>
        <w:t>. z 2022 r. poz. 559 ze zm.), burmistrz co roku do dnia 31 maja przedstawia radzie raport o stanie gminy, który obejmuje podsumowanie działalności burmistrza w roku poprzednim, w szczególności realizację polityk, programów i strategii, uchwał rady gminy i budżetu obywatelskiego.</w:t>
      </w:r>
    </w:p>
    <w:p w:rsidR="0044625D" w:rsidRDefault="0044625D" w:rsidP="0044625D">
      <w:pPr>
        <w:spacing w:before="240"/>
        <w:ind w:firstLine="426"/>
        <w:jc w:val="both"/>
      </w:pPr>
      <w:r>
        <w:t>Burmistrz Kamieńca Ząbkowickiego przedstawił dnia 18 maja 2022 roku Radzie Miejskiej w Kamieńcu Ząbkowickim raport o stanie gminy. Po przeprowadzeniu debaty nad tym raportem, wraz z udziałem mieszkańców, Rada Miejska w Kamieńcu Ząbkowickim biorąc pod uwagę przebieg debaty oraz informacje uzyskane w jej toku, postanawia udzielić wotum zaufania Burmistrzowi Kamieńca Ząbkowickiego .</w:t>
      </w:r>
    </w:p>
    <w:p w:rsidR="0044625D" w:rsidRDefault="0044625D" w:rsidP="0044625D">
      <w:pPr>
        <w:spacing w:before="240"/>
        <w:ind w:firstLine="426"/>
        <w:jc w:val="both"/>
      </w:pPr>
      <w:r>
        <w:t>Mając powyższe na uwadze, podjęcie niniejszej uchwały jest w pełni uzasadnione.</w:t>
      </w:r>
    </w:p>
    <w:p w:rsidR="0044625D" w:rsidRDefault="0044625D" w:rsidP="0044625D"/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D37D7" w:rsidRPr="003B480E" w:rsidRDefault="00DD37D7" w:rsidP="00DD37D7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DD37D7" w:rsidRPr="003B480E" w:rsidRDefault="00DD37D7" w:rsidP="00DD37D7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DD37D7" w:rsidRPr="003B480E" w:rsidRDefault="00DD37D7" w:rsidP="00DD37D7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DD37D7" w:rsidRDefault="00DD37D7" w:rsidP="00DD37D7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CE7F62" w:rsidRDefault="00CE7F62" w:rsidP="00DD37D7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CE7F62" w:rsidRDefault="00CE7F62" w:rsidP="00DD37D7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CE7F62" w:rsidRPr="003B480E" w:rsidRDefault="00CE7F62" w:rsidP="00DD37D7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DD37D7" w:rsidRPr="003B480E" w:rsidRDefault="00DD37D7" w:rsidP="00DD37D7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CE7F62" w:rsidRDefault="00CE7F62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CE7F62" w:rsidRDefault="00CE7F62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CE7F62" w:rsidRDefault="00CE7F62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CE7F62" w:rsidRDefault="00CE7F62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44625D" w:rsidRDefault="0044625D" w:rsidP="0044625D">
      <w:r>
        <w:rPr>
          <w:sz w:val="18"/>
          <w:szCs w:val="18"/>
        </w:rPr>
        <w:t xml:space="preserve">                                                                                                                            Załącznik Nr 2do Zarządzenia Nr  173/2022</w:t>
      </w:r>
    </w:p>
    <w:p w:rsidR="0044625D" w:rsidRDefault="0044625D" w:rsidP="0044625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44625D" w:rsidRDefault="0044625D" w:rsidP="0044625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z dnia </w:t>
      </w:r>
      <w:r w:rsidR="005E3E81">
        <w:rPr>
          <w:sz w:val="18"/>
          <w:szCs w:val="18"/>
        </w:rPr>
        <w:t>22</w:t>
      </w:r>
      <w:r>
        <w:rPr>
          <w:sz w:val="18"/>
          <w:szCs w:val="18"/>
        </w:rPr>
        <w:t xml:space="preserve"> czerwca 2022 r. </w:t>
      </w:r>
    </w:p>
    <w:p w:rsidR="00CE7F62" w:rsidRDefault="00CE7F62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CE7F62" w:rsidRDefault="00CE7F62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CE7F62" w:rsidRDefault="00CE7F62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CE7F62" w:rsidRDefault="00CE7F62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44625D" w:rsidRPr="009015E3" w:rsidRDefault="0044625D" w:rsidP="0044625D">
      <w:pPr>
        <w:autoSpaceDE w:val="0"/>
        <w:autoSpaceDN w:val="0"/>
        <w:adjustRightInd w:val="0"/>
        <w:jc w:val="center"/>
        <w:rPr>
          <w:b/>
          <w:bCs/>
        </w:rPr>
      </w:pPr>
      <w:r w:rsidRPr="009015E3">
        <w:rPr>
          <w:b/>
          <w:bCs/>
        </w:rPr>
        <w:t xml:space="preserve">U C H W A Ł A  nr  </w:t>
      </w:r>
      <w:r>
        <w:rPr>
          <w:b/>
          <w:bCs/>
        </w:rPr>
        <w:t>……..</w:t>
      </w:r>
      <w:r w:rsidRPr="009015E3">
        <w:rPr>
          <w:b/>
          <w:bCs/>
        </w:rPr>
        <w:t>/2022</w:t>
      </w:r>
    </w:p>
    <w:p w:rsidR="0044625D" w:rsidRPr="009015E3" w:rsidRDefault="0044625D" w:rsidP="0044625D">
      <w:pPr>
        <w:autoSpaceDE w:val="0"/>
        <w:autoSpaceDN w:val="0"/>
        <w:adjustRightInd w:val="0"/>
        <w:jc w:val="center"/>
        <w:rPr>
          <w:b/>
          <w:bCs/>
        </w:rPr>
      </w:pPr>
      <w:r w:rsidRPr="009015E3">
        <w:rPr>
          <w:b/>
          <w:bCs/>
        </w:rPr>
        <w:t>Rady Miejskiej w Kamieńcu Ząbkowickim</w:t>
      </w:r>
    </w:p>
    <w:p w:rsidR="0044625D" w:rsidRPr="009015E3" w:rsidRDefault="0044625D" w:rsidP="0044625D">
      <w:pPr>
        <w:autoSpaceDE w:val="0"/>
        <w:autoSpaceDN w:val="0"/>
        <w:adjustRightInd w:val="0"/>
        <w:jc w:val="center"/>
        <w:rPr>
          <w:b/>
          <w:bCs/>
        </w:rPr>
      </w:pPr>
      <w:r w:rsidRPr="009015E3">
        <w:rPr>
          <w:b/>
          <w:bCs/>
        </w:rPr>
        <w:t xml:space="preserve">z dnia </w:t>
      </w:r>
      <w:r>
        <w:rPr>
          <w:b/>
          <w:bCs/>
        </w:rPr>
        <w:t>………</w:t>
      </w:r>
    </w:p>
    <w:p w:rsidR="0044625D" w:rsidRPr="002C1EEC" w:rsidRDefault="0044625D" w:rsidP="0044625D">
      <w:pPr>
        <w:ind w:left="-180"/>
        <w:jc w:val="both"/>
        <w:rPr>
          <w:b/>
        </w:rPr>
      </w:pPr>
    </w:p>
    <w:p w:rsidR="0044625D" w:rsidRDefault="0044625D" w:rsidP="0044625D">
      <w:pPr>
        <w:ind w:left="-180"/>
        <w:jc w:val="both"/>
        <w:rPr>
          <w:b/>
        </w:rPr>
      </w:pPr>
    </w:p>
    <w:p w:rsidR="0044625D" w:rsidRPr="002C1EEC" w:rsidRDefault="0044625D" w:rsidP="0044625D">
      <w:pPr>
        <w:ind w:left="-180"/>
        <w:jc w:val="both"/>
        <w:rPr>
          <w:b/>
        </w:rPr>
      </w:pPr>
    </w:p>
    <w:p w:rsidR="0044625D" w:rsidRDefault="0044625D" w:rsidP="0044625D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w sprawie </w:t>
      </w:r>
      <w:r>
        <w:rPr>
          <w:sz w:val="23"/>
          <w:szCs w:val="23"/>
        </w:rPr>
        <w:t>zatwierdzenia sprawozdania finansowego wraz ze sprawozdaniem z wykonania budżetu Gminy Kamieniec Ząbkowicki za rok 2021.</w:t>
      </w:r>
    </w:p>
    <w:p w:rsidR="0044625D" w:rsidRPr="000A2786" w:rsidRDefault="0044625D" w:rsidP="0044625D">
      <w:pPr>
        <w:ind w:left="-180"/>
        <w:jc w:val="both"/>
      </w:pPr>
    </w:p>
    <w:p w:rsidR="0044625D" w:rsidRDefault="0044625D" w:rsidP="0044625D">
      <w:pPr>
        <w:ind w:left="-180"/>
        <w:jc w:val="both"/>
      </w:pPr>
    </w:p>
    <w:p w:rsidR="0044625D" w:rsidRPr="000A2786" w:rsidRDefault="0044625D" w:rsidP="0044625D">
      <w:pPr>
        <w:ind w:left="-180"/>
        <w:jc w:val="both"/>
      </w:pPr>
    </w:p>
    <w:p w:rsidR="0044625D" w:rsidRDefault="0044625D" w:rsidP="0044625D">
      <w:pPr>
        <w:pStyle w:val="Default"/>
        <w:jc w:val="both"/>
        <w:rPr>
          <w:sz w:val="23"/>
          <w:szCs w:val="23"/>
        </w:rPr>
      </w:pPr>
    </w:p>
    <w:p w:rsidR="0044625D" w:rsidRDefault="0044625D" w:rsidP="0044625D">
      <w:pPr>
        <w:ind w:firstLine="709"/>
        <w:jc w:val="both"/>
      </w:pPr>
      <w:r w:rsidRPr="00397A81">
        <w:t>Na podstawie art. 270 ust.4 ustawy z dnia 27 sierpnia 2009 r. o finansac</w:t>
      </w:r>
      <w:r>
        <w:t>h publicznych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2021</w:t>
      </w:r>
      <w:r w:rsidRPr="00397A81">
        <w:t xml:space="preserve"> r. poz. 305 ze zm.) oraz art. 18 ust.2 </w:t>
      </w:r>
      <w:proofErr w:type="spellStart"/>
      <w:r w:rsidRPr="00397A81">
        <w:t>pkt</w:t>
      </w:r>
      <w:proofErr w:type="spellEnd"/>
      <w:r w:rsidRPr="00397A81">
        <w:t xml:space="preserve"> 4 ustawy z dnia 8 marca 1990 r. o samorz</w:t>
      </w:r>
      <w:r>
        <w:t>ądzie gminnym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2022</w:t>
      </w:r>
      <w:r w:rsidRPr="00397A81">
        <w:t xml:space="preserve"> r. poz. </w:t>
      </w:r>
      <w:r>
        <w:t xml:space="preserve">559 </w:t>
      </w:r>
      <w:r w:rsidRPr="00397A81">
        <w:t xml:space="preserve">ze zm.), Rada Miejska w Kamieńcu Ząbkowickim uchwala co następuje: </w:t>
      </w:r>
    </w:p>
    <w:p w:rsidR="0044625D" w:rsidRDefault="0044625D" w:rsidP="0044625D">
      <w:pPr>
        <w:ind w:firstLine="709"/>
        <w:jc w:val="both"/>
      </w:pPr>
    </w:p>
    <w:p w:rsidR="0044625D" w:rsidRPr="00397A81" w:rsidRDefault="0044625D" w:rsidP="0044625D">
      <w:pPr>
        <w:ind w:firstLine="709"/>
        <w:jc w:val="both"/>
      </w:pPr>
    </w:p>
    <w:p w:rsidR="0044625D" w:rsidRPr="007D25F5" w:rsidRDefault="0044625D" w:rsidP="0044625D">
      <w:pPr>
        <w:spacing w:before="240" w:after="240"/>
        <w:ind w:left="-180"/>
        <w:jc w:val="center"/>
        <w:rPr>
          <w:b/>
        </w:rPr>
      </w:pPr>
      <w:r w:rsidRPr="007D25F5">
        <w:rPr>
          <w:b/>
        </w:rPr>
        <w:t>§ 1</w:t>
      </w:r>
    </w:p>
    <w:p w:rsidR="0044625D" w:rsidRDefault="0044625D" w:rsidP="0044625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Zatwierdza się rozpatrzone sprawozdanie finansowe Gminy Kamieniec Ząbkowicki za rok 2021 wraz ze sprawozdaniem z wykonania budżetu Gminy Kamieniec Ząbkowicki za rok 2021. </w:t>
      </w:r>
    </w:p>
    <w:p w:rsidR="0044625D" w:rsidRPr="009D3FA9" w:rsidRDefault="0044625D" w:rsidP="0044625D">
      <w:pPr>
        <w:spacing w:before="240" w:after="240"/>
        <w:ind w:left="-180"/>
        <w:jc w:val="center"/>
        <w:rPr>
          <w:b/>
        </w:rPr>
      </w:pPr>
      <w:r w:rsidRPr="009D3FA9">
        <w:rPr>
          <w:b/>
        </w:rPr>
        <w:t>§ 2</w:t>
      </w:r>
    </w:p>
    <w:p w:rsidR="0044625D" w:rsidRDefault="0044625D" w:rsidP="0044625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Uchwała wchodzi w życie z dniem podjęcia. </w:t>
      </w:r>
    </w:p>
    <w:p w:rsidR="0044625D" w:rsidRPr="007E0D16" w:rsidRDefault="0044625D" w:rsidP="0044625D">
      <w:pPr>
        <w:tabs>
          <w:tab w:val="decimal" w:pos="8280"/>
        </w:tabs>
        <w:ind w:left="-180"/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Uzasadnienie</w:t>
      </w:r>
    </w:p>
    <w:p w:rsidR="0044625D" w:rsidRPr="003B1122" w:rsidRDefault="0044625D" w:rsidP="0044625D">
      <w:pPr>
        <w:ind w:left="-180"/>
        <w:jc w:val="center"/>
        <w:rPr>
          <w:b/>
        </w:rPr>
      </w:pPr>
    </w:p>
    <w:p w:rsidR="0044625D" w:rsidRDefault="0044625D" w:rsidP="0044625D">
      <w:pPr>
        <w:tabs>
          <w:tab w:val="num" w:pos="360"/>
          <w:tab w:val="decimal" w:pos="8280"/>
        </w:tabs>
        <w:jc w:val="both"/>
      </w:pPr>
      <w:r w:rsidRPr="004F5592">
        <w:t xml:space="preserve">Stosownie do art. 270 ust.4 ustawy z dnia 27 sierpnia 2009 r. o finansach publicznych </w:t>
      </w:r>
      <w:r>
        <w:t>(</w:t>
      </w:r>
      <w:r w:rsidRPr="004F5592">
        <w:t xml:space="preserve">tekst </w:t>
      </w:r>
      <w:proofErr w:type="spellStart"/>
      <w:r w:rsidRPr="004F5592">
        <w:t>t.j</w:t>
      </w:r>
      <w:proofErr w:type="spellEnd"/>
      <w:r w:rsidRPr="004F5592">
        <w:t xml:space="preserve">. </w:t>
      </w:r>
      <w:proofErr w:type="spellStart"/>
      <w:r>
        <w:t>Dz.U</w:t>
      </w:r>
      <w:proofErr w:type="spellEnd"/>
      <w:r>
        <w:t>. z 2021 r. poz. 305 ze zm.)</w:t>
      </w:r>
      <w:r w:rsidRPr="004F5592">
        <w:t xml:space="preserve">, organ stanowiący jednostki samorządu terytorialnego rozpatruje i zatwierdza sprawozdanie finansowe jednostki samorządu terytorialnego wraz ze sprawozdaniem z wykonania budżetu, w terminie do dnia 30 czerwca roku następującego po roku budżetowym. Sprawozdanie z wykonania budżetu Gminy </w:t>
      </w:r>
      <w:r>
        <w:t>Kamieniec Ząbkowicki za rok 2021</w:t>
      </w:r>
      <w:r w:rsidRPr="004F5592">
        <w:t xml:space="preserve"> zostało przekazane Radzie Miejskiej w Kamień</w:t>
      </w:r>
      <w:r>
        <w:t xml:space="preserve">cu Ząbkowickim zarządzeniem Nr </w:t>
      </w:r>
      <w:r w:rsidRPr="00CD11D8">
        <w:t>88/2022 Burmistrza Kamieńca Ząbkowickiego z dnia 18 marca 2022 roku w sprawie przedstawienia</w:t>
      </w:r>
      <w:r>
        <w:t xml:space="preserve"> sprawozdań rocznych za rok 2021</w:t>
      </w:r>
      <w:r w:rsidRPr="00CD11D8">
        <w:t>. Sprawozdanie finansowe Gminy</w:t>
      </w:r>
      <w:r w:rsidRPr="004F5592">
        <w:t xml:space="preserve"> Kamieniec Ząbkowicki za rok 2</w:t>
      </w:r>
      <w:r>
        <w:t>021</w:t>
      </w:r>
      <w:r w:rsidRPr="004F5592">
        <w:t xml:space="preserve"> przekazano Radzie Miejski</w:t>
      </w:r>
      <w:r>
        <w:t>ej w oparciu o zarządzenie Nr 154/2022</w:t>
      </w:r>
      <w:r w:rsidRPr="004F5592">
        <w:t xml:space="preserve"> Burmistrza </w:t>
      </w:r>
      <w:r>
        <w:t>Kamieńca Ząbkowickiego z dnia 27 maja 2022</w:t>
      </w:r>
      <w:r w:rsidRPr="004F5592">
        <w:t xml:space="preserve"> roku w sprawie przekazania sprawozdania finansowego Gminy Kamieniec Ząbkowicki. Po rozpatrzeniu wskazanych sprawozdań wnioskuje się zatwierdzić sprawozdanie finansowe Gminy </w:t>
      </w:r>
      <w:r>
        <w:t>Kamieniec Ząbkowicki za rok 2021</w:t>
      </w:r>
      <w:r w:rsidRPr="004F5592">
        <w:t xml:space="preserve"> wraz ze sprawozdaniem z wykonania budżetu Gminy </w:t>
      </w:r>
      <w:r>
        <w:t>Kamieniec Ząbkowicki za rok 2021</w:t>
      </w:r>
      <w:r w:rsidRPr="004F5592">
        <w:t>.</w:t>
      </w:r>
    </w:p>
    <w:p w:rsidR="00CE7F62" w:rsidRDefault="00CE7F62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532D99" w:rsidRDefault="00532D99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532D99" w:rsidRDefault="00532D99" w:rsidP="00532D99">
      <w:pPr>
        <w:widowControl w:val="0"/>
        <w:autoSpaceDE w:val="0"/>
        <w:autoSpaceDN w:val="0"/>
        <w:adjustRightInd w:val="0"/>
      </w:pPr>
    </w:p>
    <w:p w:rsidR="00532D99" w:rsidRDefault="00532D99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44625D"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Załącznik Nr 3 do Zarządzenia Nr  173/2022</w:t>
      </w:r>
    </w:p>
    <w:p w:rsidR="0044625D" w:rsidRDefault="0044625D" w:rsidP="0044625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44625D" w:rsidRDefault="0044625D" w:rsidP="0044625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z dnia </w:t>
      </w:r>
      <w:r w:rsidR="005E3E81">
        <w:rPr>
          <w:sz w:val="18"/>
          <w:szCs w:val="18"/>
        </w:rPr>
        <w:t>22</w:t>
      </w:r>
      <w:r>
        <w:rPr>
          <w:sz w:val="18"/>
          <w:szCs w:val="18"/>
        </w:rPr>
        <w:t xml:space="preserve"> czerwca 2022 r. </w:t>
      </w:r>
    </w:p>
    <w:p w:rsidR="0044625D" w:rsidRDefault="0044625D" w:rsidP="0044625D">
      <w:pPr>
        <w:autoSpaceDE w:val="0"/>
        <w:autoSpaceDN w:val="0"/>
        <w:adjustRightInd w:val="0"/>
        <w:jc w:val="center"/>
        <w:rPr>
          <w:b/>
          <w:bCs/>
        </w:rPr>
      </w:pPr>
    </w:p>
    <w:p w:rsidR="0044625D" w:rsidRDefault="0044625D" w:rsidP="0044625D">
      <w:pPr>
        <w:autoSpaceDE w:val="0"/>
        <w:autoSpaceDN w:val="0"/>
        <w:adjustRightInd w:val="0"/>
        <w:jc w:val="center"/>
        <w:rPr>
          <w:b/>
          <w:bCs/>
        </w:rPr>
      </w:pPr>
    </w:p>
    <w:p w:rsidR="0044625D" w:rsidRDefault="0044625D" w:rsidP="0044625D">
      <w:pPr>
        <w:autoSpaceDE w:val="0"/>
        <w:autoSpaceDN w:val="0"/>
        <w:adjustRightInd w:val="0"/>
        <w:jc w:val="center"/>
        <w:rPr>
          <w:b/>
          <w:bCs/>
        </w:rPr>
      </w:pPr>
    </w:p>
    <w:p w:rsidR="0044625D" w:rsidRDefault="0044625D" w:rsidP="0044625D">
      <w:pPr>
        <w:autoSpaceDE w:val="0"/>
        <w:autoSpaceDN w:val="0"/>
        <w:adjustRightInd w:val="0"/>
        <w:jc w:val="center"/>
        <w:rPr>
          <w:b/>
          <w:bCs/>
        </w:rPr>
      </w:pPr>
    </w:p>
    <w:p w:rsidR="0044625D" w:rsidRPr="009015E3" w:rsidRDefault="0044625D" w:rsidP="0044625D">
      <w:pPr>
        <w:autoSpaceDE w:val="0"/>
        <w:autoSpaceDN w:val="0"/>
        <w:adjustRightInd w:val="0"/>
        <w:jc w:val="center"/>
        <w:rPr>
          <w:b/>
          <w:bCs/>
        </w:rPr>
      </w:pPr>
      <w:r w:rsidRPr="009015E3">
        <w:rPr>
          <w:b/>
          <w:bCs/>
        </w:rPr>
        <w:t xml:space="preserve">U C H W A Ł A  nr  </w:t>
      </w:r>
      <w:r>
        <w:rPr>
          <w:b/>
          <w:bCs/>
        </w:rPr>
        <w:t>……..</w:t>
      </w:r>
      <w:r w:rsidRPr="009015E3">
        <w:rPr>
          <w:b/>
          <w:bCs/>
        </w:rPr>
        <w:t>/2022</w:t>
      </w:r>
    </w:p>
    <w:p w:rsidR="0044625D" w:rsidRPr="009015E3" w:rsidRDefault="0044625D" w:rsidP="0044625D">
      <w:pPr>
        <w:autoSpaceDE w:val="0"/>
        <w:autoSpaceDN w:val="0"/>
        <w:adjustRightInd w:val="0"/>
        <w:jc w:val="center"/>
        <w:rPr>
          <w:b/>
          <w:bCs/>
        </w:rPr>
      </w:pPr>
      <w:r w:rsidRPr="009015E3">
        <w:rPr>
          <w:b/>
          <w:bCs/>
        </w:rPr>
        <w:t>Rady Miejskiej w Kamieńcu Ząbkowickim</w:t>
      </w:r>
    </w:p>
    <w:p w:rsidR="0044625D" w:rsidRPr="009015E3" w:rsidRDefault="0044625D" w:rsidP="0044625D">
      <w:pPr>
        <w:autoSpaceDE w:val="0"/>
        <w:autoSpaceDN w:val="0"/>
        <w:adjustRightInd w:val="0"/>
        <w:jc w:val="center"/>
        <w:rPr>
          <w:b/>
          <w:bCs/>
        </w:rPr>
      </w:pPr>
      <w:r w:rsidRPr="009015E3">
        <w:rPr>
          <w:b/>
          <w:bCs/>
        </w:rPr>
        <w:t xml:space="preserve">z dnia </w:t>
      </w:r>
      <w:r>
        <w:rPr>
          <w:b/>
          <w:bCs/>
        </w:rPr>
        <w:t>………</w:t>
      </w:r>
    </w:p>
    <w:p w:rsidR="0044625D" w:rsidRPr="002C1EEC" w:rsidRDefault="0044625D" w:rsidP="0044625D">
      <w:pPr>
        <w:ind w:left="-180"/>
        <w:jc w:val="both"/>
        <w:rPr>
          <w:b/>
        </w:rPr>
      </w:pPr>
    </w:p>
    <w:p w:rsidR="0044625D" w:rsidRDefault="0044625D" w:rsidP="0044625D">
      <w:pPr>
        <w:ind w:left="-180"/>
        <w:jc w:val="both"/>
        <w:rPr>
          <w:b/>
        </w:rPr>
      </w:pPr>
    </w:p>
    <w:p w:rsidR="0044625D" w:rsidRPr="002C1EEC" w:rsidRDefault="0044625D" w:rsidP="0044625D">
      <w:pPr>
        <w:ind w:left="-180"/>
        <w:jc w:val="both"/>
        <w:rPr>
          <w:b/>
        </w:rPr>
      </w:pPr>
    </w:p>
    <w:p w:rsidR="0044625D" w:rsidRDefault="0044625D" w:rsidP="0044625D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w sprawie </w:t>
      </w:r>
      <w:r>
        <w:rPr>
          <w:sz w:val="23"/>
          <w:szCs w:val="23"/>
        </w:rPr>
        <w:t xml:space="preserve">udzielenia absolutorium z tytułu wykonania budżetu Gminy Kamieniec Ząbkowicki za rok 2021. </w:t>
      </w:r>
    </w:p>
    <w:p w:rsidR="0044625D" w:rsidRPr="000A2786" w:rsidRDefault="0044625D" w:rsidP="0044625D">
      <w:pPr>
        <w:ind w:left="-180"/>
        <w:jc w:val="both"/>
      </w:pPr>
    </w:p>
    <w:p w:rsidR="0044625D" w:rsidRDefault="0044625D" w:rsidP="0044625D">
      <w:pPr>
        <w:ind w:left="-180"/>
        <w:jc w:val="both"/>
      </w:pPr>
    </w:p>
    <w:p w:rsidR="0044625D" w:rsidRPr="000A2786" w:rsidRDefault="0044625D" w:rsidP="0044625D">
      <w:pPr>
        <w:ind w:left="-180"/>
        <w:jc w:val="both"/>
      </w:pPr>
    </w:p>
    <w:p w:rsidR="0044625D" w:rsidRDefault="0044625D" w:rsidP="0044625D">
      <w:pPr>
        <w:pStyle w:val="Default"/>
        <w:jc w:val="both"/>
        <w:rPr>
          <w:sz w:val="23"/>
          <w:szCs w:val="23"/>
        </w:rPr>
      </w:pPr>
    </w:p>
    <w:p w:rsidR="0044625D" w:rsidRDefault="0044625D" w:rsidP="0044625D">
      <w:pPr>
        <w:ind w:firstLine="709"/>
        <w:jc w:val="both"/>
      </w:pPr>
      <w:r w:rsidRPr="00362DCB">
        <w:t xml:space="preserve">Na podstawie art. 18 ust.2 </w:t>
      </w:r>
      <w:proofErr w:type="spellStart"/>
      <w:r w:rsidRPr="00362DCB">
        <w:t>pkt</w:t>
      </w:r>
      <w:proofErr w:type="spellEnd"/>
      <w:r w:rsidRPr="00362DCB">
        <w:t xml:space="preserve"> 4 ustawy z dnia 8 marca 1990 r. o samorządzie gminnym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2022</w:t>
      </w:r>
      <w:r w:rsidRPr="00397A81">
        <w:t xml:space="preserve"> r. poz. </w:t>
      </w:r>
      <w:r>
        <w:t xml:space="preserve">559 </w:t>
      </w:r>
      <w:r w:rsidRPr="00397A81">
        <w:t>ze zm.</w:t>
      </w:r>
      <w:r w:rsidRPr="00362DCB">
        <w:t xml:space="preserve">) oraz art. 271 ust.1 ustawy z dnia 27 sierpnia 2009 r. o finansach publicznych </w:t>
      </w:r>
      <w:r>
        <w:t>(</w:t>
      </w:r>
      <w:proofErr w:type="spellStart"/>
      <w:r>
        <w:t>t.j</w:t>
      </w:r>
      <w:proofErr w:type="spellEnd"/>
      <w:r>
        <w:t>. Dz. U. z 2021</w:t>
      </w:r>
      <w:r w:rsidRPr="00362DCB">
        <w:t xml:space="preserve"> r. poz. 305 ze zm.), po zapoznaniu się ze sprawozdaniem z wykonania budżetu Gminy Kamieniec Ząbkowicki</w:t>
      </w:r>
      <w:r>
        <w:t xml:space="preserve"> za rok 2021</w:t>
      </w:r>
      <w:r w:rsidRPr="00362DCB">
        <w:t xml:space="preserve">, sprawozdaniem finansowym Gminy </w:t>
      </w:r>
      <w:r>
        <w:t>Kamieniec Ząbkowicki za rok 2021</w:t>
      </w:r>
      <w:r w:rsidRPr="00362DCB">
        <w:t xml:space="preserve">, opinią Regionalnej Izby Obrachunkowej we Wrocławiu o sprawozdaniu z wykonania budżetu Gminy </w:t>
      </w:r>
      <w:r>
        <w:t>Kamieniec Ząbkowicki za rok 2021</w:t>
      </w:r>
      <w:r w:rsidRPr="00362DCB">
        <w:t>, informacją o stanie mienia Gminy Kamieniec Ząbkowicki, stanowiskiem Komisji Rewizyjnej Rady Miejskiej w Kamieńcu Ząbkowickim, Rada Miejska w Kamieńcu Zą</w:t>
      </w:r>
      <w:r>
        <w:t>bkowickim uchwala co następuje:</w:t>
      </w:r>
    </w:p>
    <w:p w:rsidR="0044625D" w:rsidRDefault="0044625D" w:rsidP="0044625D">
      <w:pPr>
        <w:ind w:firstLine="709"/>
        <w:jc w:val="both"/>
      </w:pPr>
    </w:p>
    <w:p w:rsidR="0044625D" w:rsidRPr="007D25F5" w:rsidRDefault="0044625D" w:rsidP="0044625D">
      <w:pPr>
        <w:spacing w:before="240" w:after="240"/>
        <w:ind w:left="-180"/>
        <w:jc w:val="center"/>
        <w:rPr>
          <w:b/>
        </w:rPr>
      </w:pPr>
      <w:r w:rsidRPr="007D25F5">
        <w:rPr>
          <w:b/>
        </w:rPr>
        <w:t>§ 1</w:t>
      </w:r>
    </w:p>
    <w:p w:rsidR="0044625D" w:rsidRDefault="0044625D" w:rsidP="0044625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Udziela się Burmistrzowi Kamieńca Ząbkowickiego absolutorium z tytułu wykonania budżetu Gminy Kamieniec Ząbkowicki za rok 2021. </w:t>
      </w:r>
    </w:p>
    <w:p w:rsidR="0044625D" w:rsidRPr="009D3FA9" w:rsidRDefault="0044625D" w:rsidP="0044625D">
      <w:pPr>
        <w:spacing w:before="240" w:after="240"/>
        <w:ind w:left="-180"/>
        <w:jc w:val="center"/>
        <w:rPr>
          <w:b/>
        </w:rPr>
      </w:pPr>
      <w:r w:rsidRPr="009D3FA9">
        <w:rPr>
          <w:b/>
        </w:rPr>
        <w:t>§ 2</w:t>
      </w:r>
    </w:p>
    <w:p w:rsidR="0044625D" w:rsidRDefault="0044625D" w:rsidP="0044625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Uchwała wchodzi w życie z dniem podjęcia. </w:t>
      </w:r>
    </w:p>
    <w:p w:rsidR="0044625D" w:rsidRDefault="0044625D" w:rsidP="0044625D">
      <w:pPr>
        <w:tabs>
          <w:tab w:val="decimal" w:pos="8280"/>
        </w:tabs>
        <w:ind w:left="-180"/>
        <w:jc w:val="center"/>
        <w:rPr>
          <w:b/>
        </w:rPr>
      </w:pPr>
      <w:r>
        <w:rPr>
          <w:b/>
        </w:rPr>
        <w:br w:type="page"/>
      </w:r>
    </w:p>
    <w:p w:rsidR="0044625D" w:rsidRDefault="0044625D" w:rsidP="0044625D">
      <w:pPr>
        <w:tabs>
          <w:tab w:val="decimal" w:pos="8280"/>
        </w:tabs>
        <w:ind w:left="-180"/>
        <w:jc w:val="center"/>
        <w:rPr>
          <w:b/>
        </w:rPr>
      </w:pPr>
    </w:p>
    <w:p w:rsidR="0044625D" w:rsidRDefault="0044625D" w:rsidP="0044625D">
      <w:pPr>
        <w:tabs>
          <w:tab w:val="decimal" w:pos="8280"/>
        </w:tabs>
        <w:ind w:left="-180"/>
        <w:jc w:val="center"/>
        <w:rPr>
          <w:b/>
        </w:rPr>
      </w:pPr>
    </w:p>
    <w:p w:rsidR="0044625D" w:rsidRDefault="0044625D" w:rsidP="0044625D">
      <w:pPr>
        <w:tabs>
          <w:tab w:val="decimal" w:pos="8280"/>
        </w:tabs>
        <w:ind w:left="-180"/>
        <w:jc w:val="center"/>
        <w:rPr>
          <w:b/>
        </w:rPr>
      </w:pPr>
    </w:p>
    <w:p w:rsidR="0044625D" w:rsidRPr="007E0D16" w:rsidRDefault="0044625D" w:rsidP="0044625D">
      <w:pPr>
        <w:tabs>
          <w:tab w:val="decimal" w:pos="8280"/>
        </w:tabs>
        <w:ind w:left="-180"/>
        <w:jc w:val="center"/>
        <w:rPr>
          <w:b/>
        </w:rPr>
      </w:pPr>
      <w:r>
        <w:rPr>
          <w:b/>
        </w:rPr>
        <w:t>Uzasadnienie</w:t>
      </w:r>
    </w:p>
    <w:p w:rsidR="0044625D" w:rsidRPr="003B1122" w:rsidRDefault="0044625D" w:rsidP="0044625D">
      <w:pPr>
        <w:ind w:left="-180"/>
        <w:jc w:val="center"/>
        <w:rPr>
          <w:b/>
        </w:rPr>
      </w:pPr>
    </w:p>
    <w:p w:rsidR="0044625D" w:rsidRPr="00C26067" w:rsidRDefault="0044625D" w:rsidP="0044625D">
      <w:pPr>
        <w:tabs>
          <w:tab w:val="num" w:pos="360"/>
          <w:tab w:val="decimal" w:pos="8280"/>
        </w:tabs>
        <w:jc w:val="both"/>
      </w:pPr>
      <w:r w:rsidRPr="00C26067">
        <w:t>Stosownie do art. 271 ust.1 ustawy z dnia 27 sierpnia 2009 r. o finansach publicznych (</w:t>
      </w:r>
      <w:proofErr w:type="spellStart"/>
      <w:r w:rsidRPr="00C26067">
        <w:t>t.j</w:t>
      </w:r>
      <w:proofErr w:type="spellEnd"/>
      <w:r w:rsidRPr="00C26067">
        <w:t>. Dz. U. z 2021 r. poz. 305 ze zm.), nie później niż dnia 30 czerwca roku następującego po roku budżetowym, organ stanowiący jednostki samorządu terytorialnego podejmuje uchwałę w sprawie absolutorium dla burmistrza po zapoznaniu się ze sprawozdaniem z wykonania budżetu jednostki samorządu terytorialnego, sprawozdaniem finansowym, opinią regionalnej izby obrachunkowej, o której mowa w art. 270 ust. 2 ustawy, informacją o stanie mienia jednostki samorządu terytorialnego, stanowiskiem komisji rewizyjnej. Wskazane w cytowanym przepisie dokumenty zostały przedstawione Radzie Miejskiej w Kamieńcu Ząbkowickim do zapoznania się z nimi. Po zapoznaniu się ze wskazanymi dokumentami, w tym mając na względzie stanowisko pozytywne Komisji Rewizyjnej Rady Miejskiej w Kamieńcu Ząbkowicki, dotyczące absoluto</w:t>
      </w:r>
      <w:r>
        <w:t>rium za rok 2021</w:t>
      </w:r>
      <w:r w:rsidRPr="00C26067">
        <w:t xml:space="preserve">, oraz pozytywną opinię Regionalnej Izby Obrachunkowej we Wrocławiu wnioskuje się o udzielenie Burmistrzowi Kamieńca Ząbkowickiego absolutorium z tytułu wykonania budżetu Gminy </w:t>
      </w:r>
      <w:r>
        <w:t>Kamieniec Ząbkowicki za rok 2021</w:t>
      </w:r>
      <w:r w:rsidRPr="00C26067">
        <w:t>.</w:t>
      </w: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44625D"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Załącznik Nr 4 do Zarządzenia Nr  173/2022</w:t>
      </w:r>
    </w:p>
    <w:p w:rsidR="0044625D" w:rsidRDefault="0044625D" w:rsidP="0044625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44625D" w:rsidRDefault="0044625D" w:rsidP="0044625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z dnia </w:t>
      </w:r>
      <w:r w:rsidR="005E3E81">
        <w:rPr>
          <w:sz w:val="18"/>
          <w:szCs w:val="18"/>
        </w:rPr>
        <w:t>22</w:t>
      </w:r>
      <w:r>
        <w:rPr>
          <w:sz w:val="18"/>
          <w:szCs w:val="18"/>
        </w:rPr>
        <w:t xml:space="preserve"> czerwca 2022 r. </w:t>
      </w: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Pr="00657852" w:rsidRDefault="0044625D" w:rsidP="004462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657852">
        <w:rPr>
          <w:b/>
          <w:bCs/>
        </w:rPr>
        <w:t xml:space="preserve">U C H W A Ł A  nr  </w:t>
      </w:r>
      <w:r>
        <w:rPr>
          <w:b/>
          <w:bCs/>
        </w:rPr>
        <w:t>………</w:t>
      </w:r>
      <w:r w:rsidRPr="00657852">
        <w:rPr>
          <w:b/>
          <w:bCs/>
        </w:rPr>
        <w:t>/2022</w:t>
      </w:r>
    </w:p>
    <w:p w:rsidR="0044625D" w:rsidRPr="00657852" w:rsidRDefault="0044625D" w:rsidP="004462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657852">
        <w:rPr>
          <w:b/>
          <w:bCs/>
        </w:rPr>
        <w:t>Rady Miejskiej w Kamieńcu Ząbkowickim</w:t>
      </w:r>
    </w:p>
    <w:p w:rsidR="0044625D" w:rsidRPr="00657852" w:rsidRDefault="0044625D" w:rsidP="004462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657852">
        <w:rPr>
          <w:b/>
          <w:bCs/>
        </w:rPr>
        <w:t xml:space="preserve">z dnia </w:t>
      </w:r>
      <w:r>
        <w:rPr>
          <w:b/>
          <w:bCs/>
        </w:rPr>
        <w:t>…………</w:t>
      </w:r>
    </w:p>
    <w:p w:rsidR="0044625D" w:rsidRDefault="0044625D" w:rsidP="004462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</w:pPr>
    </w:p>
    <w:p w:rsidR="0044625D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</w:pPr>
    </w:p>
    <w:p w:rsidR="0044625D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  <w:jc w:val="both"/>
      </w:pPr>
      <w:r w:rsidRPr="00657852">
        <w:rPr>
          <w:b/>
          <w:bCs/>
        </w:rPr>
        <w:t xml:space="preserve">w sprawie </w:t>
      </w:r>
      <w:r>
        <w:t>wprowadzenia zmian w wieloletniej prognozie finansowej Gminy Kamieniec Ząbkowicki</w:t>
      </w:r>
    </w:p>
    <w:p w:rsidR="0044625D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</w:pPr>
    </w:p>
    <w:p w:rsidR="0044625D" w:rsidRDefault="0044625D" w:rsidP="004462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709"/>
        <w:jc w:val="both"/>
      </w:pPr>
      <w:r>
        <w:t xml:space="preserve">Na podstawie art. 18 ust. 2 </w:t>
      </w:r>
      <w:proofErr w:type="spellStart"/>
      <w:r>
        <w:t>pkt</w:t>
      </w:r>
      <w:proofErr w:type="spellEnd"/>
      <w:r>
        <w:t xml:space="preserve"> 15 ustawy z dnia 8 marca 1990 r. o samorządzie gminnym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2022 r. poz. 559 ze zm.), art. 226 - 228, art. 230 ust. 6, art. 231 ust. 1 i art. 232 ustawy z dnia 27 sierpnia 2009 r. o finansach publicznych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2021 r. poz. 305 ze zm.), Rada Miejska w Kamieńcu Ząbkowickim uchwala co następuje:</w:t>
      </w:r>
    </w:p>
    <w:p w:rsidR="0044625D" w:rsidRPr="00657852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 w:firstLine="709"/>
        <w:jc w:val="both"/>
        <w:rPr>
          <w:color w:val="FF0000"/>
        </w:rPr>
      </w:pPr>
    </w:p>
    <w:p w:rsidR="0044625D" w:rsidRPr="00657852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44625D" w:rsidRPr="00657852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657852">
        <w:rPr>
          <w:b/>
          <w:bCs/>
        </w:rPr>
        <w:t>§ 1</w:t>
      </w:r>
    </w:p>
    <w:p w:rsidR="0044625D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>
        <w:t>W uchwale nr XL/308/2021 Rady Miejskiej w Kamieńcu Ząbkowickim z dnia 28 grudnia 2021 r. w sprawie przyjęcia wieloletniej prognozy finansowej Gminy Kamieniec Ząbkowicki wprowadza się następujące zmiany:</w:t>
      </w:r>
    </w:p>
    <w:p w:rsidR="0044625D" w:rsidRDefault="0044625D" w:rsidP="0044625D">
      <w:pPr>
        <w:widowControl w:val="0"/>
        <w:numPr>
          <w:ilvl w:val="0"/>
          <w:numId w:val="20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1 do uchwały, stanowiący wieloletnią prognozę finansową, otrzymuje brzmienie określone w załączniku nr 1 do niniejszej uchwały,</w:t>
      </w:r>
    </w:p>
    <w:p w:rsidR="0044625D" w:rsidRDefault="0044625D" w:rsidP="0044625D">
      <w:pPr>
        <w:widowControl w:val="0"/>
        <w:numPr>
          <w:ilvl w:val="0"/>
          <w:numId w:val="20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2 do uchwały, stanowiący wykaz przedsięwzięć, otrzymuje brzmienie określone w załączniku nr 2 do niniejszej uchwały,</w:t>
      </w:r>
    </w:p>
    <w:p w:rsidR="0044625D" w:rsidRDefault="0044625D" w:rsidP="0044625D">
      <w:pPr>
        <w:widowControl w:val="0"/>
        <w:numPr>
          <w:ilvl w:val="0"/>
          <w:numId w:val="20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3 do uchwały, stanowiący objaśnienia wartości przyjętych w wieloletniej prognozie finansowej, otrzymuje brzmienie określone w załączniku nr 3 do niniejszej uchwały.</w:t>
      </w:r>
    </w:p>
    <w:p w:rsidR="0044625D" w:rsidRPr="00657852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657852">
        <w:rPr>
          <w:b/>
          <w:bCs/>
        </w:rPr>
        <w:t>§ 2</w:t>
      </w:r>
    </w:p>
    <w:p w:rsidR="0044625D" w:rsidRDefault="0044625D" w:rsidP="004462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</w:pPr>
      <w:r>
        <w:t>Wykonanie uchwały powierza się Burmistrzowi Kamieńca Ząbkowickiego.</w:t>
      </w:r>
    </w:p>
    <w:p w:rsidR="0044625D" w:rsidRPr="00657852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657852">
        <w:rPr>
          <w:b/>
          <w:bCs/>
        </w:rPr>
        <w:t>§ 3</w:t>
      </w:r>
    </w:p>
    <w:p w:rsidR="0044625D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>
        <w:t>Uchwała wchodzi w życie z dniem podjęcia.</w:t>
      </w:r>
    </w:p>
    <w:p w:rsidR="0044625D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44625D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44625D" w:rsidRPr="00657852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44625D" w:rsidRPr="00657852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44625D" w:rsidRPr="00657852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44625D" w:rsidRPr="00657852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44625D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44625D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44625D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44625D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44625D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44625D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44625D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44625D" w:rsidRPr="00657852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44625D" w:rsidRPr="00657852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44625D" w:rsidRPr="00657852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  <w:r w:rsidRPr="00657852">
        <w:rPr>
          <w:b/>
          <w:bCs/>
        </w:rPr>
        <w:t>Uzasadnienie</w:t>
      </w:r>
    </w:p>
    <w:p w:rsidR="0044625D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44625D" w:rsidRDefault="0044625D" w:rsidP="0044625D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 xml:space="preserve">Zmiany wprowadzone niniejszą uchwałą aktualizują pierwotne założenia prognozy wynikające z podjętej w dniu 28 grudnia 2021 r. uchwały Rady Miejskiej w Kamieńcu Ząbkowickim nr XL/308/2021. Dane dla roku 2022 w zakresie dochodów, wydatków, wyniku budżetu i przychodów ulegają zmianie i są tożsame z ustaleniami planistycznymi budżetu Gminy. </w:t>
      </w:r>
      <w:r w:rsidRPr="00657852">
        <w:t>Dane w zakresie dochodów i wydatków lat następnych również ulegają zmianie względem wartości przyjętych uchwałą nr XL/308/2021 z uwagi na aktualizację w kwietniu 2022 r. przez Ministra Finansów „Wytycznych dotyczących stosowania jednolitych wskaźników makroekonomicznych będących podstawą oszacowania skutków finansowych projektowanych ustaw”</w:t>
      </w:r>
      <w:r>
        <w:t xml:space="preserve"> oraz uwzględniają prognozowane dochody i wydatki przeznaczone</w:t>
      </w:r>
      <w:r w:rsidRPr="00657852">
        <w:t xml:space="preserve"> na realizację</w:t>
      </w:r>
      <w:r>
        <w:t xml:space="preserve"> </w:t>
      </w:r>
      <w:r w:rsidRPr="00657852">
        <w:t>przedsięwzięcia</w:t>
      </w:r>
      <w:r>
        <w:t xml:space="preserve"> „</w:t>
      </w:r>
      <w:r w:rsidRPr="00657852">
        <w:t>Budowa kompleksu sportowo-rekreacyjnego Kamienieckie Doły</w:t>
      </w:r>
      <w:r>
        <w:t>”. Konsekwencją wprowadzonych zmian są również zmiany wskaźników zadłużenia.</w:t>
      </w:r>
    </w:p>
    <w:p w:rsidR="0044625D" w:rsidRDefault="0044625D" w:rsidP="0044625D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>W załączniku nr 2 do niniejszej uchwały dokonano zmiany limitu i kwoty wydatków na przedsięwzięciach „Nowa jakość zwiedzania w romantycznym zespole pałacowo-parkowym w Kamieńcu Ząbkowickim”, „Dowożenie uczniów” oraz „</w:t>
      </w:r>
      <w:r w:rsidRPr="00657852">
        <w:t>Budowa kompleksu sportowo-rekreacyjnego Kamienieckie Doły</w:t>
      </w:r>
      <w:r>
        <w:t>” (w tym ustalono limity i kwoty wydatków bieżących na realizację tego przedsięwzięcia).</w:t>
      </w:r>
    </w:p>
    <w:p w:rsidR="0044625D" w:rsidRDefault="0044625D" w:rsidP="0044625D">
      <w:pPr>
        <w:widowControl w:val="0"/>
        <w:autoSpaceDE w:val="0"/>
        <w:autoSpaceDN w:val="0"/>
        <w:adjustRightInd w:val="0"/>
      </w:pPr>
    </w:p>
    <w:p w:rsidR="0044625D" w:rsidRDefault="0044625D" w:rsidP="0044625D"/>
    <w:p w:rsidR="0044625D" w:rsidRDefault="0044625D" w:rsidP="0044625D">
      <w:pPr>
        <w:rPr>
          <w:sz w:val="18"/>
          <w:szCs w:val="18"/>
        </w:rPr>
      </w:pPr>
    </w:p>
    <w:p w:rsidR="0044625D" w:rsidRPr="00D65DD3" w:rsidRDefault="0044625D" w:rsidP="0044625D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r>
        <w:rPr>
          <w:sz w:val="18"/>
          <w:szCs w:val="18"/>
        </w:rPr>
        <w:t xml:space="preserve">                                                                                                                            Załącznik Nr 5 do Zarządzenia Nr  173/2022</w:t>
      </w:r>
    </w:p>
    <w:p w:rsidR="0044625D" w:rsidRDefault="0044625D" w:rsidP="0044625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44625D" w:rsidRDefault="0044625D" w:rsidP="0044625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z dnia </w:t>
      </w:r>
      <w:r w:rsidR="005E3E81">
        <w:rPr>
          <w:sz w:val="18"/>
          <w:szCs w:val="18"/>
        </w:rPr>
        <w:t>22</w:t>
      </w:r>
      <w:r>
        <w:rPr>
          <w:sz w:val="18"/>
          <w:szCs w:val="18"/>
        </w:rPr>
        <w:t xml:space="preserve"> czerwca 2022 r. </w:t>
      </w: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autoSpaceDE w:val="0"/>
        <w:autoSpaceDN w:val="0"/>
        <w:adjustRightInd w:val="0"/>
        <w:jc w:val="center"/>
        <w:rPr>
          <w:b/>
          <w:bCs/>
        </w:rPr>
      </w:pPr>
    </w:p>
    <w:p w:rsidR="0044625D" w:rsidRDefault="0044625D" w:rsidP="0044625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U C H W A Ł A  nr  ………/2022</w:t>
      </w:r>
    </w:p>
    <w:p w:rsidR="0044625D" w:rsidRDefault="0044625D" w:rsidP="0044625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Rady Miejskiej w Kamieńcu Ząbkowickim</w:t>
      </w:r>
    </w:p>
    <w:p w:rsidR="0044625D" w:rsidRDefault="0044625D" w:rsidP="0044625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z dnia ……….</w:t>
      </w:r>
    </w:p>
    <w:p w:rsidR="0044625D" w:rsidRPr="002C1EEC" w:rsidRDefault="0044625D" w:rsidP="0044625D">
      <w:pPr>
        <w:ind w:left="-180"/>
        <w:rPr>
          <w:b/>
        </w:rPr>
      </w:pPr>
    </w:p>
    <w:p w:rsidR="0044625D" w:rsidRPr="002C1EEC" w:rsidRDefault="0044625D" w:rsidP="0044625D">
      <w:pPr>
        <w:ind w:left="-180"/>
        <w:rPr>
          <w:b/>
        </w:rPr>
      </w:pPr>
    </w:p>
    <w:p w:rsidR="0044625D" w:rsidRPr="002C1EEC" w:rsidRDefault="0044625D" w:rsidP="0044625D">
      <w:pPr>
        <w:ind w:left="-180"/>
      </w:pPr>
      <w:r w:rsidRPr="002C1EEC">
        <w:rPr>
          <w:b/>
        </w:rPr>
        <w:t xml:space="preserve">w sprawie </w:t>
      </w:r>
      <w:r w:rsidRPr="002C1EEC">
        <w:t xml:space="preserve">wprowadzenia zmian w budżecie gminy na rok </w:t>
      </w:r>
      <w:r>
        <w:t>2022</w:t>
      </w:r>
      <w:r w:rsidRPr="002C1EEC">
        <w:t>.</w:t>
      </w:r>
    </w:p>
    <w:p w:rsidR="0044625D" w:rsidRPr="000A2786" w:rsidRDefault="0044625D" w:rsidP="0044625D">
      <w:pPr>
        <w:ind w:left="-180"/>
      </w:pPr>
    </w:p>
    <w:p w:rsidR="0044625D" w:rsidRPr="00085475" w:rsidRDefault="0044625D" w:rsidP="0044625D">
      <w:pPr>
        <w:ind w:left="-180"/>
      </w:pPr>
    </w:p>
    <w:p w:rsidR="0044625D" w:rsidRPr="00085475" w:rsidRDefault="0044625D" w:rsidP="0044625D">
      <w:pPr>
        <w:ind w:left="-180" w:firstLine="709"/>
        <w:jc w:val="both"/>
      </w:pPr>
      <w:r w:rsidRPr="00085475">
        <w:t xml:space="preserve">Na podstawie art.18 ust.2 </w:t>
      </w:r>
      <w:proofErr w:type="spellStart"/>
      <w:r w:rsidRPr="00085475">
        <w:t>pkt</w:t>
      </w:r>
      <w:proofErr w:type="spellEnd"/>
      <w:r w:rsidRPr="00085475">
        <w:t xml:space="preserve"> 4 ustawy z dnia 8 marca 1990 r. o samorządzie gminnym (</w:t>
      </w:r>
      <w:proofErr w:type="spellStart"/>
      <w:r w:rsidRPr="00085475">
        <w:t>t.j</w:t>
      </w:r>
      <w:proofErr w:type="spellEnd"/>
      <w:r w:rsidRPr="00085475">
        <w:t xml:space="preserve">. </w:t>
      </w:r>
      <w:proofErr w:type="spellStart"/>
      <w:r w:rsidRPr="00085475">
        <w:t>Dz.U</w:t>
      </w:r>
      <w:proofErr w:type="spellEnd"/>
      <w:r w:rsidRPr="00085475">
        <w:t>. z 2022 r. poz. 559 ze zm.) oraz art.212 ust.1 ustawy z dnia 27 sierpnia 2009 r. o finansach publicznych (</w:t>
      </w:r>
      <w:proofErr w:type="spellStart"/>
      <w:r w:rsidRPr="00085475">
        <w:t>t.j</w:t>
      </w:r>
      <w:proofErr w:type="spellEnd"/>
      <w:r w:rsidRPr="00085475">
        <w:t xml:space="preserve">. </w:t>
      </w:r>
      <w:proofErr w:type="spellStart"/>
      <w:r w:rsidRPr="00085475">
        <w:t>Dz.U</w:t>
      </w:r>
      <w:proofErr w:type="spellEnd"/>
      <w:r w:rsidRPr="00085475">
        <w:t>. z 2021 r. poz. 305 ze zm.)</w:t>
      </w:r>
      <w:r w:rsidRPr="00085475">
        <w:rPr>
          <w:color w:val="FF0000"/>
        </w:rPr>
        <w:t xml:space="preserve"> </w:t>
      </w:r>
      <w:r w:rsidRPr="00085475">
        <w:t>Rada Miejska w Kamieńcu Ząbkowickim uchwala co nast</w:t>
      </w:r>
      <w:r w:rsidRPr="00085475">
        <w:t>ę</w:t>
      </w:r>
      <w:r w:rsidRPr="00085475">
        <w:t>puje:</w:t>
      </w:r>
    </w:p>
    <w:p w:rsidR="0044625D" w:rsidRPr="00EF5542" w:rsidRDefault="0044625D" w:rsidP="0044625D">
      <w:pPr>
        <w:spacing w:before="240" w:after="240"/>
        <w:ind w:left="-180"/>
        <w:jc w:val="center"/>
        <w:rPr>
          <w:b/>
        </w:rPr>
      </w:pPr>
      <w:r w:rsidRPr="00EF5542">
        <w:rPr>
          <w:b/>
        </w:rPr>
        <w:t>§ 1</w:t>
      </w:r>
    </w:p>
    <w:p w:rsidR="0044625D" w:rsidRPr="00EF5542" w:rsidRDefault="0044625D" w:rsidP="0044625D">
      <w:pPr>
        <w:tabs>
          <w:tab w:val="decimal" w:pos="8280"/>
        </w:tabs>
        <w:ind w:left="-180"/>
        <w:jc w:val="both"/>
      </w:pPr>
      <w:r w:rsidRPr="00EF5542">
        <w:t>Zmienia się plan dochodów budżetu gminy zgodnie z załącznikiem nr 1 do uchwały.</w:t>
      </w:r>
    </w:p>
    <w:p w:rsidR="0044625D" w:rsidRPr="00EF5542" w:rsidRDefault="0044625D" w:rsidP="0044625D">
      <w:pPr>
        <w:spacing w:before="240" w:after="240"/>
        <w:ind w:left="-180"/>
        <w:jc w:val="center"/>
        <w:rPr>
          <w:b/>
        </w:rPr>
      </w:pPr>
      <w:r w:rsidRPr="00EF5542">
        <w:rPr>
          <w:b/>
        </w:rPr>
        <w:t>§ 2</w:t>
      </w:r>
    </w:p>
    <w:p w:rsidR="0044625D" w:rsidRPr="00EF5542" w:rsidRDefault="0044625D" w:rsidP="0044625D">
      <w:pPr>
        <w:tabs>
          <w:tab w:val="decimal" w:pos="8280"/>
        </w:tabs>
        <w:ind w:left="-180"/>
        <w:jc w:val="both"/>
      </w:pPr>
      <w:r w:rsidRPr="00EF5542">
        <w:t>Zmienia się plan wydatków budżetu gminy zgodnie z załącznikiem nr 2 do uchwały.</w:t>
      </w:r>
    </w:p>
    <w:p w:rsidR="0044625D" w:rsidRPr="008D1DB0" w:rsidRDefault="0044625D" w:rsidP="0044625D">
      <w:pPr>
        <w:spacing w:before="240" w:after="240"/>
        <w:ind w:left="-180"/>
        <w:jc w:val="center"/>
        <w:rPr>
          <w:b/>
        </w:rPr>
      </w:pPr>
      <w:r w:rsidRPr="008D1DB0">
        <w:rPr>
          <w:b/>
        </w:rPr>
        <w:t>§ 3</w:t>
      </w:r>
    </w:p>
    <w:p w:rsidR="0044625D" w:rsidRPr="008D1DB0" w:rsidRDefault="0044625D" w:rsidP="0044625D">
      <w:pPr>
        <w:tabs>
          <w:tab w:val="right" w:pos="9350"/>
        </w:tabs>
        <w:ind w:left="-180" w:right="10"/>
        <w:jc w:val="both"/>
      </w:pPr>
      <w:r w:rsidRPr="008D1DB0">
        <w:rPr>
          <w:bCs/>
        </w:rPr>
        <w:t xml:space="preserve">1. Ustala się łączną kwotę planowanych dochodów budżetu gminy w wysokości 49 428 197,84 zł, </w:t>
      </w:r>
      <w:r w:rsidRPr="008D1DB0">
        <w:t>z tego:</w:t>
      </w:r>
    </w:p>
    <w:p w:rsidR="0044625D" w:rsidRPr="008D1DB0" w:rsidRDefault="0044625D" w:rsidP="0044625D">
      <w:pPr>
        <w:tabs>
          <w:tab w:val="right" w:pos="8602"/>
        </w:tabs>
        <w:spacing w:before="120"/>
        <w:ind w:left="-180" w:right="10" w:firstLine="187"/>
      </w:pPr>
      <w:r w:rsidRPr="008D1DB0">
        <w:t xml:space="preserve">1) dochody bieżące </w:t>
      </w:r>
      <w:r w:rsidRPr="008D1DB0">
        <w:tab/>
        <w:t>34 070 987,68 zł</w:t>
      </w:r>
    </w:p>
    <w:p w:rsidR="0044625D" w:rsidRPr="008D1DB0" w:rsidRDefault="0044625D" w:rsidP="0044625D">
      <w:pPr>
        <w:tabs>
          <w:tab w:val="right" w:pos="8602"/>
        </w:tabs>
        <w:ind w:left="-180" w:right="10" w:firstLine="187"/>
      </w:pPr>
      <w:r w:rsidRPr="008D1DB0">
        <w:t>2) dochody majątkowe</w:t>
      </w:r>
      <w:r w:rsidRPr="008D1DB0">
        <w:tab/>
        <w:t>15 357 210,16 zł.</w:t>
      </w:r>
    </w:p>
    <w:p w:rsidR="0044625D" w:rsidRPr="0009340E" w:rsidRDefault="0044625D" w:rsidP="0044625D">
      <w:pPr>
        <w:tabs>
          <w:tab w:val="right" w:pos="9350"/>
        </w:tabs>
        <w:spacing w:before="120"/>
        <w:ind w:left="-180" w:right="11"/>
        <w:jc w:val="both"/>
      </w:pPr>
      <w:r w:rsidRPr="0009340E">
        <w:rPr>
          <w:bCs/>
        </w:rPr>
        <w:t xml:space="preserve">2. Ustala się łączną kwotę planowanych wydatków budżetu gminy w wysokości </w:t>
      </w:r>
      <w:r>
        <w:rPr>
          <w:bCs/>
        </w:rPr>
        <w:t>70 088 470,87</w:t>
      </w:r>
      <w:r w:rsidRPr="0009340E">
        <w:rPr>
          <w:bCs/>
        </w:rPr>
        <w:t xml:space="preserve"> zł, </w:t>
      </w:r>
      <w:r w:rsidRPr="0009340E">
        <w:t>z tego:</w:t>
      </w:r>
    </w:p>
    <w:p w:rsidR="0044625D" w:rsidRPr="0009340E" w:rsidRDefault="0044625D" w:rsidP="0044625D">
      <w:pPr>
        <w:tabs>
          <w:tab w:val="right" w:pos="8602"/>
        </w:tabs>
        <w:spacing w:before="120"/>
        <w:ind w:left="-180" w:right="10" w:firstLine="187"/>
      </w:pPr>
      <w:r w:rsidRPr="0009340E">
        <w:t xml:space="preserve">1) wydatki bieżące </w:t>
      </w:r>
      <w:r w:rsidRPr="0009340E">
        <w:tab/>
        <w:t>37 194 110,50 zł</w:t>
      </w:r>
    </w:p>
    <w:p w:rsidR="0044625D" w:rsidRPr="00740B89" w:rsidRDefault="0044625D" w:rsidP="0044625D">
      <w:pPr>
        <w:tabs>
          <w:tab w:val="right" w:pos="8602"/>
        </w:tabs>
        <w:ind w:left="-180" w:right="10" w:firstLine="187"/>
      </w:pPr>
      <w:r w:rsidRPr="00740B89">
        <w:t>2) wydatki majątkowe</w:t>
      </w:r>
      <w:r w:rsidRPr="00740B89">
        <w:tab/>
        <w:t>32 894 360,37 zł.</w:t>
      </w:r>
    </w:p>
    <w:p w:rsidR="0044625D" w:rsidRPr="00A65339" w:rsidRDefault="0044625D" w:rsidP="0044625D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A65339">
        <w:rPr>
          <w:bCs/>
        </w:rPr>
        <w:t>3. Ustala się deficyt budżetu gminy w wysokości 20 660 273,03 zł.</w:t>
      </w:r>
    </w:p>
    <w:p w:rsidR="0044625D" w:rsidRPr="00040F4F" w:rsidRDefault="0044625D" w:rsidP="0044625D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040F4F">
        <w:rPr>
          <w:bCs/>
        </w:rPr>
        <w:t>4. Deficyt budżetu w kwocie 20 660 273,03 zł sfinansowany zostanie z wolnych środków, niewykorzystanych środków pieniężnych na rachunku bieżącym budżetu, wynikających z rozliczenia dochodów i wydatków nimi finansowanych związanych ze szczególnymi zasadami wykonywania budż</w:t>
      </w:r>
      <w:r w:rsidRPr="00040F4F">
        <w:rPr>
          <w:bCs/>
        </w:rPr>
        <w:t>e</w:t>
      </w:r>
      <w:r w:rsidRPr="00040F4F">
        <w:rPr>
          <w:bCs/>
        </w:rPr>
        <w:t xml:space="preserve">tu określonymi w odrębnych ustawach oraz wynikających z rozliczenia środków określonych w art. 5 ust. 1 </w:t>
      </w:r>
      <w:proofErr w:type="spellStart"/>
      <w:r w:rsidRPr="00040F4F">
        <w:rPr>
          <w:bCs/>
        </w:rPr>
        <w:t>pkt</w:t>
      </w:r>
      <w:proofErr w:type="spellEnd"/>
      <w:r w:rsidRPr="00040F4F">
        <w:rPr>
          <w:bCs/>
        </w:rPr>
        <w:t xml:space="preserve"> 2 powołanej ustawy o finansach publicznych i dotacji na realizację projektu finansow</w:t>
      </w:r>
      <w:r w:rsidRPr="00040F4F">
        <w:rPr>
          <w:bCs/>
        </w:rPr>
        <w:t>a</w:t>
      </w:r>
      <w:r w:rsidRPr="00040F4F">
        <w:rPr>
          <w:bCs/>
        </w:rPr>
        <w:t>nego z udziałem tych środków.</w:t>
      </w:r>
    </w:p>
    <w:p w:rsidR="0044625D" w:rsidRPr="00854EEA" w:rsidRDefault="0044625D" w:rsidP="0044625D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040F4F">
        <w:rPr>
          <w:bCs/>
        </w:rPr>
        <w:t>5. Ustala się łączne przychody budżetu gminy w wysokości 21 434 373,03 zł i łączne rozchody</w:t>
      </w:r>
      <w:r w:rsidRPr="00F009CE">
        <w:rPr>
          <w:bCs/>
          <w:color w:val="FF0000"/>
        </w:rPr>
        <w:t xml:space="preserve"> </w:t>
      </w:r>
      <w:r w:rsidRPr="00854EEA">
        <w:rPr>
          <w:bCs/>
        </w:rPr>
        <w:t>budżetu gm</w:t>
      </w:r>
      <w:r w:rsidRPr="00854EEA">
        <w:rPr>
          <w:bCs/>
        </w:rPr>
        <w:t>i</w:t>
      </w:r>
      <w:r w:rsidRPr="00854EEA">
        <w:rPr>
          <w:bCs/>
        </w:rPr>
        <w:t>ny w wysokości 774 100,00 zł, zgodnie z załącznikiem nr 3 do uchwały.</w:t>
      </w:r>
    </w:p>
    <w:p w:rsidR="0044625D" w:rsidRPr="00A63DF8" w:rsidRDefault="0044625D" w:rsidP="0044625D">
      <w:pPr>
        <w:spacing w:before="240" w:after="240"/>
        <w:ind w:left="-180"/>
        <w:jc w:val="center"/>
        <w:rPr>
          <w:b/>
        </w:rPr>
      </w:pPr>
      <w:r w:rsidRPr="00A63DF8">
        <w:rPr>
          <w:b/>
        </w:rPr>
        <w:t>§ 4</w:t>
      </w:r>
    </w:p>
    <w:p w:rsidR="0044625D" w:rsidRPr="00A63DF8" w:rsidRDefault="0044625D" w:rsidP="0044625D">
      <w:pPr>
        <w:ind w:left="-180"/>
        <w:jc w:val="both"/>
        <w:rPr>
          <w:bCs/>
        </w:rPr>
      </w:pPr>
      <w:r w:rsidRPr="00A63DF8">
        <w:t xml:space="preserve">Załącznik nr 4 do uchwały nr </w:t>
      </w:r>
      <w:r w:rsidRPr="00F009CE">
        <w:t>XLVI/344/2022</w:t>
      </w:r>
      <w:r>
        <w:t xml:space="preserve"> </w:t>
      </w:r>
      <w:r w:rsidRPr="00A63DF8">
        <w:t xml:space="preserve">Rady Miejskiej w Kamieńcu Ząbkowickim z dnia </w:t>
      </w:r>
      <w:r>
        <w:t>30</w:t>
      </w:r>
      <w:r w:rsidRPr="00A63DF8">
        <w:t xml:space="preserve"> </w:t>
      </w:r>
      <w:r>
        <w:t xml:space="preserve">maja </w:t>
      </w:r>
      <w:r w:rsidRPr="00A63DF8">
        <w:t>2022 r. w sprawie wprowadzenia zmian w budżecie gminy na rok 2022, określający wydatki majątkowe w podziale na poszczególne zadania inwestycyjne planowane do real</w:t>
      </w:r>
      <w:r w:rsidRPr="00A63DF8">
        <w:t>i</w:t>
      </w:r>
      <w:r w:rsidRPr="00A63DF8">
        <w:t xml:space="preserve">zacji przez Gminę Kamieniec Ząbkowicki w roku 2022, zastępuje </w:t>
      </w:r>
      <w:r w:rsidRPr="00A63DF8">
        <w:rPr>
          <w:bCs/>
        </w:rPr>
        <w:t>się załącznikiem nr 4 do ninie</w:t>
      </w:r>
      <w:r w:rsidRPr="00A63DF8">
        <w:rPr>
          <w:bCs/>
        </w:rPr>
        <w:t>j</w:t>
      </w:r>
      <w:r w:rsidRPr="00A63DF8">
        <w:rPr>
          <w:bCs/>
        </w:rPr>
        <w:t>szej uchwały.</w:t>
      </w:r>
    </w:p>
    <w:p w:rsidR="0044625D" w:rsidRDefault="0044625D" w:rsidP="0044625D">
      <w:pPr>
        <w:spacing w:before="240" w:after="240"/>
        <w:ind w:left="-180"/>
        <w:jc w:val="center"/>
        <w:rPr>
          <w:b/>
        </w:rPr>
      </w:pPr>
    </w:p>
    <w:p w:rsidR="0044625D" w:rsidRDefault="0044625D" w:rsidP="0044625D">
      <w:pPr>
        <w:spacing w:before="240" w:after="240"/>
        <w:ind w:left="-180"/>
        <w:jc w:val="center"/>
        <w:rPr>
          <w:b/>
        </w:rPr>
      </w:pPr>
    </w:p>
    <w:p w:rsidR="0044625D" w:rsidRDefault="0044625D" w:rsidP="0044625D">
      <w:pPr>
        <w:spacing w:before="240" w:after="240"/>
        <w:ind w:left="-180"/>
        <w:jc w:val="center"/>
        <w:rPr>
          <w:b/>
        </w:rPr>
      </w:pPr>
    </w:p>
    <w:p w:rsidR="0044625D" w:rsidRPr="00A63DF8" w:rsidRDefault="0044625D" w:rsidP="0044625D">
      <w:pPr>
        <w:spacing w:before="240" w:after="240"/>
        <w:ind w:left="-180"/>
        <w:jc w:val="center"/>
        <w:rPr>
          <w:b/>
        </w:rPr>
      </w:pPr>
      <w:r>
        <w:rPr>
          <w:b/>
        </w:rPr>
        <w:t>§ 5</w:t>
      </w:r>
    </w:p>
    <w:p w:rsidR="0044625D" w:rsidRPr="00A63DF8" w:rsidRDefault="0044625D" w:rsidP="0044625D">
      <w:pPr>
        <w:ind w:left="-180"/>
        <w:jc w:val="both"/>
      </w:pPr>
      <w:r w:rsidRPr="00A63DF8">
        <w:t>Wykonanie uchwały powierza się Burmistrzowi Kamieńca Ząbkowickiego.</w:t>
      </w:r>
    </w:p>
    <w:p w:rsidR="0044625D" w:rsidRPr="00A63DF8" w:rsidRDefault="0044625D" w:rsidP="0044625D">
      <w:pPr>
        <w:spacing w:before="240" w:after="240"/>
        <w:ind w:left="-180"/>
        <w:jc w:val="center"/>
        <w:rPr>
          <w:b/>
        </w:rPr>
      </w:pPr>
      <w:r>
        <w:rPr>
          <w:b/>
        </w:rPr>
        <w:t>§ 6</w:t>
      </w:r>
    </w:p>
    <w:p w:rsidR="0044625D" w:rsidRPr="00A63DF8" w:rsidRDefault="0044625D" w:rsidP="0044625D">
      <w:pPr>
        <w:ind w:left="-180"/>
        <w:jc w:val="both"/>
      </w:pPr>
      <w:r w:rsidRPr="00A63DF8">
        <w:t>Uchwała wchodzi w życie z dniem podjęcia.</w:t>
      </w:r>
    </w:p>
    <w:p w:rsidR="0044625D" w:rsidRPr="00A63DF8" w:rsidRDefault="0044625D" w:rsidP="0044625D">
      <w:pPr>
        <w:ind w:left="-180"/>
        <w:jc w:val="center"/>
        <w:rPr>
          <w:b/>
        </w:rPr>
      </w:pPr>
    </w:p>
    <w:p w:rsidR="0044625D" w:rsidRDefault="0044625D" w:rsidP="0044625D">
      <w:pPr>
        <w:ind w:left="-180"/>
        <w:jc w:val="center"/>
        <w:rPr>
          <w:b/>
          <w:color w:val="FF0000"/>
        </w:rPr>
      </w:pPr>
    </w:p>
    <w:p w:rsidR="0044625D" w:rsidRDefault="0044625D" w:rsidP="0044625D">
      <w:pPr>
        <w:ind w:left="-180"/>
        <w:jc w:val="center"/>
        <w:rPr>
          <w:b/>
          <w:color w:val="FF0000"/>
        </w:rPr>
      </w:pPr>
      <w:r w:rsidRPr="00571AF1">
        <w:rPr>
          <w:b/>
          <w:color w:val="FF0000"/>
        </w:rPr>
        <w:br w:type="page"/>
      </w:r>
    </w:p>
    <w:p w:rsidR="0044625D" w:rsidRDefault="0044625D" w:rsidP="004076BE">
      <w:pPr>
        <w:rPr>
          <w:b/>
          <w:color w:val="FF0000"/>
        </w:rPr>
      </w:pPr>
    </w:p>
    <w:p w:rsidR="0044625D" w:rsidRDefault="0044625D" w:rsidP="0044625D">
      <w:pPr>
        <w:ind w:left="-180"/>
        <w:jc w:val="center"/>
        <w:rPr>
          <w:b/>
          <w:color w:val="FF0000"/>
        </w:rPr>
      </w:pPr>
    </w:p>
    <w:p w:rsidR="0044625D" w:rsidRPr="007E0D16" w:rsidRDefault="0044625D" w:rsidP="0044625D">
      <w:pPr>
        <w:ind w:left="-180"/>
        <w:jc w:val="center"/>
        <w:rPr>
          <w:b/>
        </w:rPr>
      </w:pPr>
      <w:r w:rsidRPr="007E0D16">
        <w:rPr>
          <w:b/>
        </w:rPr>
        <w:t>Uzasadnienie</w:t>
      </w:r>
    </w:p>
    <w:p w:rsidR="0044625D" w:rsidRDefault="0044625D" w:rsidP="0044625D">
      <w:pPr>
        <w:tabs>
          <w:tab w:val="num" w:pos="360"/>
          <w:tab w:val="decimal" w:pos="8280"/>
        </w:tabs>
        <w:ind w:left="360" w:hanging="360"/>
        <w:jc w:val="both"/>
      </w:pPr>
      <w:r w:rsidRPr="00A63DF8">
        <w:t>Zmiany wprowadzone niniejszą uchwałą dotyczą w głównej mierze:</w:t>
      </w:r>
    </w:p>
    <w:p w:rsidR="0044625D" w:rsidRDefault="0044625D" w:rsidP="0044625D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zabezpieczenia w dz. 010 planu wydatków majątkowych na realizację zadania „</w:t>
      </w:r>
      <w:r w:rsidRPr="00891306">
        <w:t>Kamieniec Ząbkowicki droga dojazdowa do gruntów rolnych</w:t>
      </w:r>
      <w:r>
        <w:t>”;</w:t>
      </w:r>
    </w:p>
    <w:p w:rsidR="0044625D" w:rsidRPr="00F009CE" w:rsidRDefault="0044625D" w:rsidP="0044625D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F009CE">
        <w:t>zwiększenia w dz. 758 planu środków finansowych z niewykorzystanych w terminie wyda</w:t>
      </w:r>
      <w:r w:rsidRPr="00F009CE">
        <w:t>t</w:t>
      </w:r>
      <w:r w:rsidRPr="00F009CE">
        <w:t>ków, które nie wygasają z upływem roku budżetowego dot. zadań „Rewitalizacja części da</w:t>
      </w:r>
      <w:r w:rsidRPr="00F009CE">
        <w:t>w</w:t>
      </w:r>
      <w:r w:rsidRPr="00F009CE">
        <w:t>nego ogrodu klasztornego – Ogrody Opata, wraz z budową budynku gospodarczego” i „B</w:t>
      </w:r>
      <w:r w:rsidRPr="00F009CE">
        <w:t>u</w:t>
      </w:r>
      <w:r w:rsidRPr="00F009CE">
        <w:t>dowa kompleksu sportowo-rekreacyjnego w Kamieńcu Ząbkowickim II - Kamienieckie D</w:t>
      </w:r>
      <w:r w:rsidRPr="00F009CE">
        <w:t>o</w:t>
      </w:r>
      <w:r w:rsidRPr="00F009CE">
        <w:t>ły” (zapłata za te zadania, z przyczyn organizacyjno-technicznych, nie będzie możliwa do końca czerwca bieżącego roku w ramach wydatków niewygasających – zadania zostaną zrealizowane w ramach budżetu r</w:t>
      </w:r>
      <w:r w:rsidRPr="00F009CE">
        <w:t>o</w:t>
      </w:r>
      <w:r w:rsidRPr="00F009CE">
        <w:t>ku bieżącego);</w:t>
      </w:r>
    </w:p>
    <w:p w:rsidR="0044625D" w:rsidRPr="008427BE" w:rsidRDefault="0044625D" w:rsidP="0044625D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8427BE">
        <w:t xml:space="preserve">zmiany klasyfikacji budżetowej środków z Funduszu Pomocy przeznaczonych na </w:t>
      </w:r>
      <w:bookmarkStart w:id="0" w:name="OLE_LINK1"/>
      <w:r w:rsidRPr="008427BE">
        <w:t>realizację dodatkowych zadań oświatowych związanych z kształceniem, wychowaniem i opieką nad dziećmi i uczniami będącymi obywatelami Ukrainy</w:t>
      </w:r>
      <w:bookmarkEnd w:id="0"/>
      <w:r w:rsidRPr="008427BE">
        <w:t>;</w:t>
      </w:r>
    </w:p>
    <w:p w:rsidR="0044625D" w:rsidRPr="00CE7EEE" w:rsidRDefault="0044625D" w:rsidP="0044625D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CE7EEE">
        <w:t>zmniejszenia w dz. 900 planu wydatków majątkowych na zadaniu „Budowa gminnej sieci kanalizacji sanitarnej Kamieniec Ząbkowicki”;</w:t>
      </w:r>
    </w:p>
    <w:p w:rsidR="0044625D" w:rsidRPr="00F009CE" w:rsidRDefault="0044625D" w:rsidP="0044625D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F009CE">
        <w:t xml:space="preserve">zabezpieczenia w dz. </w:t>
      </w:r>
      <w:r>
        <w:t>921</w:t>
      </w:r>
      <w:r w:rsidRPr="00F009CE">
        <w:t xml:space="preserve"> środków na realizację zadania „Rewitalizacja części dawnego ogrodu klasztornego – Ogrody Opata, wraz z budową budynku gospodarczego”</w:t>
      </w:r>
      <w:r>
        <w:t xml:space="preserve"> oraz zwię</w:t>
      </w:r>
      <w:r>
        <w:t>k</w:t>
      </w:r>
      <w:r>
        <w:t>szenia planu wydatków majątkowych na zadaniu „Nowa jakość zwiedzania w romantycznym zesp</w:t>
      </w:r>
      <w:r>
        <w:t>o</w:t>
      </w:r>
      <w:r>
        <w:t>le pałacowo-parkowym w Kamieńcu Ząbkowickim”</w:t>
      </w:r>
      <w:r w:rsidRPr="00F009CE">
        <w:t>;</w:t>
      </w:r>
    </w:p>
    <w:p w:rsidR="0044625D" w:rsidRDefault="0044625D" w:rsidP="0044625D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F009CE">
        <w:t>zwiększenia w dz. 926 planu wydatków majątkowych na zadaniu „Budowa kompleksu spo</w:t>
      </w:r>
      <w:r w:rsidRPr="00F009CE">
        <w:t>r</w:t>
      </w:r>
      <w:r w:rsidRPr="00F009CE">
        <w:t>towo-rekreacyjnego w Kamieńcu Ząbkowickim II - Kamienieckie Doły”</w:t>
      </w:r>
      <w:r>
        <w:t>;</w:t>
      </w:r>
    </w:p>
    <w:p w:rsidR="0044625D" w:rsidRDefault="0044625D" w:rsidP="0044625D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 xml:space="preserve">uwzględnienia w dz. 926 dochodów z tytułu </w:t>
      </w:r>
      <w:r w:rsidRPr="00E2297E">
        <w:t>dofinansowania z Programu Rządowy Fundusz Polski Ład: Program Inwestycji Strategicznych</w:t>
      </w:r>
      <w:r>
        <w:t xml:space="preserve"> oraz </w:t>
      </w:r>
      <w:r w:rsidRPr="003044E0">
        <w:t xml:space="preserve">zwiększenia planu przychodów dot. otrzymanych w roku ubiegłym środków Funduszu Przeciwdziałania COVID-19, w ramach konkursu „Rosnąca Odporność”, które przeznacza się w roku bieżącym, w ramach działań związanych z przeciwdziałaniem COVID-19, na </w:t>
      </w:r>
      <w:r>
        <w:t>realizację zadania „</w:t>
      </w:r>
      <w:r w:rsidRPr="00E2297E">
        <w:t>Budowa kompleksu sportowo-rekreacyjnego Kamienieckie Doły</w:t>
      </w:r>
      <w:r>
        <w:t>”.</w:t>
      </w:r>
    </w:p>
    <w:p w:rsidR="0044625D" w:rsidRPr="00E2297E" w:rsidRDefault="0044625D" w:rsidP="0044625D">
      <w:pPr>
        <w:tabs>
          <w:tab w:val="decimal" w:pos="8280"/>
        </w:tabs>
        <w:ind w:left="-180"/>
        <w:jc w:val="both"/>
      </w:pPr>
    </w:p>
    <w:p w:rsidR="0044625D" w:rsidRPr="00E2297E" w:rsidRDefault="0044625D" w:rsidP="0044625D">
      <w:pPr>
        <w:tabs>
          <w:tab w:val="decimal" w:pos="8280"/>
        </w:tabs>
        <w:ind w:left="-180"/>
        <w:jc w:val="both"/>
      </w:pPr>
      <w:r w:rsidRPr="00E2297E">
        <w:t>Pozostałe zmiany dotyczą urealnienia planu wydatków budżetu Gminy.</w:t>
      </w:r>
    </w:p>
    <w:p w:rsidR="0044625D" w:rsidRPr="00E2297E" w:rsidRDefault="0044625D" w:rsidP="0044625D">
      <w:pPr>
        <w:tabs>
          <w:tab w:val="num" w:pos="360"/>
          <w:tab w:val="decimal" w:pos="8280"/>
        </w:tabs>
        <w:ind w:left="-180"/>
        <w:jc w:val="both"/>
      </w:pPr>
    </w:p>
    <w:p w:rsidR="0044625D" w:rsidRPr="00854EEA" w:rsidRDefault="0044625D" w:rsidP="0044625D">
      <w:pPr>
        <w:tabs>
          <w:tab w:val="decimal" w:pos="8280"/>
        </w:tabs>
        <w:ind w:left="-180"/>
        <w:jc w:val="both"/>
      </w:pPr>
      <w:r w:rsidRPr="00854EEA">
        <w:t>W związku z powyższym na przypadające do spłaty w roku 2022 kwoty rat kredytów długoterm</w:t>
      </w:r>
      <w:r w:rsidRPr="00854EEA">
        <w:t>i</w:t>
      </w:r>
      <w:r w:rsidRPr="00854EEA">
        <w:t>nowych w łącznej wysokości 774 100,00 zł przeznacza się wolne środki. Różnica pomiędzy d</w:t>
      </w:r>
      <w:r w:rsidRPr="00854EEA">
        <w:t>o</w:t>
      </w:r>
      <w:r w:rsidRPr="00854EEA">
        <w:t xml:space="preserve">chodami a wydatkami (deficyt budżetu) w kwocie </w:t>
      </w:r>
      <w:r w:rsidRPr="00854EEA">
        <w:rPr>
          <w:bCs/>
        </w:rPr>
        <w:t>20 660 273,03 zł sfinansowana zostanie z wo</w:t>
      </w:r>
      <w:r w:rsidRPr="00854EEA">
        <w:rPr>
          <w:bCs/>
        </w:rPr>
        <w:t>l</w:t>
      </w:r>
      <w:r w:rsidRPr="00854EEA">
        <w:rPr>
          <w:bCs/>
        </w:rPr>
        <w:t>nych środków, niewykorzystanych środków pieniężnych na rachunku bieżącym budżetu, wynik</w:t>
      </w:r>
      <w:r w:rsidRPr="00854EEA">
        <w:rPr>
          <w:bCs/>
        </w:rPr>
        <w:t>a</w:t>
      </w:r>
      <w:r w:rsidRPr="00854EEA">
        <w:rPr>
          <w:bCs/>
        </w:rPr>
        <w:t>jących z rozliczenia dochodów i wydatków nimi finansowanych związanych ze szczególnymi zasadami wykonywania budżetu określonymi w odrębnych ustawach oraz wynikających z rozliczenia śro</w:t>
      </w:r>
      <w:r w:rsidRPr="00854EEA">
        <w:rPr>
          <w:bCs/>
        </w:rPr>
        <w:t>d</w:t>
      </w:r>
      <w:r w:rsidRPr="00854EEA">
        <w:rPr>
          <w:bCs/>
        </w:rPr>
        <w:t xml:space="preserve">ków określonych w art. 5 ust. 1 </w:t>
      </w:r>
      <w:proofErr w:type="spellStart"/>
      <w:r w:rsidRPr="00854EEA">
        <w:rPr>
          <w:bCs/>
        </w:rPr>
        <w:t>pkt</w:t>
      </w:r>
      <w:proofErr w:type="spellEnd"/>
      <w:r w:rsidRPr="00854EEA">
        <w:rPr>
          <w:bCs/>
        </w:rPr>
        <w:t xml:space="preserve"> 2 powołanej ustawy o finansach publicznych i dotacji na real</w:t>
      </w:r>
      <w:r w:rsidRPr="00854EEA">
        <w:rPr>
          <w:bCs/>
        </w:rPr>
        <w:t>i</w:t>
      </w:r>
      <w:r w:rsidRPr="00854EEA">
        <w:rPr>
          <w:bCs/>
        </w:rPr>
        <w:t>zację projektu finansowanego z udziałem tych środków.</w:t>
      </w:r>
    </w:p>
    <w:p w:rsidR="0044625D" w:rsidRPr="00854EEA" w:rsidRDefault="0044625D" w:rsidP="0044625D">
      <w:pPr>
        <w:tabs>
          <w:tab w:val="decimal" w:pos="8280"/>
        </w:tabs>
        <w:ind w:left="-180"/>
        <w:jc w:val="both"/>
      </w:pPr>
    </w:p>
    <w:p w:rsidR="0044625D" w:rsidRPr="00854EEA" w:rsidRDefault="0044625D" w:rsidP="0044625D">
      <w:pPr>
        <w:tabs>
          <w:tab w:val="decimal" w:pos="8280"/>
        </w:tabs>
        <w:ind w:left="-180"/>
        <w:jc w:val="both"/>
      </w:pPr>
      <w:r w:rsidRPr="00854EEA">
        <w:t>Po dokonanych zmianach budżet Gminy przedstawia się j.n.</w:t>
      </w:r>
    </w:p>
    <w:p w:rsidR="0044625D" w:rsidRPr="00854EEA" w:rsidRDefault="0044625D" w:rsidP="0044625D">
      <w:pPr>
        <w:ind w:left="-180" w:right="-180"/>
        <w:rPr>
          <w:b/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1"/>
        <w:gridCol w:w="2396"/>
        <w:gridCol w:w="1980"/>
        <w:gridCol w:w="2051"/>
      </w:tblGrid>
      <w:tr w:rsidR="0044625D" w:rsidRPr="00854EEA" w:rsidTr="001A4825">
        <w:trPr>
          <w:trHeight w:val="497"/>
          <w:jc w:val="center"/>
        </w:trPr>
        <w:tc>
          <w:tcPr>
            <w:tcW w:w="2071" w:type="dxa"/>
            <w:vAlign w:val="center"/>
          </w:tcPr>
          <w:p w:rsidR="0044625D" w:rsidRPr="00854EEA" w:rsidRDefault="0044625D" w:rsidP="001A4825">
            <w:pPr>
              <w:ind w:left="-180" w:right="-180"/>
              <w:jc w:val="center"/>
            </w:pPr>
            <w:r w:rsidRPr="00854EEA">
              <w:t>Wyszczególnienie</w:t>
            </w:r>
          </w:p>
        </w:tc>
        <w:tc>
          <w:tcPr>
            <w:tcW w:w="2396" w:type="dxa"/>
            <w:vAlign w:val="center"/>
          </w:tcPr>
          <w:p w:rsidR="0044625D" w:rsidRPr="00854EEA" w:rsidRDefault="0044625D" w:rsidP="001A4825">
            <w:pPr>
              <w:ind w:left="-180" w:right="-180"/>
              <w:jc w:val="center"/>
            </w:pPr>
            <w:r w:rsidRPr="00854EEA">
              <w:t>Zapis przed zmi</w:t>
            </w:r>
            <w:r w:rsidRPr="00854EEA">
              <w:t>a</w:t>
            </w:r>
            <w:r w:rsidRPr="00854EEA">
              <w:t>nami</w:t>
            </w:r>
          </w:p>
        </w:tc>
        <w:tc>
          <w:tcPr>
            <w:tcW w:w="1980" w:type="dxa"/>
            <w:vAlign w:val="center"/>
          </w:tcPr>
          <w:p w:rsidR="0044625D" w:rsidRPr="00854EEA" w:rsidRDefault="0044625D" w:rsidP="001A4825">
            <w:pPr>
              <w:ind w:left="-180" w:right="-180"/>
              <w:jc w:val="center"/>
            </w:pPr>
            <w:r w:rsidRPr="00854EEA">
              <w:t>Zmiana</w:t>
            </w:r>
          </w:p>
        </w:tc>
        <w:tc>
          <w:tcPr>
            <w:tcW w:w="2051" w:type="dxa"/>
            <w:vAlign w:val="center"/>
          </w:tcPr>
          <w:p w:rsidR="0044625D" w:rsidRPr="00854EEA" w:rsidRDefault="0044625D" w:rsidP="001A4825">
            <w:pPr>
              <w:ind w:left="-180" w:right="-180"/>
              <w:jc w:val="center"/>
            </w:pPr>
            <w:r w:rsidRPr="00854EEA">
              <w:t>Zapis po zmianie</w:t>
            </w:r>
          </w:p>
        </w:tc>
      </w:tr>
      <w:tr w:rsidR="0044625D" w:rsidRPr="00854EEA" w:rsidTr="001A4825">
        <w:trPr>
          <w:jc w:val="center"/>
        </w:trPr>
        <w:tc>
          <w:tcPr>
            <w:tcW w:w="2071" w:type="dxa"/>
          </w:tcPr>
          <w:p w:rsidR="0044625D" w:rsidRPr="00854EEA" w:rsidRDefault="0044625D" w:rsidP="001A4825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854E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96" w:type="dxa"/>
          </w:tcPr>
          <w:p w:rsidR="0044625D" w:rsidRPr="00854EEA" w:rsidRDefault="0044625D" w:rsidP="001A4825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854E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980" w:type="dxa"/>
          </w:tcPr>
          <w:p w:rsidR="0044625D" w:rsidRPr="00854EEA" w:rsidRDefault="0044625D" w:rsidP="001A4825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854E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051" w:type="dxa"/>
          </w:tcPr>
          <w:p w:rsidR="0044625D" w:rsidRPr="00854EEA" w:rsidRDefault="0044625D" w:rsidP="001A4825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854EEA">
              <w:rPr>
                <w:b/>
                <w:sz w:val="18"/>
                <w:szCs w:val="18"/>
              </w:rPr>
              <w:t>4</w:t>
            </w:r>
          </w:p>
        </w:tc>
      </w:tr>
      <w:tr w:rsidR="0044625D" w:rsidRPr="00F009CE" w:rsidTr="001A4825">
        <w:trPr>
          <w:jc w:val="center"/>
        </w:trPr>
        <w:tc>
          <w:tcPr>
            <w:tcW w:w="2071" w:type="dxa"/>
            <w:vAlign w:val="center"/>
          </w:tcPr>
          <w:p w:rsidR="0044625D" w:rsidRPr="00854EEA" w:rsidRDefault="0044625D" w:rsidP="001A4825">
            <w:pPr>
              <w:ind w:left="-23" w:right="-180"/>
              <w:rPr>
                <w:b/>
              </w:rPr>
            </w:pPr>
            <w:r w:rsidRPr="00854EEA">
              <w:rPr>
                <w:b/>
              </w:rPr>
              <w:t>Dochody</w:t>
            </w:r>
          </w:p>
        </w:tc>
        <w:tc>
          <w:tcPr>
            <w:tcW w:w="2396" w:type="dxa"/>
            <w:vAlign w:val="center"/>
          </w:tcPr>
          <w:p w:rsidR="0044625D" w:rsidRPr="00854EEA" w:rsidRDefault="0044625D" w:rsidP="001A4825">
            <w:pPr>
              <w:ind w:left="-180" w:right="-73"/>
              <w:jc w:val="right"/>
              <w:rPr>
                <w:b/>
              </w:rPr>
            </w:pPr>
            <w:r w:rsidRPr="00854EEA">
              <w:rPr>
                <w:b/>
              </w:rPr>
              <w:t>47 733 684,30</w:t>
            </w:r>
          </w:p>
        </w:tc>
        <w:tc>
          <w:tcPr>
            <w:tcW w:w="1980" w:type="dxa"/>
            <w:vAlign w:val="center"/>
          </w:tcPr>
          <w:p w:rsidR="0044625D" w:rsidRPr="00854EEA" w:rsidRDefault="0044625D" w:rsidP="001A4825">
            <w:pPr>
              <w:ind w:left="-180" w:right="-73"/>
              <w:jc w:val="right"/>
              <w:rPr>
                <w:b/>
              </w:rPr>
            </w:pPr>
            <w:r w:rsidRPr="00854EEA">
              <w:rPr>
                <w:b/>
              </w:rPr>
              <w:t>+ 1 694 513,54</w:t>
            </w:r>
          </w:p>
        </w:tc>
        <w:tc>
          <w:tcPr>
            <w:tcW w:w="2051" w:type="dxa"/>
            <w:vAlign w:val="center"/>
          </w:tcPr>
          <w:p w:rsidR="0044625D" w:rsidRPr="00854EEA" w:rsidRDefault="0044625D" w:rsidP="001A4825">
            <w:pPr>
              <w:ind w:left="-180" w:right="-73"/>
              <w:jc w:val="right"/>
              <w:rPr>
                <w:b/>
              </w:rPr>
            </w:pPr>
            <w:r w:rsidRPr="00854EEA">
              <w:rPr>
                <w:b/>
              </w:rPr>
              <w:t>49 428 197,84</w:t>
            </w:r>
          </w:p>
        </w:tc>
      </w:tr>
      <w:tr w:rsidR="0044625D" w:rsidRPr="00F009CE" w:rsidTr="001A4825">
        <w:trPr>
          <w:jc w:val="center"/>
        </w:trPr>
        <w:tc>
          <w:tcPr>
            <w:tcW w:w="2071" w:type="dxa"/>
            <w:vAlign w:val="center"/>
          </w:tcPr>
          <w:p w:rsidR="0044625D" w:rsidRPr="00854EEA" w:rsidRDefault="0044625D" w:rsidP="001A4825">
            <w:pPr>
              <w:ind w:left="-23" w:right="-180"/>
              <w:rPr>
                <w:b/>
              </w:rPr>
            </w:pPr>
            <w:r w:rsidRPr="00854EEA">
              <w:rPr>
                <w:b/>
              </w:rPr>
              <w:t>Wydatki</w:t>
            </w:r>
          </w:p>
        </w:tc>
        <w:tc>
          <w:tcPr>
            <w:tcW w:w="2396" w:type="dxa"/>
            <w:vAlign w:val="center"/>
          </w:tcPr>
          <w:p w:rsidR="0044625D" w:rsidRPr="00854EEA" w:rsidRDefault="0044625D" w:rsidP="001A4825">
            <w:pPr>
              <w:ind w:left="-180" w:right="-73"/>
              <w:jc w:val="right"/>
              <w:rPr>
                <w:b/>
              </w:rPr>
            </w:pPr>
            <w:r w:rsidRPr="00854EEA">
              <w:rPr>
                <w:b/>
              </w:rPr>
              <w:t>67 854 340,61</w:t>
            </w:r>
          </w:p>
        </w:tc>
        <w:tc>
          <w:tcPr>
            <w:tcW w:w="1980" w:type="dxa"/>
          </w:tcPr>
          <w:p w:rsidR="0044625D" w:rsidRPr="00854EEA" w:rsidRDefault="0044625D" w:rsidP="001A4825">
            <w:pPr>
              <w:ind w:left="-180" w:right="-73"/>
              <w:jc w:val="right"/>
              <w:rPr>
                <w:b/>
              </w:rPr>
            </w:pPr>
            <w:r w:rsidRPr="00854EEA">
              <w:rPr>
                <w:b/>
              </w:rPr>
              <w:t>+ 2 234 130,26</w:t>
            </w:r>
          </w:p>
        </w:tc>
        <w:tc>
          <w:tcPr>
            <w:tcW w:w="2051" w:type="dxa"/>
            <w:vAlign w:val="center"/>
          </w:tcPr>
          <w:p w:rsidR="0044625D" w:rsidRPr="00854EEA" w:rsidRDefault="0044625D" w:rsidP="001A4825">
            <w:pPr>
              <w:ind w:left="-180" w:right="-73"/>
              <w:jc w:val="right"/>
              <w:rPr>
                <w:b/>
                <w:highlight w:val="yellow"/>
              </w:rPr>
            </w:pPr>
            <w:r w:rsidRPr="00854EEA">
              <w:rPr>
                <w:b/>
              </w:rPr>
              <w:t>70 0</w:t>
            </w:r>
            <w:r>
              <w:rPr>
                <w:b/>
              </w:rPr>
              <w:t>8</w:t>
            </w:r>
            <w:r w:rsidRPr="00854EEA">
              <w:rPr>
                <w:b/>
              </w:rPr>
              <w:t>8 470,87</w:t>
            </w:r>
          </w:p>
        </w:tc>
      </w:tr>
      <w:tr w:rsidR="0044625D" w:rsidRPr="00F009CE" w:rsidTr="001A4825">
        <w:trPr>
          <w:jc w:val="center"/>
        </w:trPr>
        <w:tc>
          <w:tcPr>
            <w:tcW w:w="2071" w:type="dxa"/>
            <w:vAlign w:val="center"/>
          </w:tcPr>
          <w:p w:rsidR="0044625D" w:rsidRPr="00854EEA" w:rsidRDefault="0044625D" w:rsidP="001A4825">
            <w:pPr>
              <w:ind w:left="-23" w:right="-180"/>
              <w:rPr>
                <w:b/>
              </w:rPr>
            </w:pPr>
            <w:r w:rsidRPr="00854EEA">
              <w:rPr>
                <w:b/>
              </w:rPr>
              <w:t>wynik budżetu /+-/</w:t>
            </w:r>
          </w:p>
        </w:tc>
        <w:tc>
          <w:tcPr>
            <w:tcW w:w="2396" w:type="dxa"/>
            <w:vAlign w:val="center"/>
          </w:tcPr>
          <w:p w:rsidR="0044625D" w:rsidRPr="00854EEA" w:rsidRDefault="0044625D" w:rsidP="001A4825">
            <w:pPr>
              <w:ind w:left="-180" w:right="-73"/>
              <w:jc w:val="right"/>
              <w:rPr>
                <w:b/>
              </w:rPr>
            </w:pPr>
            <w:r w:rsidRPr="00854EEA">
              <w:rPr>
                <w:b/>
              </w:rPr>
              <w:t>- 20 120 656,31</w:t>
            </w:r>
          </w:p>
        </w:tc>
        <w:tc>
          <w:tcPr>
            <w:tcW w:w="1980" w:type="dxa"/>
          </w:tcPr>
          <w:p w:rsidR="0044625D" w:rsidRPr="00F009CE" w:rsidRDefault="0044625D" w:rsidP="001A4825">
            <w:pPr>
              <w:ind w:left="-180" w:right="-73"/>
              <w:jc w:val="right"/>
              <w:rPr>
                <w:b/>
                <w:color w:val="FF0000"/>
              </w:rPr>
            </w:pPr>
          </w:p>
        </w:tc>
        <w:tc>
          <w:tcPr>
            <w:tcW w:w="2051" w:type="dxa"/>
            <w:vAlign w:val="center"/>
          </w:tcPr>
          <w:p w:rsidR="0044625D" w:rsidRPr="00854EEA" w:rsidRDefault="0044625D" w:rsidP="001A4825">
            <w:pPr>
              <w:ind w:left="-180" w:right="-73"/>
              <w:jc w:val="right"/>
              <w:rPr>
                <w:b/>
              </w:rPr>
            </w:pPr>
            <w:r w:rsidRPr="00854EEA">
              <w:rPr>
                <w:b/>
              </w:rPr>
              <w:t>- 20 660 273,03</w:t>
            </w:r>
          </w:p>
        </w:tc>
      </w:tr>
      <w:tr w:rsidR="0044625D" w:rsidRPr="00F009CE" w:rsidTr="001A4825">
        <w:trPr>
          <w:trHeight w:val="50"/>
          <w:jc w:val="center"/>
        </w:trPr>
        <w:tc>
          <w:tcPr>
            <w:tcW w:w="2071" w:type="dxa"/>
            <w:vAlign w:val="center"/>
          </w:tcPr>
          <w:p w:rsidR="0044625D" w:rsidRPr="00854EEA" w:rsidRDefault="0044625D" w:rsidP="001A4825">
            <w:pPr>
              <w:ind w:left="-23" w:right="-180"/>
              <w:rPr>
                <w:b/>
              </w:rPr>
            </w:pPr>
            <w:r w:rsidRPr="00854EEA">
              <w:rPr>
                <w:b/>
              </w:rPr>
              <w:t>Przychody</w:t>
            </w:r>
          </w:p>
        </w:tc>
        <w:tc>
          <w:tcPr>
            <w:tcW w:w="2396" w:type="dxa"/>
            <w:vAlign w:val="center"/>
          </w:tcPr>
          <w:p w:rsidR="0044625D" w:rsidRPr="00B72AFC" w:rsidRDefault="0044625D" w:rsidP="001A4825">
            <w:pPr>
              <w:ind w:left="-180" w:right="-73"/>
              <w:jc w:val="right"/>
              <w:rPr>
                <w:b/>
              </w:rPr>
            </w:pPr>
            <w:r w:rsidRPr="00B72AFC">
              <w:rPr>
                <w:b/>
              </w:rPr>
              <w:t>20 894 756,31</w:t>
            </w:r>
          </w:p>
        </w:tc>
        <w:tc>
          <w:tcPr>
            <w:tcW w:w="1980" w:type="dxa"/>
          </w:tcPr>
          <w:p w:rsidR="0044625D" w:rsidRPr="00B72AFC" w:rsidRDefault="0044625D" w:rsidP="001A4825">
            <w:pPr>
              <w:ind w:left="-180" w:right="-73"/>
              <w:jc w:val="right"/>
              <w:rPr>
                <w:b/>
              </w:rPr>
            </w:pPr>
            <w:r w:rsidRPr="00B72AFC">
              <w:rPr>
                <w:b/>
              </w:rPr>
              <w:t>+ 539 616,72</w:t>
            </w:r>
          </w:p>
        </w:tc>
        <w:tc>
          <w:tcPr>
            <w:tcW w:w="2051" w:type="dxa"/>
            <w:vAlign w:val="center"/>
          </w:tcPr>
          <w:p w:rsidR="0044625D" w:rsidRPr="00B72AFC" w:rsidRDefault="0044625D" w:rsidP="001A4825">
            <w:pPr>
              <w:ind w:left="-180" w:right="-73"/>
              <w:jc w:val="right"/>
              <w:rPr>
                <w:b/>
              </w:rPr>
            </w:pPr>
            <w:r w:rsidRPr="00B72AFC">
              <w:rPr>
                <w:b/>
              </w:rPr>
              <w:t>21 434 373,03</w:t>
            </w:r>
          </w:p>
        </w:tc>
      </w:tr>
      <w:tr w:rsidR="0044625D" w:rsidRPr="00B72AFC" w:rsidTr="001A4825">
        <w:trPr>
          <w:jc w:val="center"/>
        </w:trPr>
        <w:tc>
          <w:tcPr>
            <w:tcW w:w="2071" w:type="dxa"/>
            <w:vAlign w:val="center"/>
          </w:tcPr>
          <w:p w:rsidR="0044625D" w:rsidRPr="00B72AFC" w:rsidRDefault="0044625D" w:rsidP="001A4825">
            <w:pPr>
              <w:ind w:left="-23" w:right="-180"/>
              <w:rPr>
                <w:b/>
              </w:rPr>
            </w:pPr>
            <w:r w:rsidRPr="00B72AFC">
              <w:rPr>
                <w:b/>
              </w:rPr>
              <w:t>Rozchody</w:t>
            </w:r>
          </w:p>
        </w:tc>
        <w:tc>
          <w:tcPr>
            <w:tcW w:w="2396" w:type="dxa"/>
            <w:vAlign w:val="center"/>
          </w:tcPr>
          <w:p w:rsidR="0044625D" w:rsidRPr="00B72AFC" w:rsidRDefault="0044625D" w:rsidP="001A4825">
            <w:pPr>
              <w:ind w:left="-180" w:right="-73"/>
              <w:jc w:val="right"/>
              <w:rPr>
                <w:b/>
              </w:rPr>
            </w:pPr>
            <w:r w:rsidRPr="00B72AFC">
              <w:rPr>
                <w:b/>
              </w:rPr>
              <w:t>774 100,00</w:t>
            </w:r>
          </w:p>
        </w:tc>
        <w:tc>
          <w:tcPr>
            <w:tcW w:w="1980" w:type="dxa"/>
          </w:tcPr>
          <w:p w:rsidR="0044625D" w:rsidRPr="00B72AFC" w:rsidRDefault="0044625D" w:rsidP="001A4825">
            <w:pPr>
              <w:ind w:left="-180" w:right="-73"/>
              <w:jc w:val="center"/>
              <w:rPr>
                <w:b/>
              </w:rPr>
            </w:pPr>
            <w:r w:rsidRPr="00B72AFC">
              <w:rPr>
                <w:b/>
              </w:rPr>
              <w:t>-</w:t>
            </w:r>
          </w:p>
        </w:tc>
        <w:tc>
          <w:tcPr>
            <w:tcW w:w="2051" w:type="dxa"/>
            <w:vAlign w:val="center"/>
          </w:tcPr>
          <w:p w:rsidR="0044625D" w:rsidRPr="00B72AFC" w:rsidRDefault="0044625D" w:rsidP="001A4825">
            <w:pPr>
              <w:ind w:left="-180" w:right="-73"/>
              <w:jc w:val="right"/>
              <w:rPr>
                <w:b/>
              </w:rPr>
            </w:pPr>
            <w:r w:rsidRPr="00B72AFC">
              <w:rPr>
                <w:b/>
              </w:rPr>
              <w:t>774 100,00</w:t>
            </w:r>
          </w:p>
        </w:tc>
      </w:tr>
    </w:tbl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sectPr w:rsidR="0044625D" w:rsidSect="00F41FAE">
      <w:endnotePr>
        <w:numFmt w:val="decimal"/>
      </w:endnotePr>
      <w:pgSz w:w="11906" w:h="16838"/>
      <w:pgMar w:top="850" w:right="850" w:bottom="1417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EF2" w:rsidRDefault="006F3EF2" w:rsidP="00B24022">
      <w:r>
        <w:separator/>
      </w:r>
    </w:p>
  </w:endnote>
  <w:endnote w:type="continuationSeparator" w:id="0">
    <w:p w:rsidR="006F3EF2" w:rsidRDefault="006F3EF2" w:rsidP="00B24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EF2" w:rsidRDefault="006F3EF2" w:rsidP="00B24022">
      <w:r>
        <w:separator/>
      </w:r>
    </w:p>
  </w:footnote>
  <w:footnote w:type="continuationSeparator" w:id="0">
    <w:p w:rsidR="006F3EF2" w:rsidRDefault="006F3EF2" w:rsidP="00B240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3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7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)"/>
      <w:lvlJc w:val="left"/>
      <w:pPr>
        <w:ind w:left="10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)"/>
      <w:lvlJc w:val="left"/>
      <w:pPr>
        <w:ind w:left="14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)"/>
      <w:lvlJc w:val="left"/>
      <w:pPr>
        <w:ind w:left="179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)"/>
      <w:lvlJc w:val="left"/>
      <w:pPr>
        <w:ind w:left="21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)"/>
      <w:lvlJc w:val="left"/>
      <w:pPr>
        <w:ind w:left="25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)"/>
      <w:lvlJc w:val="left"/>
      <w:pPr>
        <w:ind w:left="28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)"/>
      <w:lvlJc w:val="left"/>
      <w:pPr>
        <w:ind w:left="32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30"/>
        </w:tabs>
        <w:ind w:left="0" w:firstLine="0"/>
      </w:pPr>
      <w:rPr>
        <w:rFonts w:ascii="Cambria" w:eastAsia="Times New Roman" w:hAnsi="Cambria" w:cs="Arial" w:hint="default"/>
        <w:spacing w:val="-11"/>
        <w:sz w:val="24"/>
        <w:szCs w:val="24"/>
        <w:lang w:eastAsia="pl-PL"/>
      </w:rPr>
    </w:lvl>
  </w:abstractNum>
  <w:abstractNum w:abstractNumId="3">
    <w:nsid w:val="00000004"/>
    <w:multiLevelType w:val="singleLevel"/>
    <w:tmpl w:val="00000004"/>
    <w:name w:val="WW8Num4"/>
    <w:lvl w:ilvl="0">
      <w:start w:val="4"/>
      <w:numFmt w:val="decimal"/>
      <w:lvlText w:val="%1)"/>
      <w:lvlJc w:val="left"/>
      <w:pPr>
        <w:tabs>
          <w:tab w:val="num" w:pos="712"/>
        </w:tabs>
        <w:ind w:left="712" w:hanging="360"/>
      </w:pPr>
      <w:rPr>
        <w:rFonts w:ascii="Times New Roman" w:eastAsia="SimSun" w:hAnsi="Times New Roman" w:cs="Times New Roman" w:hint="default"/>
        <w:kern w:val="2"/>
        <w:sz w:val="24"/>
        <w:szCs w:val="24"/>
        <w:lang w:eastAsia="zh-CN" w:bidi="hi-IN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695" w:hanging="360"/>
      </w:pPr>
      <w:rPr>
        <w:rFonts w:ascii="Times New Roman" w:hAnsi="Times New Roman" w:cs="Times New Roman" w:hint="default"/>
        <w:sz w:val="24"/>
        <w:szCs w:val="24"/>
        <w:lang w:eastAsia="pl-PL"/>
      </w:rPr>
    </w:lvl>
  </w:abstractNum>
  <w:abstractNum w:abstractNumId="5">
    <w:nsid w:val="00000006"/>
    <w:multiLevelType w:val="singleLevel"/>
    <w:tmpl w:val="00000006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spacing w:val="-2"/>
        <w:sz w:val="22"/>
        <w:szCs w:val="22"/>
      </w:rPr>
    </w:lvl>
  </w:abstractNum>
  <w:abstractNum w:abstractNumId="6">
    <w:nsid w:val="00000007"/>
    <w:multiLevelType w:val="singleLevel"/>
    <w:tmpl w:val="00000007"/>
    <w:name w:val="WW8Num16"/>
    <w:lvl w:ilvl="0">
      <w:start w:val="2"/>
      <w:numFmt w:val="decimal"/>
      <w:lvlText w:val="%1."/>
      <w:lvlJc w:val="left"/>
      <w:pPr>
        <w:tabs>
          <w:tab w:val="num" w:pos="221"/>
        </w:tabs>
        <w:ind w:left="0" w:firstLine="0"/>
      </w:pPr>
      <w:rPr>
        <w:rFonts w:ascii="Times New Roman" w:hAnsi="Times New Roman" w:cs="Times New Roman" w:hint="default"/>
        <w:spacing w:val="-2"/>
        <w:sz w:val="22"/>
        <w:szCs w:val="22"/>
      </w:rPr>
    </w:lvl>
  </w:abstractNum>
  <w:abstractNum w:abstractNumId="7">
    <w:nsid w:val="00000008"/>
    <w:multiLevelType w:val="singleLevel"/>
    <w:tmpl w:val="00000008"/>
    <w:lvl w:ilvl="0">
      <w:numFmt w:val="bullet"/>
      <w:lvlText w:val="-"/>
      <w:lvlJc w:val="left"/>
      <w:pPr>
        <w:tabs>
          <w:tab w:val="num" w:pos="129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8">
    <w:nsid w:val="00000009"/>
    <w:multiLevelType w:val="singleLevel"/>
    <w:tmpl w:val="00000009"/>
    <w:lvl w:ilvl="0">
      <w:numFmt w:val="bullet"/>
      <w:lvlText w:val="-"/>
      <w:lvlJc w:val="left"/>
      <w:pPr>
        <w:tabs>
          <w:tab w:val="num" w:pos="115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9">
    <w:nsid w:val="0F8A60DC"/>
    <w:multiLevelType w:val="singleLevel"/>
    <w:tmpl w:val="780844D2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0">
    <w:nsid w:val="13EE4842"/>
    <w:multiLevelType w:val="singleLevel"/>
    <w:tmpl w:val="902C4E78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1">
    <w:nsid w:val="30DA44E5"/>
    <w:multiLevelType w:val="hybridMultilevel"/>
    <w:tmpl w:val="85EE8904"/>
    <w:lvl w:ilvl="0" w:tplc="D5C8D37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8F317B"/>
    <w:multiLevelType w:val="hybridMultilevel"/>
    <w:tmpl w:val="F95E5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18472A"/>
    <w:multiLevelType w:val="hybridMultilevel"/>
    <w:tmpl w:val="B01805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D20E4B"/>
    <w:multiLevelType w:val="hybridMultilevel"/>
    <w:tmpl w:val="D2967F40"/>
    <w:lvl w:ilvl="0" w:tplc="89E000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E175E48"/>
    <w:multiLevelType w:val="hybridMultilevel"/>
    <w:tmpl w:val="EA789D62"/>
    <w:lvl w:ilvl="0" w:tplc="9BDCD5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3DA5EDD"/>
    <w:multiLevelType w:val="hybridMultilevel"/>
    <w:tmpl w:val="D884CA6A"/>
    <w:lvl w:ilvl="0" w:tplc="98BE37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A248578">
      <w:start w:val="57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F32687"/>
    <w:multiLevelType w:val="hybridMultilevel"/>
    <w:tmpl w:val="15C0E2E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560140"/>
    <w:multiLevelType w:val="singleLevel"/>
    <w:tmpl w:val="5F84C154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9">
    <w:nsid w:val="67DE75D8"/>
    <w:multiLevelType w:val="hybridMultilevel"/>
    <w:tmpl w:val="A592447A"/>
    <w:lvl w:ilvl="0" w:tplc="D5D263C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9731DB8"/>
    <w:multiLevelType w:val="hybridMultilevel"/>
    <w:tmpl w:val="5BA68B5C"/>
    <w:lvl w:ilvl="0" w:tplc="13ECB61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DC56D60"/>
    <w:multiLevelType w:val="hybridMultilevel"/>
    <w:tmpl w:val="8D2EA7F4"/>
    <w:lvl w:ilvl="0" w:tplc="F86E15C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D5140C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C012D9"/>
    <w:multiLevelType w:val="singleLevel"/>
    <w:tmpl w:val="902C4E78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10"/>
  </w:num>
  <w:num w:numId="3">
    <w:abstractNumId w:val="22"/>
  </w:num>
  <w:num w:numId="4">
    <w:abstractNumId w:val="17"/>
  </w:num>
  <w:num w:numId="5">
    <w:abstractNumId w:val="16"/>
  </w:num>
  <w:num w:numId="6">
    <w:abstractNumId w:val="15"/>
  </w:num>
  <w:num w:numId="7">
    <w:abstractNumId w:val="19"/>
  </w:num>
  <w:num w:numId="8">
    <w:abstractNumId w:val="14"/>
  </w:num>
  <w:num w:numId="9">
    <w:abstractNumId w:val="12"/>
  </w:num>
  <w:num w:numId="10">
    <w:abstractNumId w:val="20"/>
  </w:num>
  <w:num w:numId="11">
    <w:abstractNumId w:val="3"/>
    <w:lvlOverride w:ilvl="0">
      <w:startOverride w:val="1"/>
    </w:lvlOverride>
  </w:num>
  <w:num w:numId="12">
    <w:abstractNumId w:val="5"/>
    <w:lvlOverride w:ilvl="0">
      <w:startOverride w:val="2"/>
    </w:lvlOverride>
  </w:num>
  <w:num w:numId="13">
    <w:abstractNumId w:val="7"/>
  </w:num>
  <w:num w:numId="14">
    <w:abstractNumId w:val="2"/>
    <w:lvlOverride w:ilvl="0">
      <w:startOverride w:val="2"/>
    </w:lvlOverride>
  </w:num>
  <w:num w:numId="15">
    <w:abstractNumId w:val="4"/>
    <w:lvlOverride w:ilvl="0">
      <w:startOverride w:val="5"/>
    </w:lvlOverride>
  </w:num>
  <w:num w:numId="16">
    <w:abstractNumId w:val="6"/>
    <w:lvlOverride w:ilvl="0">
      <w:startOverride w:val="2"/>
    </w:lvlOverride>
  </w:num>
  <w:num w:numId="17">
    <w:abstractNumId w:val="1"/>
    <w:lvlOverride w:ilvl="0">
      <w:startOverride w:val="2"/>
    </w:lvlOverride>
  </w:num>
  <w:num w:numId="18">
    <w:abstractNumId w:val="0"/>
    <w:lvlOverride w:ilvl="0">
      <w:startOverride w:val="2"/>
    </w:lvlOverride>
  </w:num>
  <w:num w:numId="19">
    <w:abstractNumId w:val="8"/>
  </w:num>
  <w:num w:numId="20">
    <w:abstractNumId w:val="0"/>
  </w:num>
  <w:num w:numId="21">
    <w:abstractNumId w:val="13"/>
  </w:num>
  <w:num w:numId="22">
    <w:abstractNumId w:val="11"/>
  </w:num>
  <w:num w:numId="23">
    <w:abstractNumId w:val="21"/>
  </w:num>
  <w:num w:numId="24">
    <w:abstractNumId w:val="18"/>
    <w:lvlOverride w:ilvl="0">
      <w:lvl w:ilvl="0">
        <w:start w:val="1"/>
        <w:numFmt w:val="decimal"/>
        <w:lvlText w:val="%1)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172F4"/>
    <w:rsid w:val="00046355"/>
    <w:rsid w:val="00073822"/>
    <w:rsid w:val="00073E9D"/>
    <w:rsid w:val="00073F53"/>
    <w:rsid w:val="000C0912"/>
    <w:rsid w:val="000C3765"/>
    <w:rsid w:val="00113471"/>
    <w:rsid w:val="00120454"/>
    <w:rsid w:val="0013004F"/>
    <w:rsid w:val="00145094"/>
    <w:rsid w:val="00185AFD"/>
    <w:rsid w:val="0019447B"/>
    <w:rsid w:val="001A1F82"/>
    <w:rsid w:val="001B0403"/>
    <w:rsid w:val="001D1691"/>
    <w:rsid w:val="002154F4"/>
    <w:rsid w:val="002201D4"/>
    <w:rsid w:val="00241483"/>
    <w:rsid w:val="00265B00"/>
    <w:rsid w:val="00267AD8"/>
    <w:rsid w:val="00270076"/>
    <w:rsid w:val="00290A44"/>
    <w:rsid w:val="002A2E9C"/>
    <w:rsid w:val="002C41ED"/>
    <w:rsid w:val="002E191E"/>
    <w:rsid w:val="00302603"/>
    <w:rsid w:val="00310BB4"/>
    <w:rsid w:val="00311641"/>
    <w:rsid w:val="00314E4D"/>
    <w:rsid w:val="003560AD"/>
    <w:rsid w:val="003862E9"/>
    <w:rsid w:val="00390E6F"/>
    <w:rsid w:val="00392D96"/>
    <w:rsid w:val="003A0524"/>
    <w:rsid w:val="003A1F2C"/>
    <w:rsid w:val="003B6075"/>
    <w:rsid w:val="003C3A47"/>
    <w:rsid w:val="003D0B08"/>
    <w:rsid w:val="003E64BC"/>
    <w:rsid w:val="003F727C"/>
    <w:rsid w:val="003F7B8C"/>
    <w:rsid w:val="004076BE"/>
    <w:rsid w:val="004135E7"/>
    <w:rsid w:val="00413F46"/>
    <w:rsid w:val="004214EF"/>
    <w:rsid w:val="00424731"/>
    <w:rsid w:val="00424A07"/>
    <w:rsid w:val="0044625D"/>
    <w:rsid w:val="00461539"/>
    <w:rsid w:val="00465764"/>
    <w:rsid w:val="00466857"/>
    <w:rsid w:val="0047777E"/>
    <w:rsid w:val="0049090F"/>
    <w:rsid w:val="004976A8"/>
    <w:rsid w:val="004A76EA"/>
    <w:rsid w:val="004C0559"/>
    <w:rsid w:val="00507B3A"/>
    <w:rsid w:val="00526ECB"/>
    <w:rsid w:val="00532D99"/>
    <w:rsid w:val="00556E92"/>
    <w:rsid w:val="005830E6"/>
    <w:rsid w:val="005A41C5"/>
    <w:rsid w:val="005A53C7"/>
    <w:rsid w:val="005E3E81"/>
    <w:rsid w:val="005F26C8"/>
    <w:rsid w:val="00615D5F"/>
    <w:rsid w:val="00616A8B"/>
    <w:rsid w:val="006401C1"/>
    <w:rsid w:val="00663B76"/>
    <w:rsid w:val="00665516"/>
    <w:rsid w:val="0066623A"/>
    <w:rsid w:val="00670081"/>
    <w:rsid w:val="00671FBC"/>
    <w:rsid w:val="006725D5"/>
    <w:rsid w:val="006946C6"/>
    <w:rsid w:val="006A0063"/>
    <w:rsid w:val="006F3EF2"/>
    <w:rsid w:val="0072374F"/>
    <w:rsid w:val="00725B79"/>
    <w:rsid w:val="0072610A"/>
    <w:rsid w:val="0074467C"/>
    <w:rsid w:val="00752E16"/>
    <w:rsid w:val="0075437F"/>
    <w:rsid w:val="0076701F"/>
    <w:rsid w:val="00781AC7"/>
    <w:rsid w:val="007C7E8C"/>
    <w:rsid w:val="007D00F2"/>
    <w:rsid w:val="007E56B4"/>
    <w:rsid w:val="00813E50"/>
    <w:rsid w:val="00821B7A"/>
    <w:rsid w:val="008324C1"/>
    <w:rsid w:val="008327C6"/>
    <w:rsid w:val="008479DF"/>
    <w:rsid w:val="00866581"/>
    <w:rsid w:val="00892474"/>
    <w:rsid w:val="00896BEB"/>
    <w:rsid w:val="008A0A78"/>
    <w:rsid w:val="008A2A6E"/>
    <w:rsid w:val="008A532A"/>
    <w:rsid w:val="008A593B"/>
    <w:rsid w:val="008E660E"/>
    <w:rsid w:val="00913371"/>
    <w:rsid w:val="00933FE1"/>
    <w:rsid w:val="00940BCD"/>
    <w:rsid w:val="009564AD"/>
    <w:rsid w:val="00974FE2"/>
    <w:rsid w:val="009C6205"/>
    <w:rsid w:val="00A37654"/>
    <w:rsid w:val="00A41D29"/>
    <w:rsid w:val="00A44484"/>
    <w:rsid w:val="00A61F33"/>
    <w:rsid w:val="00A866C9"/>
    <w:rsid w:val="00A9418E"/>
    <w:rsid w:val="00A9592B"/>
    <w:rsid w:val="00AB21B9"/>
    <w:rsid w:val="00AC737F"/>
    <w:rsid w:val="00AE29FF"/>
    <w:rsid w:val="00AE6727"/>
    <w:rsid w:val="00AF7E5A"/>
    <w:rsid w:val="00B112DE"/>
    <w:rsid w:val="00B24022"/>
    <w:rsid w:val="00B50475"/>
    <w:rsid w:val="00B54AA8"/>
    <w:rsid w:val="00B76E8C"/>
    <w:rsid w:val="00B8318E"/>
    <w:rsid w:val="00B94668"/>
    <w:rsid w:val="00B94C01"/>
    <w:rsid w:val="00BF7280"/>
    <w:rsid w:val="00C172F4"/>
    <w:rsid w:val="00C459E2"/>
    <w:rsid w:val="00C645E8"/>
    <w:rsid w:val="00C858EE"/>
    <w:rsid w:val="00C87734"/>
    <w:rsid w:val="00C95A1F"/>
    <w:rsid w:val="00CA1BD5"/>
    <w:rsid w:val="00CB15CF"/>
    <w:rsid w:val="00CB76AD"/>
    <w:rsid w:val="00CD57B3"/>
    <w:rsid w:val="00CE7F62"/>
    <w:rsid w:val="00D0339B"/>
    <w:rsid w:val="00D1374F"/>
    <w:rsid w:val="00D21EB9"/>
    <w:rsid w:val="00D21F0D"/>
    <w:rsid w:val="00D26419"/>
    <w:rsid w:val="00D27A3E"/>
    <w:rsid w:val="00D6023E"/>
    <w:rsid w:val="00D61E6E"/>
    <w:rsid w:val="00D85470"/>
    <w:rsid w:val="00D900C3"/>
    <w:rsid w:val="00DD372B"/>
    <w:rsid w:val="00DD37D7"/>
    <w:rsid w:val="00DE57ED"/>
    <w:rsid w:val="00DF4C13"/>
    <w:rsid w:val="00E10D0F"/>
    <w:rsid w:val="00E31976"/>
    <w:rsid w:val="00E51B4B"/>
    <w:rsid w:val="00E5660A"/>
    <w:rsid w:val="00E5746F"/>
    <w:rsid w:val="00E914D5"/>
    <w:rsid w:val="00E96090"/>
    <w:rsid w:val="00E9777F"/>
    <w:rsid w:val="00EB6CAB"/>
    <w:rsid w:val="00EF3DE0"/>
    <w:rsid w:val="00EF562A"/>
    <w:rsid w:val="00F25C95"/>
    <w:rsid w:val="00F31A0B"/>
    <w:rsid w:val="00F367FB"/>
    <w:rsid w:val="00F41FAE"/>
    <w:rsid w:val="00F474B1"/>
    <w:rsid w:val="00F726B2"/>
    <w:rsid w:val="00FA27F0"/>
    <w:rsid w:val="00FA67C0"/>
    <w:rsid w:val="00FB4F06"/>
    <w:rsid w:val="00FE6379"/>
    <w:rsid w:val="00FF5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endnote text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C2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locked/>
    <w:rsid w:val="00DF4C13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1"/>
    <w:semiHidden/>
    <w:unhideWhenUsed/>
    <w:qFormat/>
    <w:locked/>
    <w:rsid w:val="007670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1"/>
    <w:qFormat/>
    <w:locked/>
    <w:rsid w:val="00073F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FF7C22"/>
    <w:pPr>
      <w:keepNext/>
      <w:outlineLvl w:val="0"/>
    </w:pPr>
    <w:rPr>
      <w:sz w:val="28"/>
      <w:szCs w:val="20"/>
    </w:rPr>
  </w:style>
  <w:style w:type="paragraph" w:customStyle="1" w:styleId="Heading2">
    <w:name w:val="Heading 2"/>
    <w:basedOn w:val="Normalny"/>
    <w:next w:val="Normalny"/>
    <w:link w:val="Nagwek2Znak"/>
    <w:semiHidden/>
    <w:unhideWhenUsed/>
    <w:qFormat/>
    <w:locked/>
    <w:rsid w:val="00B416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Normalny"/>
    <w:next w:val="Normalny"/>
    <w:link w:val="Nagwek3Znak"/>
    <w:uiPriority w:val="99"/>
    <w:qFormat/>
    <w:rsid w:val="001E2EE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customStyle="1" w:styleId="Nagwek1Znak">
    <w:name w:val="Nagłówek 1 Znak"/>
    <w:basedOn w:val="Domylnaczcionkaakapitu"/>
    <w:link w:val="Heading1"/>
    <w:qFormat/>
    <w:locked/>
    <w:rsid w:val="00FF7C22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9"/>
    <w:semiHidden/>
    <w:qFormat/>
    <w:locked/>
    <w:rsid w:val="001E2EE1"/>
    <w:rPr>
      <w:rFonts w:ascii="Cambria" w:hAnsi="Cambria" w:cs="Times New Roman"/>
      <w:b/>
      <w:bCs/>
      <w:color w:val="4F81BD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FF7C2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qFormat/>
    <w:locked/>
    <w:rsid w:val="001E2EE1"/>
    <w:rPr>
      <w:rFonts w:ascii="Arial" w:hAnsi="Arial"/>
      <w:sz w:val="18"/>
      <w:shd w:val="clear" w:color="auto" w:fill="FFFFFF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1E2EE1"/>
    <w:rPr>
      <w:rFonts w:ascii="Tahoma" w:hAnsi="Tahoma" w:cs="Tahoma"/>
      <w:sz w:val="16"/>
      <w:szCs w:val="16"/>
      <w:lang w:eastAsia="pl-PL"/>
    </w:rPr>
  </w:style>
  <w:style w:type="character" w:customStyle="1" w:styleId="Nagwek20">
    <w:name w:val="Nagłówek #2_"/>
    <w:basedOn w:val="Domylnaczcionkaakapitu"/>
    <w:link w:val="Nagwek20"/>
    <w:qFormat/>
    <w:locked/>
    <w:rsid w:val="00A009A7"/>
    <w:rPr>
      <w:rFonts w:cs="Times New Roman"/>
      <w:sz w:val="27"/>
      <w:szCs w:val="27"/>
      <w:shd w:val="clear" w:color="auto" w:fill="FFFFFF"/>
    </w:rPr>
  </w:style>
  <w:style w:type="character" w:customStyle="1" w:styleId="oznaczenie">
    <w:name w:val="oznaczenie"/>
    <w:qFormat/>
    <w:rsid w:val="005D4CCB"/>
  </w:style>
  <w:style w:type="character" w:customStyle="1" w:styleId="lmenustartend">
    <w:name w:val="lmenustartend"/>
    <w:qFormat/>
    <w:rsid w:val="005D4CCB"/>
  </w:style>
  <w:style w:type="character" w:customStyle="1" w:styleId="czeinternetowe">
    <w:name w:val="Łącze internetowe"/>
    <w:basedOn w:val="Domylnaczcionkaakapitu"/>
    <w:uiPriority w:val="99"/>
    <w:rsid w:val="00910A27"/>
    <w:rPr>
      <w:rFonts w:cs="Times New Roman"/>
      <w:color w:val="404080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qFormat/>
    <w:locked/>
    <w:rsid w:val="007B295E"/>
    <w:rPr>
      <w:rFonts w:ascii="Times New Roman" w:hAnsi="Times New Roman" w:cs="Times New Roman"/>
      <w:sz w:val="20"/>
      <w:szCs w:val="20"/>
    </w:rPr>
  </w:style>
  <w:style w:type="character" w:customStyle="1" w:styleId="Zakotwiczenieprzypisukocowego">
    <w:name w:val="Zakotwiczenie przypisu końcowego"/>
    <w:rsid w:val="00C172F4"/>
    <w:rPr>
      <w:rFonts w:cs="Times New Roman"/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7B65D9"/>
    <w:rPr>
      <w:rFonts w:cs="Times New Roman"/>
      <w:vertAlign w:val="superscript"/>
    </w:rPr>
  </w:style>
  <w:style w:type="character" w:customStyle="1" w:styleId="Wyrnienie">
    <w:name w:val="Wyróżnienie"/>
    <w:basedOn w:val="Domylnaczcionkaakapitu"/>
    <w:qFormat/>
    <w:locked/>
    <w:rsid w:val="006D5C6B"/>
    <w:rPr>
      <w:rFonts w:cs="Times New Roman"/>
      <w:i/>
    </w:rPr>
  </w:style>
  <w:style w:type="character" w:customStyle="1" w:styleId="alb">
    <w:name w:val="a_lb"/>
    <w:uiPriority w:val="99"/>
    <w:qFormat/>
    <w:rsid w:val="006D5C6B"/>
  </w:style>
  <w:style w:type="character" w:customStyle="1" w:styleId="TeksttreciPogrubienie1">
    <w:name w:val="Tekst treści + Pogrubienie1"/>
    <w:qFormat/>
    <w:rsid w:val="00466ECF"/>
    <w:rPr>
      <w:rFonts w:ascii="Times New Roman" w:hAnsi="Times New Roman"/>
      <w:b/>
      <w:spacing w:val="0"/>
      <w:sz w:val="21"/>
    </w:rPr>
  </w:style>
  <w:style w:type="character" w:customStyle="1" w:styleId="Wyrnieniedelikatne1">
    <w:name w:val="Wyróżnienie delikatne1"/>
    <w:uiPriority w:val="99"/>
    <w:qFormat/>
    <w:rsid w:val="00944001"/>
    <w:rPr>
      <w:i/>
      <w:color w:val="404040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8970A6"/>
    <w:rPr>
      <w:rFonts w:ascii="Cambria" w:eastAsia="MS Mincho" w:hAnsi="Cambria"/>
      <w:sz w:val="20"/>
      <w:szCs w:val="20"/>
    </w:rPr>
  </w:style>
  <w:style w:type="character" w:styleId="Numerstrony">
    <w:name w:val="page number"/>
    <w:unhideWhenUsed/>
    <w:qFormat/>
    <w:rsid w:val="008970A6"/>
  </w:style>
  <w:style w:type="character" w:customStyle="1" w:styleId="apple-converted-space">
    <w:name w:val="apple-converted-space"/>
    <w:qFormat/>
    <w:rsid w:val="008970A6"/>
  </w:style>
  <w:style w:type="character" w:customStyle="1" w:styleId="NagwekZnak">
    <w:name w:val="Nagłówek Znak"/>
    <w:basedOn w:val="Domylnaczcionkaakapitu"/>
    <w:link w:val="Nagwek"/>
    <w:uiPriority w:val="99"/>
    <w:qFormat/>
    <w:rsid w:val="008970A6"/>
    <w:rPr>
      <w:rFonts w:ascii="Cambria" w:eastAsia="MS Mincho" w:hAnsi="Cambria"/>
      <w:sz w:val="24"/>
      <w:szCs w:val="24"/>
    </w:rPr>
  </w:style>
  <w:style w:type="character" w:customStyle="1" w:styleId="Nagwek2Znak">
    <w:name w:val="Nagłówek 2 Znak"/>
    <w:basedOn w:val="Domylnaczcionkaakapitu"/>
    <w:link w:val="Heading2"/>
    <w:semiHidden/>
    <w:qFormat/>
    <w:rsid w:val="00B416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locked/>
    <w:rsid w:val="00B41688"/>
    <w:rPr>
      <w:b/>
      <w:bCs/>
    </w:rPr>
  </w:style>
  <w:style w:type="character" w:customStyle="1" w:styleId="ng-binding">
    <w:name w:val="ng-binding"/>
    <w:basedOn w:val="Domylnaczcionkaakapitu"/>
    <w:qFormat/>
    <w:rsid w:val="00BB0523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BB0523"/>
    <w:rPr>
      <w:rFonts w:ascii="Times New Roman" w:eastAsia="Times New Roman" w:hAnsi="Times New Roman"/>
      <w:sz w:val="24"/>
      <w:szCs w:val="24"/>
    </w:rPr>
  </w:style>
  <w:style w:type="character" w:customStyle="1" w:styleId="Domylnaczcionkaakapitu1">
    <w:name w:val="Domyślna czcionka akapitu1"/>
    <w:qFormat/>
    <w:rsid w:val="00790DA4"/>
  </w:style>
  <w:style w:type="character" w:customStyle="1" w:styleId="ng-bindingng-scope">
    <w:name w:val="ng-binding ng-scope"/>
    <w:basedOn w:val="Domylnaczcionkaakapitu"/>
    <w:qFormat/>
    <w:rsid w:val="00FD4484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D83E94"/>
    <w:rPr>
      <w:rFonts w:ascii="Times New Roman" w:eastAsia="Times New Roman" w:hAnsi="Times New Roman"/>
      <w:sz w:val="24"/>
      <w:szCs w:val="24"/>
    </w:rPr>
  </w:style>
  <w:style w:type="character" w:customStyle="1" w:styleId="TeksttreciPogrubienie">
    <w:name w:val="Tekst treści + Pogrubienie"/>
    <w:basedOn w:val="Domylnaczcionkaakapitu"/>
    <w:qFormat/>
    <w:rsid w:val="00B975F5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C862A6"/>
    <w:rPr>
      <w:rFonts w:ascii="Times New Roman" w:eastAsia="Times New Roman" w:hAnsi="Times New Roman"/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rsid w:val="00C862A6"/>
    <w:rPr>
      <w:rFonts w:ascii="Times New Roman" w:eastAsia="Times New Roman" w:hAnsi="Times New Roman"/>
      <w:b/>
      <w:bCs/>
      <w:szCs w:val="24"/>
    </w:rPr>
  </w:style>
  <w:style w:type="character" w:customStyle="1" w:styleId="HTML-wstpniesformatowanyZnak">
    <w:name w:val="HTML - wstępnie sformatowany Znak"/>
    <w:basedOn w:val="Domylnaczcionkaakapitu"/>
    <w:qFormat/>
    <w:rsid w:val="008D29C7"/>
    <w:rPr>
      <w:rFonts w:ascii="Courier New" w:eastAsia="Times New Roman" w:hAnsi="Courier New" w:cs="Courier New"/>
      <w:sz w:val="20"/>
      <w:szCs w:val="20"/>
    </w:rPr>
  </w:style>
  <w:style w:type="character" w:customStyle="1" w:styleId="ng-scope">
    <w:name w:val="ng-scope"/>
    <w:basedOn w:val="Domylnaczcionkaakapitu"/>
    <w:qFormat/>
    <w:rsid w:val="00E70887"/>
  </w:style>
  <w:style w:type="character" w:customStyle="1" w:styleId="Nagwek5">
    <w:name w:val="Nagłówek #5"/>
    <w:basedOn w:val="Domylnaczcionkaakapitu"/>
    <w:qFormat/>
    <w:rsid w:val="00B7710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Mocnowyrniony">
    <w:name w:val="Mocno wyróżniony"/>
    <w:qFormat/>
    <w:rsid w:val="00B77104"/>
    <w:rPr>
      <w:b/>
      <w:bCs/>
    </w:rPr>
  </w:style>
  <w:style w:type="character" w:customStyle="1" w:styleId="Nagwek50">
    <w:name w:val="Nagłówek #5_"/>
    <w:basedOn w:val="Domylnaczcionkaakapitu"/>
    <w:link w:val="Nagwek5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Pogrubienie3">
    <w:name w:val="Tekst treści + Pogrubienie3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3">
    <w:name w:val="Tekst treści (3)_"/>
    <w:basedOn w:val="Domylnaczcionkaakapitu"/>
    <w:link w:val="Teksttreci3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3Pogrubienie">
    <w:name w:val="Tekst treści (3) + Pogrubienie"/>
    <w:basedOn w:val="Teksttreci3"/>
    <w:qFormat/>
    <w:rsid w:val="00FB5444"/>
    <w:rPr>
      <w:b/>
      <w:bCs/>
    </w:rPr>
  </w:style>
  <w:style w:type="character" w:customStyle="1" w:styleId="Teksttreci4">
    <w:name w:val="Tekst treści (4)_"/>
    <w:basedOn w:val="Domylnaczcionkaakapitu"/>
    <w:link w:val="Teksttreci40"/>
    <w:qFormat/>
    <w:rsid w:val="00FB5444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TeksttreciPogrubienie2">
    <w:name w:val="Tekst treści + Pogrubienie2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Kursywa1">
    <w:name w:val="Tekst treści + Kursywa1"/>
    <w:basedOn w:val="Teksttreci"/>
    <w:qFormat/>
    <w:rsid w:val="00FB5444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Nagwek52">
    <w:name w:val="Nagłówek #52"/>
    <w:basedOn w:val="Nagwek50"/>
    <w:qFormat/>
    <w:rsid w:val="00FB5444"/>
    <w:rPr>
      <w:rFonts w:cs="Times New Roman"/>
      <w:b/>
      <w:bCs/>
      <w:spacing w:val="0"/>
      <w:u w:val="single"/>
    </w:rPr>
  </w:style>
  <w:style w:type="character" w:customStyle="1" w:styleId="Teksttreci5">
    <w:name w:val="Tekst treści (5)_"/>
    <w:basedOn w:val="Domylnaczcionkaakapitu"/>
    <w:link w:val="Teksttreci50"/>
    <w:qFormat/>
    <w:rsid w:val="00FB5444"/>
    <w:rPr>
      <w:rFonts w:ascii="Times New Roman" w:hAnsi="Times New Roman"/>
      <w:i/>
      <w:iCs/>
      <w:sz w:val="21"/>
      <w:szCs w:val="21"/>
      <w:shd w:val="clear" w:color="auto" w:fill="FFFFFF"/>
    </w:rPr>
  </w:style>
  <w:style w:type="character" w:customStyle="1" w:styleId="ListLabel1">
    <w:name w:val="ListLabel 1"/>
    <w:qFormat/>
    <w:rsid w:val="00C172F4"/>
    <w:rPr>
      <w:sz w:val="20"/>
    </w:rPr>
  </w:style>
  <w:style w:type="character" w:customStyle="1" w:styleId="ListLabel2">
    <w:name w:val="ListLabel 2"/>
    <w:qFormat/>
    <w:rsid w:val="00C172F4"/>
    <w:rPr>
      <w:sz w:val="20"/>
    </w:rPr>
  </w:style>
  <w:style w:type="character" w:customStyle="1" w:styleId="ListLabel3">
    <w:name w:val="ListLabel 3"/>
    <w:qFormat/>
    <w:rsid w:val="00C172F4"/>
    <w:rPr>
      <w:sz w:val="20"/>
    </w:rPr>
  </w:style>
  <w:style w:type="character" w:customStyle="1" w:styleId="ListLabel4">
    <w:name w:val="ListLabel 4"/>
    <w:qFormat/>
    <w:rsid w:val="00C172F4"/>
    <w:rPr>
      <w:sz w:val="20"/>
    </w:rPr>
  </w:style>
  <w:style w:type="character" w:customStyle="1" w:styleId="ListLabel5">
    <w:name w:val="ListLabel 5"/>
    <w:qFormat/>
    <w:rsid w:val="00C172F4"/>
    <w:rPr>
      <w:sz w:val="20"/>
    </w:rPr>
  </w:style>
  <w:style w:type="character" w:customStyle="1" w:styleId="ListLabel6">
    <w:name w:val="ListLabel 6"/>
    <w:qFormat/>
    <w:rsid w:val="00C172F4"/>
    <w:rPr>
      <w:sz w:val="20"/>
    </w:rPr>
  </w:style>
  <w:style w:type="character" w:customStyle="1" w:styleId="ListLabel7">
    <w:name w:val="ListLabel 7"/>
    <w:qFormat/>
    <w:rsid w:val="00C172F4"/>
    <w:rPr>
      <w:sz w:val="20"/>
    </w:rPr>
  </w:style>
  <w:style w:type="character" w:customStyle="1" w:styleId="ListLabel8">
    <w:name w:val="ListLabel 8"/>
    <w:qFormat/>
    <w:rsid w:val="00C172F4"/>
    <w:rPr>
      <w:sz w:val="20"/>
    </w:rPr>
  </w:style>
  <w:style w:type="character" w:customStyle="1" w:styleId="ListLabel9">
    <w:name w:val="ListLabel 9"/>
    <w:qFormat/>
    <w:rsid w:val="00C172F4"/>
    <w:rPr>
      <w:sz w:val="20"/>
    </w:rPr>
  </w:style>
  <w:style w:type="character" w:customStyle="1" w:styleId="ListLabel10">
    <w:name w:val="ListLabel 10"/>
    <w:qFormat/>
    <w:rsid w:val="00C172F4"/>
    <w:rPr>
      <w:sz w:val="20"/>
    </w:rPr>
  </w:style>
  <w:style w:type="character" w:customStyle="1" w:styleId="ListLabel11">
    <w:name w:val="ListLabel 11"/>
    <w:qFormat/>
    <w:rsid w:val="00C172F4"/>
    <w:rPr>
      <w:sz w:val="20"/>
    </w:rPr>
  </w:style>
  <w:style w:type="character" w:customStyle="1" w:styleId="ListLabel12">
    <w:name w:val="ListLabel 12"/>
    <w:qFormat/>
    <w:rsid w:val="00C172F4"/>
    <w:rPr>
      <w:sz w:val="20"/>
    </w:rPr>
  </w:style>
  <w:style w:type="character" w:customStyle="1" w:styleId="ListLabel13">
    <w:name w:val="ListLabel 13"/>
    <w:qFormat/>
    <w:rsid w:val="00C172F4"/>
    <w:rPr>
      <w:sz w:val="20"/>
    </w:rPr>
  </w:style>
  <w:style w:type="character" w:customStyle="1" w:styleId="ListLabel14">
    <w:name w:val="ListLabel 14"/>
    <w:qFormat/>
    <w:rsid w:val="00C172F4"/>
    <w:rPr>
      <w:sz w:val="20"/>
    </w:rPr>
  </w:style>
  <w:style w:type="character" w:customStyle="1" w:styleId="ListLabel15">
    <w:name w:val="ListLabel 15"/>
    <w:qFormat/>
    <w:rsid w:val="00C172F4"/>
    <w:rPr>
      <w:sz w:val="20"/>
    </w:rPr>
  </w:style>
  <w:style w:type="character" w:customStyle="1" w:styleId="ListLabel16">
    <w:name w:val="ListLabel 16"/>
    <w:qFormat/>
    <w:rsid w:val="00C172F4"/>
    <w:rPr>
      <w:sz w:val="20"/>
    </w:rPr>
  </w:style>
  <w:style w:type="character" w:customStyle="1" w:styleId="ListLabel17">
    <w:name w:val="ListLabel 17"/>
    <w:qFormat/>
    <w:rsid w:val="00C172F4"/>
    <w:rPr>
      <w:sz w:val="20"/>
    </w:rPr>
  </w:style>
  <w:style w:type="character" w:customStyle="1" w:styleId="ListLabel18">
    <w:name w:val="ListLabel 18"/>
    <w:qFormat/>
    <w:rsid w:val="00C172F4"/>
    <w:rPr>
      <w:sz w:val="20"/>
    </w:rPr>
  </w:style>
  <w:style w:type="character" w:customStyle="1" w:styleId="ListLabel19">
    <w:name w:val="ListLabel 19"/>
    <w:qFormat/>
    <w:rsid w:val="00C172F4"/>
    <w:rPr>
      <w:rFonts w:cs="Courier New"/>
    </w:rPr>
  </w:style>
  <w:style w:type="character" w:customStyle="1" w:styleId="ListLabel20">
    <w:name w:val="ListLabel 20"/>
    <w:qFormat/>
    <w:rsid w:val="00C172F4"/>
    <w:rPr>
      <w:rFonts w:cs="Courier New"/>
    </w:rPr>
  </w:style>
  <w:style w:type="character" w:customStyle="1" w:styleId="ListLabel21">
    <w:name w:val="ListLabel 21"/>
    <w:qFormat/>
    <w:rsid w:val="00C172F4"/>
    <w:rPr>
      <w:rFonts w:cs="Courier New"/>
    </w:rPr>
  </w:style>
  <w:style w:type="character" w:customStyle="1" w:styleId="ListLabel22">
    <w:name w:val="ListLabel 22"/>
    <w:qFormat/>
    <w:rsid w:val="00C172F4"/>
    <w:rPr>
      <w:rFonts w:cs="Courier New"/>
    </w:rPr>
  </w:style>
  <w:style w:type="character" w:customStyle="1" w:styleId="ListLabel23">
    <w:name w:val="ListLabel 23"/>
    <w:qFormat/>
    <w:rsid w:val="00C172F4"/>
    <w:rPr>
      <w:rFonts w:cs="Courier New"/>
    </w:rPr>
  </w:style>
  <w:style w:type="character" w:customStyle="1" w:styleId="ListLabel24">
    <w:name w:val="ListLabel 24"/>
    <w:qFormat/>
    <w:rsid w:val="00C172F4"/>
    <w:rPr>
      <w:rFonts w:cs="Courier New"/>
    </w:rPr>
  </w:style>
  <w:style w:type="character" w:customStyle="1" w:styleId="ListLabel25">
    <w:name w:val="ListLabel 25"/>
    <w:qFormat/>
    <w:rsid w:val="00C172F4"/>
    <w:rPr>
      <w:rFonts w:eastAsia="Times New Roman" w:cs="Times New Roman"/>
    </w:rPr>
  </w:style>
  <w:style w:type="character" w:customStyle="1" w:styleId="ListLabel26">
    <w:name w:val="ListLabel 26"/>
    <w:qFormat/>
    <w:rsid w:val="00C172F4"/>
    <w:rPr>
      <w:rFonts w:eastAsia="Times New Roman" w:cs="Times New Roman"/>
    </w:rPr>
  </w:style>
  <w:style w:type="character" w:customStyle="1" w:styleId="ListLabel27">
    <w:name w:val="ListLabel 27"/>
    <w:qFormat/>
    <w:rsid w:val="00C172F4"/>
    <w:rPr>
      <w:rFonts w:cs="Times New Roman"/>
    </w:rPr>
  </w:style>
  <w:style w:type="character" w:customStyle="1" w:styleId="ListLabel28">
    <w:name w:val="ListLabel 28"/>
    <w:qFormat/>
    <w:rsid w:val="00C172F4"/>
    <w:rPr>
      <w:rFonts w:cs="Times New Roman"/>
    </w:rPr>
  </w:style>
  <w:style w:type="character" w:customStyle="1" w:styleId="ListLabel29">
    <w:name w:val="ListLabel 29"/>
    <w:qFormat/>
    <w:rsid w:val="00C172F4"/>
    <w:rPr>
      <w:rFonts w:cs="Times New Roman"/>
    </w:rPr>
  </w:style>
  <w:style w:type="character" w:customStyle="1" w:styleId="ListLabel30">
    <w:name w:val="ListLabel 30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1">
    <w:name w:val="ListLabel 31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2">
    <w:name w:val="ListLabel 32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3">
    <w:name w:val="ListLabel 33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4">
    <w:name w:val="ListLabel 34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5">
    <w:name w:val="ListLabel 35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6">
    <w:name w:val="ListLabel 36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7">
    <w:name w:val="ListLabel 37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8">
    <w:name w:val="ListLabel 38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9">
    <w:name w:val="ListLabel 39"/>
    <w:qFormat/>
    <w:rsid w:val="00C172F4"/>
    <w:rPr>
      <w:rFonts w:eastAsia="Times New Roman"/>
    </w:rPr>
  </w:style>
  <w:style w:type="character" w:customStyle="1" w:styleId="ListLabel40">
    <w:name w:val="ListLabel 40"/>
    <w:qFormat/>
    <w:rsid w:val="00C172F4"/>
    <w:rPr>
      <w:rFonts w:cs="Wingdings"/>
    </w:rPr>
  </w:style>
  <w:style w:type="character" w:customStyle="1" w:styleId="ListLabel41">
    <w:name w:val="ListLabel 41"/>
    <w:qFormat/>
    <w:rsid w:val="00C172F4"/>
    <w:rPr>
      <w:rFonts w:cs="Symbol"/>
    </w:rPr>
  </w:style>
  <w:style w:type="character" w:customStyle="1" w:styleId="ListLabel42">
    <w:name w:val="ListLabel 42"/>
    <w:qFormat/>
    <w:rsid w:val="00C172F4"/>
    <w:rPr>
      <w:rFonts w:cs="Courier New"/>
    </w:rPr>
  </w:style>
  <w:style w:type="character" w:customStyle="1" w:styleId="ListLabel43">
    <w:name w:val="ListLabel 43"/>
    <w:qFormat/>
    <w:rsid w:val="00C172F4"/>
    <w:rPr>
      <w:rFonts w:cs="Wingdings"/>
    </w:rPr>
  </w:style>
  <w:style w:type="character" w:customStyle="1" w:styleId="ListLabel44">
    <w:name w:val="ListLabel 44"/>
    <w:qFormat/>
    <w:rsid w:val="00C172F4"/>
    <w:rPr>
      <w:rFonts w:cs="Symbol"/>
    </w:rPr>
  </w:style>
  <w:style w:type="character" w:customStyle="1" w:styleId="ListLabel45">
    <w:name w:val="ListLabel 45"/>
    <w:qFormat/>
    <w:rsid w:val="00C172F4"/>
    <w:rPr>
      <w:rFonts w:cs="Courier New"/>
    </w:rPr>
  </w:style>
  <w:style w:type="character" w:customStyle="1" w:styleId="ListLabel46">
    <w:name w:val="ListLabel 46"/>
    <w:qFormat/>
    <w:rsid w:val="00C172F4"/>
    <w:rPr>
      <w:rFonts w:cs="Wingdings"/>
    </w:rPr>
  </w:style>
  <w:style w:type="character" w:customStyle="1" w:styleId="ListLabel47">
    <w:name w:val="ListLabel 47"/>
    <w:qFormat/>
    <w:rsid w:val="00C172F4"/>
    <w:rPr>
      <w:rFonts w:cs="Courier New"/>
    </w:rPr>
  </w:style>
  <w:style w:type="character" w:customStyle="1" w:styleId="ListLabel48">
    <w:name w:val="ListLabel 48"/>
    <w:qFormat/>
    <w:rsid w:val="00C172F4"/>
    <w:rPr>
      <w:rFonts w:cs="Courier New"/>
    </w:rPr>
  </w:style>
  <w:style w:type="character" w:customStyle="1" w:styleId="ListLabel49">
    <w:name w:val="ListLabel 49"/>
    <w:qFormat/>
    <w:rsid w:val="00C172F4"/>
    <w:rPr>
      <w:rFonts w:cs="Courier New"/>
    </w:rPr>
  </w:style>
  <w:style w:type="character" w:customStyle="1" w:styleId="ListLabel50">
    <w:name w:val="ListLabel 50"/>
    <w:qFormat/>
    <w:rsid w:val="00C172F4"/>
    <w:rPr>
      <w:color w:val="auto"/>
    </w:rPr>
  </w:style>
  <w:style w:type="character" w:customStyle="1" w:styleId="WW8Num1z0">
    <w:name w:val="WW8Num1z0"/>
    <w:qFormat/>
    <w:rsid w:val="00C172F4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4"/>
      <w:szCs w:val="24"/>
      <w:u w:val="none"/>
    </w:rPr>
  </w:style>
  <w:style w:type="character" w:customStyle="1" w:styleId="WW8Num9z0">
    <w:name w:val="WW8Num9z0"/>
    <w:qFormat/>
    <w:rsid w:val="00C172F4"/>
  </w:style>
  <w:style w:type="character" w:customStyle="1" w:styleId="WW8Num9z1">
    <w:name w:val="WW8Num9z1"/>
    <w:qFormat/>
    <w:rsid w:val="00C172F4"/>
  </w:style>
  <w:style w:type="character" w:customStyle="1" w:styleId="WW8Num9z2">
    <w:name w:val="WW8Num9z2"/>
    <w:qFormat/>
    <w:rsid w:val="00C172F4"/>
  </w:style>
  <w:style w:type="character" w:customStyle="1" w:styleId="WW8Num9z3">
    <w:name w:val="WW8Num9z3"/>
    <w:qFormat/>
    <w:rsid w:val="00C172F4"/>
  </w:style>
  <w:style w:type="character" w:customStyle="1" w:styleId="WW8Num9z4">
    <w:name w:val="WW8Num9z4"/>
    <w:qFormat/>
    <w:rsid w:val="00C172F4"/>
  </w:style>
  <w:style w:type="character" w:customStyle="1" w:styleId="WW8Num9z5">
    <w:name w:val="WW8Num9z5"/>
    <w:qFormat/>
    <w:rsid w:val="00C172F4"/>
  </w:style>
  <w:style w:type="character" w:customStyle="1" w:styleId="WW8Num9z6">
    <w:name w:val="WW8Num9z6"/>
    <w:qFormat/>
    <w:rsid w:val="00C172F4"/>
  </w:style>
  <w:style w:type="character" w:customStyle="1" w:styleId="WW8Num9z7">
    <w:name w:val="WW8Num9z7"/>
    <w:qFormat/>
    <w:rsid w:val="00C172F4"/>
  </w:style>
  <w:style w:type="character" w:customStyle="1" w:styleId="WW8Num9z8">
    <w:name w:val="WW8Num9z8"/>
    <w:qFormat/>
    <w:rsid w:val="00C172F4"/>
  </w:style>
  <w:style w:type="character" w:customStyle="1" w:styleId="WW8Num33z0">
    <w:name w:val="WW8Num33z0"/>
    <w:qFormat/>
    <w:rsid w:val="00C172F4"/>
    <w:rPr>
      <w:sz w:val="26"/>
      <w:szCs w:val="26"/>
    </w:rPr>
  </w:style>
  <w:style w:type="character" w:customStyle="1" w:styleId="WW8Num33z2">
    <w:name w:val="WW8Num33z2"/>
    <w:qFormat/>
    <w:rsid w:val="00C172F4"/>
  </w:style>
  <w:style w:type="character" w:customStyle="1" w:styleId="WW8Num33z3">
    <w:name w:val="WW8Num33z3"/>
    <w:qFormat/>
    <w:rsid w:val="00C172F4"/>
  </w:style>
  <w:style w:type="character" w:customStyle="1" w:styleId="WW8Num33z4">
    <w:name w:val="WW8Num33z4"/>
    <w:qFormat/>
    <w:rsid w:val="00C172F4"/>
  </w:style>
  <w:style w:type="character" w:customStyle="1" w:styleId="WW8Num33z5">
    <w:name w:val="WW8Num33z5"/>
    <w:qFormat/>
    <w:rsid w:val="00C172F4"/>
  </w:style>
  <w:style w:type="character" w:customStyle="1" w:styleId="WW8Num33z6">
    <w:name w:val="WW8Num33z6"/>
    <w:qFormat/>
    <w:rsid w:val="00C172F4"/>
  </w:style>
  <w:style w:type="character" w:customStyle="1" w:styleId="WW8Num33z7">
    <w:name w:val="WW8Num33z7"/>
    <w:qFormat/>
    <w:rsid w:val="00C172F4"/>
  </w:style>
  <w:style w:type="character" w:customStyle="1" w:styleId="WW8Num33z8">
    <w:name w:val="WW8Num33z8"/>
    <w:qFormat/>
    <w:rsid w:val="00C172F4"/>
  </w:style>
  <w:style w:type="character" w:customStyle="1" w:styleId="WW8Num12z0">
    <w:name w:val="WW8Num12z0"/>
    <w:qFormat/>
    <w:rsid w:val="00C172F4"/>
    <w:rPr>
      <w:sz w:val="26"/>
      <w:szCs w:val="26"/>
    </w:rPr>
  </w:style>
  <w:style w:type="character" w:customStyle="1" w:styleId="WW8Num12z1">
    <w:name w:val="WW8Num12z1"/>
    <w:qFormat/>
    <w:rsid w:val="00C172F4"/>
  </w:style>
  <w:style w:type="character" w:customStyle="1" w:styleId="WW8Num12z2">
    <w:name w:val="WW8Num12z2"/>
    <w:qFormat/>
    <w:rsid w:val="00C172F4"/>
  </w:style>
  <w:style w:type="character" w:customStyle="1" w:styleId="WW8Num12z3">
    <w:name w:val="WW8Num12z3"/>
    <w:qFormat/>
    <w:rsid w:val="00C172F4"/>
  </w:style>
  <w:style w:type="character" w:customStyle="1" w:styleId="WW8Num12z4">
    <w:name w:val="WW8Num12z4"/>
    <w:qFormat/>
    <w:rsid w:val="00C172F4"/>
  </w:style>
  <w:style w:type="character" w:customStyle="1" w:styleId="WW8Num12z5">
    <w:name w:val="WW8Num12z5"/>
    <w:qFormat/>
    <w:rsid w:val="00C172F4"/>
  </w:style>
  <w:style w:type="character" w:customStyle="1" w:styleId="WW8Num12z6">
    <w:name w:val="WW8Num12z6"/>
    <w:qFormat/>
    <w:rsid w:val="00C172F4"/>
  </w:style>
  <w:style w:type="character" w:customStyle="1" w:styleId="WW8Num12z7">
    <w:name w:val="WW8Num12z7"/>
    <w:qFormat/>
    <w:rsid w:val="00C172F4"/>
  </w:style>
  <w:style w:type="character" w:customStyle="1" w:styleId="WW8Num12z8">
    <w:name w:val="WW8Num12z8"/>
    <w:qFormat/>
    <w:rsid w:val="00C172F4"/>
  </w:style>
  <w:style w:type="character" w:customStyle="1" w:styleId="WW8Num4z0">
    <w:name w:val="WW8Num4z0"/>
    <w:qFormat/>
    <w:rsid w:val="00C172F4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C172F4"/>
  </w:style>
  <w:style w:type="character" w:customStyle="1" w:styleId="WW8Num4z2">
    <w:name w:val="WW8Num4z2"/>
    <w:qFormat/>
    <w:rsid w:val="00C172F4"/>
  </w:style>
  <w:style w:type="character" w:customStyle="1" w:styleId="WW8Num4z3">
    <w:name w:val="WW8Num4z3"/>
    <w:qFormat/>
    <w:rsid w:val="00C172F4"/>
  </w:style>
  <w:style w:type="character" w:customStyle="1" w:styleId="WW8Num4z4">
    <w:name w:val="WW8Num4z4"/>
    <w:qFormat/>
    <w:rsid w:val="00C172F4"/>
  </w:style>
  <w:style w:type="character" w:customStyle="1" w:styleId="WW8Num4z5">
    <w:name w:val="WW8Num4z5"/>
    <w:qFormat/>
    <w:rsid w:val="00C172F4"/>
  </w:style>
  <w:style w:type="character" w:customStyle="1" w:styleId="WW8Num4z6">
    <w:name w:val="WW8Num4z6"/>
    <w:qFormat/>
    <w:rsid w:val="00C172F4"/>
  </w:style>
  <w:style w:type="character" w:customStyle="1" w:styleId="WW8Num4z7">
    <w:name w:val="WW8Num4z7"/>
    <w:qFormat/>
    <w:rsid w:val="00C172F4"/>
  </w:style>
  <w:style w:type="character" w:customStyle="1" w:styleId="WW8Num4z8">
    <w:name w:val="WW8Num4z8"/>
    <w:qFormat/>
    <w:rsid w:val="00C172F4"/>
  </w:style>
  <w:style w:type="character" w:customStyle="1" w:styleId="WW8Num6z0">
    <w:name w:val="WW8Num6z0"/>
    <w:qFormat/>
    <w:rsid w:val="00C172F4"/>
    <w:rPr>
      <w:sz w:val="22"/>
      <w:szCs w:val="22"/>
    </w:rPr>
  </w:style>
  <w:style w:type="character" w:customStyle="1" w:styleId="WW8Num6z1">
    <w:name w:val="WW8Num6z1"/>
    <w:qFormat/>
    <w:rsid w:val="00C172F4"/>
  </w:style>
  <w:style w:type="character" w:customStyle="1" w:styleId="WW8Num6z2">
    <w:name w:val="WW8Num6z2"/>
    <w:qFormat/>
    <w:rsid w:val="00C172F4"/>
  </w:style>
  <w:style w:type="character" w:customStyle="1" w:styleId="WW8Num6z3">
    <w:name w:val="WW8Num6z3"/>
    <w:qFormat/>
    <w:rsid w:val="00C172F4"/>
  </w:style>
  <w:style w:type="character" w:customStyle="1" w:styleId="WW8Num6z4">
    <w:name w:val="WW8Num6z4"/>
    <w:qFormat/>
    <w:rsid w:val="00C172F4"/>
  </w:style>
  <w:style w:type="character" w:customStyle="1" w:styleId="WW8Num6z5">
    <w:name w:val="WW8Num6z5"/>
    <w:qFormat/>
    <w:rsid w:val="00C172F4"/>
  </w:style>
  <w:style w:type="character" w:customStyle="1" w:styleId="WW8Num6z6">
    <w:name w:val="WW8Num6z6"/>
    <w:qFormat/>
    <w:rsid w:val="00C172F4"/>
  </w:style>
  <w:style w:type="character" w:customStyle="1" w:styleId="WW8Num6z7">
    <w:name w:val="WW8Num6z7"/>
    <w:qFormat/>
    <w:rsid w:val="00C172F4"/>
  </w:style>
  <w:style w:type="character" w:customStyle="1" w:styleId="WW8Num6z8">
    <w:name w:val="WW8Num6z8"/>
    <w:qFormat/>
    <w:rsid w:val="00C172F4"/>
  </w:style>
  <w:style w:type="character" w:customStyle="1" w:styleId="WW8Num3z0">
    <w:name w:val="WW8Num3z0"/>
    <w:qFormat/>
    <w:rsid w:val="00C172F4"/>
    <w:rPr>
      <w:sz w:val="22"/>
      <w:szCs w:val="22"/>
    </w:rPr>
  </w:style>
  <w:style w:type="character" w:customStyle="1" w:styleId="WW8Num3z1">
    <w:name w:val="WW8Num3z1"/>
    <w:qFormat/>
    <w:rsid w:val="00C172F4"/>
  </w:style>
  <w:style w:type="character" w:customStyle="1" w:styleId="WW8Num3z2">
    <w:name w:val="WW8Num3z2"/>
    <w:qFormat/>
    <w:rsid w:val="00C172F4"/>
  </w:style>
  <w:style w:type="character" w:customStyle="1" w:styleId="WW8Num3z3">
    <w:name w:val="WW8Num3z3"/>
    <w:qFormat/>
    <w:rsid w:val="00C172F4"/>
  </w:style>
  <w:style w:type="character" w:customStyle="1" w:styleId="WW8Num3z4">
    <w:name w:val="WW8Num3z4"/>
    <w:qFormat/>
    <w:rsid w:val="00C172F4"/>
  </w:style>
  <w:style w:type="character" w:customStyle="1" w:styleId="WW8Num3z5">
    <w:name w:val="WW8Num3z5"/>
    <w:qFormat/>
    <w:rsid w:val="00C172F4"/>
  </w:style>
  <w:style w:type="character" w:customStyle="1" w:styleId="WW8Num3z6">
    <w:name w:val="WW8Num3z6"/>
    <w:qFormat/>
    <w:rsid w:val="00C172F4"/>
  </w:style>
  <w:style w:type="character" w:customStyle="1" w:styleId="WW8Num3z7">
    <w:name w:val="WW8Num3z7"/>
    <w:qFormat/>
    <w:rsid w:val="00C172F4"/>
  </w:style>
  <w:style w:type="character" w:customStyle="1" w:styleId="WW8Num3z8">
    <w:name w:val="WW8Num3z8"/>
    <w:qFormat/>
    <w:rsid w:val="00C172F4"/>
  </w:style>
  <w:style w:type="character" w:customStyle="1" w:styleId="WW8Num2z0">
    <w:name w:val="WW8Num2z0"/>
    <w:qFormat/>
    <w:rsid w:val="00C172F4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z1">
    <w:name w:val="WW8Num2z1"/>
    <w:qFormat/>
    <w:rsid w:val="00C172F4"/>
  </w:style>
  <w:style w:type="character" w:customStyle="1" w:styleId="WW8Num2z2">
    <w:name w:val="WW8Num2z2"/>
    <w:qFormat/>
    <w:rsid w:val="00C172F4"/>
  </w:style>
  <w:style w:type="character" w:customStyle="1" w:styleId="WW8Num2z3">
    <w:name w:val="WW8Num2z3"/>
    <w:qFormat/>
    <w:rsid w:val="00C172F4"/>
  </w:style>
  <w:style w:type="character" w:customStyle="1" w:styleId="WW8Num2z4">
    <w:name w:val="WW8Num2z4"/>
    <w:qFormat/>
    <w:rsid w:val="00C172F4"/>
  </w:style>
  <w:style w:type="character" w:customStyle="1" w:styleId="WW8Num2z5">
    <w:name w:val="WW8Num2z5"/>
    <w:qFormat/>
    <w:rsid w:val="00C172F4"/>
  </w:style>
  <w:style w:type="character" w:customStyle="1" w:styleId="WW8Num2z6">
    <w:name w:val="WW8Num2z6"/>
    <w:qFormat/>
    <w:rsid w:val="00C172F4"/>
  </w:style>
  <w:style w:type="character" w:customStyle="1" w:styleId="WW8Num2z7">
    <w:name w:val="WW8Num2z7"/>
    <w:qFormat/>
    <w:rsid w:val="00C172F4"/>
  </w:style>
  <w:style w:type="character" w:customStyle="1" w:styleId="WW8Num2z8">
    <w:name w:val="WW8Num2z8"/>
    <w:qFormat/>
    <w:rsid w:val="00C172F4"/>
  </w:style>
  <w:style w:type="character" w:customStyle="1" w:styleId="WW8Num10z0">
    <w:name w:val="WW8Num10z0"/>
    <w:qFormat/>
    <w:rsid w:val="00C172F4"/>
    <w:rPr>
      <w:rFonts w:ascii="Times New Roman" w:hAnsi="Times New Roman" w:cs="Times New Roman"/>
    </w:rPr>
  </w:style>
  <w:style w:type="character" w:customStyle="1" w:styleId="WW8Num10z1">
    <w:name w:val="WW8Num10z1"/>
    <w:qFormat/>
    <w:rsid w:val="00C172F4"/>
    <w:rPr>
      <w:rFonts w:cs="Times New Roman"/>
    </w:rPr>
  </w:style>
  <w:style w:type="character" w:customStyle="1" w:styleId="WW8Num8z0">
    <w:name w:val="WW8Num8z0"/>
    <w:qFormat/>
    <w:rsid w:val="00C172F4"/>
    <w:rPr>
      <w:rFonts w:ascii="Times New Roman" w:hAnsi="Times New Roman" w:cs="Times New Roman"/>
    </w:rPr>
  </w:style>
  <w:style w:type="character" w:customStyle="1" w:styleId="WW8Num8z1">
    <w:name w:val="WW8Num8z1"/>
    <w:qFormat/>
    <w:rsid w:val="00C172F4"/>
  </w:style>
  <w:style w:type="character" w:customStyle="1" w:styleId="WW8Num8z2">
    <w:name w:val="WW8Num8z2"/>
    <w:qFormat/>
    <w:rsid w:val="00C172F4"/>
  </w:style>
  <w:style w:type="character" w:customStyle="1" w:styleId="WW8Num8z3">
    <w:name w:val="WW8Num8z3"/>
    <w:qFormat/>
    <w:rsid w:val="00C172F4"/>
  </w:style>
  <w:style w:type="character" w:customStyle="1" w:styleId="WW8Num8z4">
    <w:name w:val="WW8Num8z4"/>
    <w:qFormat/>
    <w:rsid w:val="00C172F4"/>
  </w:style>
  <w:style w:type="character" w:customStyle="1" w:styleId="WW8Num8z5">
    <w:name w:val="WW8Num8z5"/>
    <w:qFormat/>
    <w:rsid w:val="00C172F4"/>
  </w:style>
  <w:style w:type="character" w:customStyle="1" w:styleId="WW8Num8z6">
    <w:name w:val="WW8Num8z6"/>
    <w:qFormat/>
    <w:rsid w:val="00C172F4"/>
  </w:style>
  <w:style w:type="character" w:customStyle="1" w:styleId="WW8Num8z7">
    <w:name w:val="WW8Num8z7"/>
    <w:qFormat/>
    <w:rsid w:val="00C172F4"/>
  </w:style>
  <w:style w:type="character" w:customStyle="1" w:styleId="WW8Num8z8">
    <w:name w:val="WW8Num8z8"/>
    <w:qFormat/>
    <w:rsid w:val="00C172F4"/>
  </w:style>
  <w:style w:type="character" w:customStyle="1" w:styleId="WW8Num11z0">
    <w:name w:val="WW8Num11z0"/>
    <w:qFormat/>
    <w:rsid w:val="00C172F4"/>
    <w:rPr>
      <w:rFonts w:ascii="Times New Roman" w:hAnsi="Times New Roman" w:cs="Times New Roman"/>
    </w:rPr>
  </w:style>
  <w:style w:type="character" w:customStyle="1" w:styleId="WW8Num11z1">
    <w:name w:val="WW8Num11z1"/>
    <w:qFormat/>
    <w:rsid w:val="00C172F4"/>
  </w:style>
  <w:style w:type="character" w:customStyle="1" w:styleId="WW8Num11z2">
    <w:name w:val="WW8Num11z2"/>
    <w:qFormat/>
    <w:rsid w:val="00C172F4"/>
  </w:style>
  <w:style w:type="character" w:customStyle="1" w:styleId="WW8Num11z3">
    <w:name w:val="WW8Num11z3"/>
    <w:qFormat/>
    <w:rsid w:val="00C172F4"/>
  </w:style>
  <w:style w:type="character" w:customStyle="1" w:styleId="WW8Num11z4">
    <w:name w:val="WW8Num11z4"/>
    <w:qFormat/>
    <w:rsid w:val="00C172F4"/>
  </w:style>
  <w:style w:type="character" w:customStyle="1" w:styleId="WW8Num11z5">
    <w:name w:val="WW8Num11z5"/>
    <w:qFormat/>
    <w:rsid w:val="00C172F4"/>
  </w:style>
  <w:style w:type="character" w:customStyle="1" w:styleId="WW8Num11z6">
    <w:name w:val="WW8Num11z6"/>
    <w:qFormat/>
    <w:rsid w:val="00C172F4"/>
  </w:style>
  <w:style w:type="character" w:customStyle="1" w:styleId="WW8Num11z7">
    <w:name w:val="WW8Num11z7"/>
    <w:qFormat/>
    <w:rsid w:val="00C172F4"/>
  </w:style>
  <w:style w:type="character" w:customStyle="1" w:styleId="WW8Num11z8">
    <w:name w:val="WW8Num11z8"/>
    <w:qFormat/>
    <w:rsid w:val="00C172F4"/>
  </w:style>
  <w:style w:type="character" w:customStyle="1" w:styleId="WW8Num5z0">
    <w:name w:val="WW8Num5z0"/>
    <w:qFormat/>
    <w:rsid w:val="00C172F4"/>
    <w:rPr>
      <w:rFonts w:ascii="Times New Roman" w:hAnsi="Times New Roman" w:cs="Times New Roman"/>
    </w:rPr>
  </w:style>
  <w:style w:type="character" w:customStyle="1" w:styleId="WW8Num5z1">
    <w:name w:val="WW8Num5z1"/>
    <w:qFormat/>
    <w:rsid w:val="00C172F4"/>
  </w:style>
  <w:style w:type="character" w:customStyle="1" w:styleId="WW8Num5z2">
    <w:name w:val="WW8Num5z2"/>
    <w:qFormat/>
    <w:rsid w:val="00C172F4"/>
  </w:style>
  <w:style w:type="character" w:customStyle="1" w:styleId="WW8Num5z3">
    <w:name w:val="WW8Num5z3"/>
    <w:qFormat/>
    <w:rsid w:val="00C172F4"/>
  </w:style>
  <w:style w:type="character" w:customStyle="1" w:styleId="WW8Num5z4">
    <w:name w:val="WW8Num5z4"/>
    <w:qFormat/>
    <w:rsid w:val="00C172F4"/>
  </w:style>
  <w:style w:type="character" w:customStyle="1" w:styleId="WW8Num5z5">
    <w:name w:val="WW8Num5z5"/>
    <w:qFormat/>
    <w:rsid w:val="00C172F4"/>
  </w:style>
  <w:style w:type="character" w:customStyle="1" w:styleId="WW8Num5z6">
    <w:name w:val="WW8Num5z6"/>
    <w:qFormat/>
    <w:rsid w:val="00C172F4"/>
  </w:style>
  <w:style w:type="character" w:customStyle="1" w:styleId="WW8Num5z7">
    <w:name w:val="WW8Num5z7"/>
    <w:qFormat/>
    <w:rsid w:val="00C172F4"/>
  </w:style>
  <w:style w:type="character" w:customStyle="1" w:styleId="WW8Num5z8">
    <w:name w:val="WW8Num5z8"/>
    <w:qFormat/>
    <w:rsid w:val="00C172F4"/>
  </w:style>
  <w:style w:type="character" w:customStyle="1" w:styleId="WW8Num14z0">
    <w:name w:val="WW8Num14z0"/>
    <w:qFormat/>
    <w:rsid w:val="00C172F4"/>
    <w:rPr>
      <w:sz w:val="24"/>
      <w:szCs w:val="24"/>
    </w:rPr>
  </w:style>
  <w:style w:type="character" w:customStyle="1" w:styleId="WW8Num14z1">
    <w:name w:val="WW8Num14z1"/>
    <w:qFormat/>
    <w:rsid w:val="00C172F4"/>
  </w:style>
  <w:style w:type="character" w:customStyle="1" w:styleId="WW8Num14z2">
    <w:name w:val="WW8Num14z2"/>
    <w:qFormat/>
    <w:rsid w:val="00C172F4"/>
  </w:style>
  <w:style w:type="character" w:customStyle="1" w:styleId="WW8Num14z3">
    <w:name w:val="WW8Num14z3"/>
    <w:qFormat/>
    <w:rsid w:val="00C172F4"/>
  </w:style>
  <w:style w:type="character" w:customStyle="1" w:styleId="WW8Num14z4">
    <w:name w:val="WW8Num14z4"/>
    <w:qFormat/>
    <w:rsid w:val="00C172F4"/>
  </w:style>
  <w:style w:type="character" w:customStyle="1" w:styleId="WW8Num14z5">
    <w:name w:val="WW8Num14z5"/>
    <w:qFormat/>
    <w:rsid w:val="00C172F4"/>
  </w:style>
  <w:style w:type="character" w:customStyle="1" w:styleId="WW8Num14z6">
    <w:name w:val="WW8Num14z6"/>
    <w:qFormat/>
    <w:rsid w:val="00C172F4"/>
  </w:style>
  <w:style w:type="character" w:customStyle="1" w:styleId="WW8Num14z7">
    <w:name w:val="WW8Num14z7"/>
    <w:qFormat/>
    <w:rsid w:val="00C172F4"/>
  </w:style>
  <w:style w:type="character" w:customStyle="1" w:styleId="WW8Num14z8">
    <w:name w:val="WW8Num14z8"/>
    <w:qFormat/>
    <w:rsid w:val="00C172F4"/>
  </w:style>
  <w:style w:type="character" w:customStyle="1" w:styleId="WW8Num18z0">
    <w:name w:val="WW8Num18z0"/>
    <w:qFormat/>
    <w:rsid w:val="00C172F4"/>
    <w:rPr>
      <w:sz w:val="24"/>
      <w:szCs w:val="24"/>
    </w:rPr>
  </w:style>
  <w:style w:type="character" w:customStyle="1" w:styleId="WW8Num23z0">
    <w:name w:val="WW8Num23z0"/>
    <w:qFormat/>
    <w:rsid w:val="00C172F4"/>
    <w:rPr>
      <w:sz w:val="24"/>
      <w:szCs w:val="24"/>
    </w:rPr>
  </w:style>
  <w:style w:type="character" w:customStyle="1" w:styleId="WW8Num23z1">
    <w:name w:val="WW8Num23z1"/>
    <w:qFormat/>
    <w:rsid w:val="00C172F4"/>
  </w:style>
  <w:style w:type="character" w:customStyle="1" w:styleId="WW8Num23z2">
    <w:name w:val="WW8Num23z2"/>
    <w:qFormat/>
    <w:rsid w:val="00C172F4"/>
  </w:style>
  <w:style w:type="character" w:customStyle="1" w:styleId="WW8Num23z3">
    <w:name w:val="WW8Num23z3"/>
    <w:qFormat/>
    <w:rsid w:val="00C172F4"/>
    <w:rPr>
      <w:sz w:val="24"/>
      <w:szCs w:val="24"/>
    </w:rPr>
  </w:style>
  <w:style w:type="character" w:customStyle="1" w:styleId="WW8Num23z4">
    <w:name w:val="WW8Num23z4"/>
    <w:qFormat/>
    <w:rsid w:val="00C172F4"/>
  </w:style>
  <w:style w:type="character" w:customStyle="1" w:styleId="WW8Num23z5">
    <w:name w:val="WW8Num23z5"/>
    <w:qFormat/>
    <w:rsid w:val="00C172F4"/>
  </w:style>
  <w:style w:type="character" w:customStyle="1" w:styleId="WW8Num23z6">
    <w:name w:val="WW8Num23z6"/>
    <w:qFormat/>
    <w:rsid w:val="00C172F4"/>
  </w:style>
  <w:style w:type="character" w:customStyle="1" w:styleId="WW8Num23z7">
    <w:name w:val="WW8Num23z7"/>
    <w:qFormat/>
    <w:rsid w:val="00C172F4"/>
  </w:style>
  <w:style w:type="character" w:customStyle="1" w:styleId="WW8Num23z8">
    <w:name w:val="WW8Num23z8"/>
    <w:qFormat/>
    <w:rsid w:val="00C172F4"/>
  </w:style>
  <w:style w:type="character" w:customStyle="1" w:styleId="WW8Num13z0">
    <w:name w:val="WW8Num13z0"/>
    <w:qFormat/>
    <w:rsid w:val="00C172F4"/>
    <w:rPr>
      <w:sz w:val="24"/>
      <w:szCs w:val="24"/>
    </w:rPr>
  </w:style>
  <w:style w:type="character" w:customStyle="1" w:styleId="WW8Num20z0">
    <w:name w:val="WW8Num20z0"/>
    <w:qFormat/>
    <w:rsid w:val="00C172F4"/>
    <w:rPr>
      <w:sz w:val="24"/>
      <w:szCs w:val="24"/>
    </w:rPr>
  </w:style>
  <w:style w:type="character" w:customStyle="1" w:styleId="WW8Num15z0">
    <w:name w:val="WW8Num15z0"/>
    <w:qFormat/>
    <w:rsid w:val="00C172F4"/>
  </w:style>
  <w:style w:type="character" w:customStyle="1" w:styleId="WW8Num15z1">
    <w:name w:val="WW8Num15z1"/>
    <w:qFormat/>
    <w:rsid w:val="00C172F4"/>
  </w:style>
  <w:style w:type="character" w:customStyle="1" w:styleId="WW8Num15z2">
    <w:name w:val="WW8Num15z2"/>
    <w:qFormat/>
    <w:rsid w:val="00C172F4"/>
  </w:style>
  <w:style w:type="character" w:customStyle="1" w:styleId="WW8Num15z3">
    <w:name w:val="WW8Num15z3"/>
    <w:qFormat/>
    <w:rsid w:val="00C172F4"/>
  </w:style>
  <w:style w:type="character" w:customStyle="1" w:styleId="WW8Num15z4">
    <w:name w:val="WW8Num15z4"/>
    <w:qFormat/>
    <w:rsid w:val="00C172F4"/>
  </w:style>
  <w:style w:type="character" w:customStyle="1" w:styleId="WW8Num15z5">
    <w:name w:val="WW8Num15z5"/>
    <w:qFormat/>
    <w:rsid w:val="00C172F4"/>
  </w:style>
  <w:style w:type="character" w:customStyle="1" w:styleId="WW8Num15z6">
    <w:name w:val="WW8Num15z6"/>
    <w:qFormat/>
    <w:rsid w:val="00C172F4"/>
  </w:style>
  <w:style w:type="character" w:customStyle="1" w:styleId="WW8Num15z7">
    <w:name w:val="WW8Num15z7"/>
    <w:qFormat/>
    <w:rsid w:val="00C172F4"/>
  </w:style>
  <w:style w:type="character" w:customStyle="1" w:styleId="WW8Num15z8">
    <w:name w:val="WW8Num15z8"/>
    <w:qFormat/>
    <w:rsid w:val="00C172F4"/>
  </w:style>
  <w:style w:type="character" w:customStyle="1" w:styleId="WW8Num7z0">
    <w:name w:val="WW8Num7z0"/>
    <w:qFormat/>
    <w:rsid w:val="00C172F4"/>
  </w:style>
  <w:style w:type="character" w:customStyle="1" w:styleId="WW8Num7z1">
    <w:name w:val="WW8Num7z1"/>
    <w:qFormat/>
    <w:rsid w:val="00C172F4"/>
  </w:style>
  <w:style w:type="character" w:customStyle="1" w:styleId="WW8Num7z2">
    <w:name w:val="WW8Num7z2"/>
    <w:qFormat/>
    <w:rsid w:val="00C172F4"/>
  </w:style>
  <w:style w:type="character" w:customStyle="1" w:styleId="WW8Num7z3">
    <w:name w:val="WW8Num7z3"/>
    <w:qFormat/>
    <w:rsid w:val="00C172F4"/>
  </w:style>
  <w:style w:type="character" w:customStyle="1" w:styleId="WW8Num7z4">
    <w:name w:val="WW8Num7z4"/>
    <w:qFormat/>
    <w:rsid w:val="00C172F4"/>
  </w:style>
  <w:style w:type="character" w:customStyle="1" w:styleId="WW8Num7z5">
    <w:name w:val="WW8Num7z5"/>
    <w:qFormat/>
    <w:rsid w:val="00C172F4"/>
  </w:style>
  <w:style w:type="character" w:customStyle="1" w:styleId="WW8Num7z6">
    <w:name w:val="WW8Num7z6"/>
    <w:qFormat/>
    <w:rsid w:val="00C172F4"/>
  </w:style>
  <w:style w:type="character" w:customStyle="1" w:styleId="WW8Num7z7">
    <w:name w:val="WW8Num7z7"/>
    <w:qFormat/>
    <w:rsid w:val="00C172F4"/>
  </w:style>
  <w:style w:type="character" w:customStyle="1" w:styleId="WW8Num7z8">
    <w:name w:val="WW8Num7z8"/>
    <w:qFormat/>
    <w:rsid w:val="00C172F4"/>
  </w:style>
  <w:style w:type="paragraph" w:styleId="Nagwek">
    <w:name w:val="header"/>
    <w:basedOn w:val="Normalny"/>
    <w:next w:val="Tekstpodstawowy"/>
    <w:link w:val="NagwekZnak"/>
    <w:qFormat/>
    <w:rsid w:val="00C172F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FF7C22"/>
    <w:pPr>
      <w:spacing w:after="120"/>
    </w:pPr>
  </w:style>
  <w:style w:type="paragraph" w:styleId="Lista">
    <w:name w:val="List"/>
    <w:basedOn w:val="Tekstpodstawowy"/>
    <w:rsid w:val="00C172F4"/>
    <w:rPr>
      <w:rFonts w:cs="Arial"/>
    </w:rPr>
  </w:style>
  <w:style w:type="paragraph" w:customStyle="1" w:styleId="Caption">
    <w:name w:val="Caption"/>
    <w:basedOn w:val="Normalny"/>
    <w:qFormat/>
    <w:rsid w:val="00C172F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172F4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FF7C22"/>
    <w:pPr>
      <w:ind w:left="720"/>
      <w:contextualSpacing/>
    </w:pPr>
  </w:style>
  <w:style w:type="paragraph" w:customStyle="1" w:styleId="Teksttreci0">
    <w:name w:val="Tekst treści"/>
    <w:basedOn w:val="Normalny"/>
    <w:link w:val="Teksttreci"/>
    <w:qFormat/>
    <w:rsid w:val="001E2EE1"/>
    <w:pPr>
      <w:widowControl w:val="0"/>
      <w:shd w:val="clear" w:color="auto" w:fill="FFFFFF"/>
      <w:spacing w:before="60" w:after="180" w:line="240" w:lineRule="atLeast"/>
      <w:ind w:hanging="280"/>
      <w:jc w:val="center"/>
    </w:pPr>
    <w:rPr>
      <w:rFonts w:ascii="Arial" w:eastAsia="Calibri" w:hAnsi="Arial"/>
      <w:sz w:val="18"/>
      <w:szCs w:val="20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E2EE1"/>
    <w:rPr>
      <w:rFonts w:ascii="Tahoma" w:hAnsi="Tahoma" w:cs="Tahoma"/>
      <w:sz w:val="16"/>
      <w:szCs w:val="16"/>
    </w:rPr>
  </w:style>
  <w:style w:type="paragraph" w:customStyle="1" w:styleId="Nagwek21">
    <w:name w:val="Nagłówek #2"/>
    <w:basedOn w:val="Normalny"/>
    <w:qFormat/>
    <w:rsid w:val="00A009A7"/>
    <w:pPr>
      <w:shd w:val="clear" w:color="auto" w:fill="FFFFFF"/>
      <w:spacing w:before="360" w:line="322" w:lineRule="exact"/>
      <w:outlineLvl w:val="1"/>
    </w:pPr>
    <w:rPr>
      <w:rFonts w:ascii="Calibri" w:eastAsia="Calibri" w:hAnsi="Calibri"/>
      <w:b/>
      <w:bCs/>
      <w:sz w:val="27"/>
      <w:szCs w:val="27"/>
      <w:lang w:eastAsia="en-US"/>
    </w:rPr>
  </w:style>
  <w:style w:type="paragraph" w:customStyle="1" w:styleId="Bezodstpw1">
    <w:name w:val="Bez odstępów1"/>
    <w:qFormat/>
    <w:rsid w:val="00910A27"/>
    <w:rPr>
      <w:rFonts w:eastAsia="Times New Roman"/>
      <w:sz w:val="24"/>
      <w:lang w:val="en-US" w:eastAsia="en-US"/>
    </w:rPr>
  </w:style>
  <w:style w:type="paragraph" w:customStyle="1" w:styleId="EndnoteText">
    <w:name w:val="Endnote Text"/>
    <w:basedOn w:val="Normalny"/>
    <w:link w:val="TekstprzypisukocowegoZnak"/>
    <w:uiPriority w:val="99"/>
    <w:semiHidden/>
    <w:rsid w:val="007B65D9"/>
    <w:rPr>
      <w:sz w:val="20"/>
      <w:szCs w:val="20"/>
    </w:rPr>
  </w:style>
  <w:style w:type="paragraph" w:styleId="NormalnyWeb">
    <w:name w:val="Normal (Web)"/>
    <w:basedOn w:val="Normalny"/>
    <w:uiPriority w:val="99"/>
    <w:qFormat/>
    <w:rsid w:val="00C172F4"/>
    <w:pPr>
      <w:spacing w:before="280" w:after="280"/>
    </w:pPr>
  </w:style>
  <w:style w:type="paragraph" w:styleId="Bezodstpw">
    <w:name w:val="No Spacing"/>
    <w:uiPriority w:val="1"/>
    <w:qFormat/>
    <w:rsid w:val="00317FBF"/>
    <w:rPr>
      <w:sz w:val="24"/>
      <w:lang w:eastAsia="en-US"/>
    </w:rPr>
  </w:style>
  <w:style w:type="paragraph" w:customStyle="1" w:styleId="Default">
    <w:name w:val="Default"/>
    <w:qFormat/>
    <w:rsid w:val="00944001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dniasiatka1akcent21">
    <w:name w:val="Średnia siatka 1 — akcent 2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customStyle="1" w:styleId="Footer">
    <w:name w:val="Footer"/>
    <w:basedOn w:val="Normalny"/>
    <w:link w:val="Stopka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  <w:sz w:val="20"/>
      <w:szCs w:val="20"/>
    </w:rPr>
  </w:style>
  <w:style w:type="paragraph" w:customStyle="1" w:styleId="Header">
    <w:name w:val="Header"/>
    <w:basedOn w:val="Normalny"/>
    <w:link w:val="Nagwek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</w:rPr>
  </w:style>
  <w:style w:type="paragraph" w:customStyle="1" w:styleId="TOC1">
    <w:name w:val="TOC 1"/>
    <w:basedOn w:val="Normalny"/>
    <w:next w:val="Normalny"/>
    <w:autoRedefine/>
    <w:uiPriority w:val="39"/>
    <w:unhideWhenUsed/>
    <w:locked/>
    <w:rsid w:val="008970A6"/>
    <w:rPr>
      <w:rFonts w:ascii="Cambria" w:eastAsia="MS Mincho" w:hAnsi="Cambria"/>
    </w:rPr>
  </w:style>
  <w:style w:type="paragraph" w:customStyle="1" w:styleId="TOC2">
    <w:name w:val="TOC 2"/>
    <w:basedOn w:val="Normalny"/>
    <w:next w:val="Normalny"/>
    <w:autoRedefine/>
    <w:uiPriority w:val="39"/>
    <w:unhideWhenUsed/>
    <w:locked/>
    <w:rsid w:val="008970A6"/>
    <w:pPr>
      <w:ind w:left="240"/>
    </w:pPr>
    <w:rPr>
      <w:rFonts w:ascii="Cambria" w:eastAsia="MS Mincho" w:hAnsi="Cambria"/>
    </w:rPr>
  </w:style>
  <w:style w:type="paragraph" w:customStyle="1" w:styleId="TOC3">
    <w:name w:val="TOC 3"/>
    <w:basedOn w:val="Normalny"/>
    <w:next w:val="Normalny"/>
    <w:autoRedefine/>
    <w:uiPriority w:val="39"/>
    <w:unhideWhenUsed/>
    <w:locked/>
    <w:rsid w:val="008970A6"/>
    <w:pPr>
      <w:ind w:left="480"/>
    </w:pPr>
    <w:rPr>
      <w:rFonts w:ascii="Cambria" w:eastAsia="MS Mincho" w:hAnsi="Cambria"/>
    </w:rPr>
  </w:style>
  <w:style w:type="paragraph" w:customStyle="1" w:styleId="TOC4">
    <w:name w:val="TOC 4"/>
    <w:basedOn w:val="Normalny"/>
    <w:next w:val="Normalny"/>
    <w:autoRedefine/>
    <w:uiPriority w:val="39"/>
    <w:unhideWhenUsed/>
    <w:locked/>
    <w:rsid w:val="008970A6"/>
    <w:pPr>
      <w:ind w:left="720"/>
    </w:pPr>
    <w:rPr>
      <w:rFonts w:ascii="Cambria" w:eastAsia="MS Mincho" w:hAnsi="Cambria"/>
    </w:rPr>
  </w:style>
  <w:style w:type="paragraph" w:customStyle="1" w:styleId="TOC5">
    <w:name w:val="TOC 5"/>
    <w:basedOn w:val="Normalny"/>
    <w:next w:val="Normalny"/>
    <w:autoRedefine/>
    <w:uiPriority w:val="39"/>
    <w:unhideWhenUsed/>
    <w:locked/>
    <w:rsid w:val="008970A6"/>
    <w:pPr>
      <w:ind w:left="960"/>
    </w:pPr>
    <w:rPr>
      <w:rFonts w:ascii="Cambria" w:eastAsia="MS Mincho" w:hAnsi="Cambria"/>
    </w:rPr>
  </w:style>
  <w:style w:type="paragraph" w:customStyle="1" w:styleId="TOC6">
    <w:name w:val="TOC 6"/>
    <w:basedOn w:val="Normalny"/>
    <w:next w:val="Normalny"/>
    <w:autoRedefine/>
    <w:uiPriority w:val="39"/>
    <w:unhideWhenUsed/>
    <w:locked/>
    <w:rsid w:val="008970A6"/>
    <w:pPr>
      <w:ind w:left="1200"/>
    </w:pPr>
    <w:rPr>
      <w:rFonts w:ascii="Cambria" w:eastAsia="MS Mincho" w:hAnsi="Cambria"/>
    </w:rPr>
  </w:style>
  <w:style w:type="paragraph" w:customStyle="1" w:styleId="TOC7">
    <w:name w:val="TOC 7"/>
    <w:basedOn w:val="Normalny"/>
    <w:next w:val="Normalny"/>
    <w:autoRedefine/>
    <w:uiPriority w:val="39"/>
    <w:unhideWhenUsed/>
    <w:locked/>
    <w:rsid w:val="008970A6"/>
    <w:pPr>
      <w:ind w:left="1440"/>
    </w:pPr>
    <w:rPr>
      <w:rFonts w:ascii="Cambria" w:eastAsia="MS Mincho" w:hAnsi="Cambria"/>
    </w:rPr>
  </w:style>
  <w:style w:type="paragraph" w:customStyle="1" w:styleId="TOC8">
    <w:name w:val="TOC 8"/>
    <w:basedOn w:val="Normalny"/>
    <w:next w:val="Normalny"/>
    <w:autoRedefine/>
    <w:uiPriority w:val="39"/>
    <w:unhideWhenUsed/>
    <w:locked/>
    <w:rsid w:val="008970A6"/>
    <w:pPr>
      <w:ind w:left="1680"/>
    </w:pPr>
    <w:rPr>
      <w:rFonts w:ascii="Cambria" w:eastAsia="MS Mincho" w:hAnsi="Cambria"/>
    </w:rPr>
  </w:style>
  <w:style w:type="paragraph" w:customStyle="1" w:styleId="TOC9">
    <w:name w:val="TOC 9"/>
    <w:basedOn w:val="Normalny"/>
    <w:next w:val="Normalny"/>
    <w:autoRedefine/>
    <w:uiPriority w:val="39"/>
    <w:unhideWhenUsed/>
    <w:locked/>
    <w:rsid w:val="008970A6"/>
    <w:pPr>
      <w:ind w:left="1920"/>
    </w:pPr>
    <w:rPr>
      <w:rFonts w:ascii="Cambria" w:eastAsia="MS Mincho" w:hAnsi="Cambria"/>
    </w:rPr>
  </w:style>
  <w:style w:type="paragraph" w:customStyle="1" w:styleId="Kolorowalistaakcent11">
    <w:name w:val="Kolorowa lista — akcent 1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styleId="Legenda">
    <w:name w:val="caption"/>
    <w:basedOn w:val="Normalny"/>
    <w:next w:val="Normalny"/>
    <w:qFormat/>
    <w:locked/>
    <w:rsid w:val="008970A6"/>
    <w:pPr>
      <w:spacing w:after="200"/>
    </w:pPr>
    <w:rPr>
      <w:rFonts w:ascii="Cambria" w:eastAsia="MS Mincho" w:hAnsi="Cambria"/>
      <w:b/>
      <w:bCs/>
      <w:color w:val="4F81BD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BB0523"/>
    <w:pPr>
      <w:spacing w:after="120" w:line="48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83E94"/>
    <w:pPr>
      <w:spacing w:after="120"/>
      <w:ind w:left="283"/>
    </w:pPr>
  </w:style>
  <w:style w:type="paragraph" w:customStyle="1" w:styleId="Bezodstpw2">
    <w:name w:val="Bez odstępów2"/>
    <w:qFormat/>
    <w:rsid w:val="006C79B8"/>
    <w:rPr>
      <w:rFonts w:eastAsia="Times New Roman"/>
      <w:sz w:val="24"/>
      <w:lang w:eastAsia="en-US"/>
    </w:rPr>
  </w:style>
  <w:style w:type="paragraph" w:customStyle="1" w:styleId="Tekstpodstawowy21">
    <w:name w:val="Tekst podstawowy 21"/>
    <w:basedOn w:val="Normalny"/>
    <w:qFormat/>
    <w:rsid w:val="00B975F5"/>
    <w:pPr>
      <w:suppressAutoHyphens/>
      <w:jc w:val="both"/>
    </w:pPr>
    <w:rPr>
      <w:szCs w:val="20"/>
      <w:lang w:eastAsia="ar-SA"/>
    </w:rPr>
  </w:style>
  <w:style w:type="paragraph" w:customStyle="1" w:styleId="Standard">
    <w:name w:val="Standard"/>
    <w:qFormat/>
    <w:rsid w:val="00C862A6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C862A6"/>
    <w:pPr>
      <w:spacing w:after="120"/>
    </w:pPr>
    <w:rPr>
      <w:sz w:val="16"/>
      <w:szCs w:val="16"/>
    </w:rPr>
  </w:style>
  <w:style w:type="paragraph" w:customStyle="1" w:styleId="Naglwekstrony">
    <w:name w:val="Naglówek strony"/>
    <w:basedOn w:val="Normalny"/>
    <w:qFormat/>
    <w:rsid w:val="00C862A6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31">
    <w:name w:val="Tekst podstawowy 31"/>
    <w:basedOn w:val="Normalny"/>
    <w:qFormat/>
    <w:rsid w:val="00C862A6"/>
    <w:pPr>
      <w:suppressAutoHyphens/>
      <w:spacing w:line="300" w:lineRule="exact"/>
      <w:jc w:val="both"/>
    </w:pPr>
    <w:rPr>
      <w:rFonts w:ascii="Arial" w:hAnsi="Arial"/>
      <w:sz w:val="20"/>
      <w:szCs w:val="20"/>
      <w:lang w:eastAsia="ar-SA"/>
    </w:rPr>
  </w:style>
  <w:style w:type="paragraph" w:styleId="Tytu">
    <w:name w:val="Title"/>
    <w:basedOn w:val="Normalny"/>
    <w:link w:val="TytuZnak"/>
    <w:qFormat/>
    <w:locked/>
    <w:rsid w:val="00C862A6"/>
    <w:pPr>
      <w:spacing w:line="300" w:lineRule="exact"/>
      <w:jc w:val="center"/>
    </w:pPr>
    <w:rPr>
      <w:b/>
      <w:bCs/>
      <w:sz w:val="22"/>
    </w:rPr>
  </w:style>
  <w:style w:type="paragraph" w:styleId="HTML-wstpniesformatowany">
    <w:name w:val="HTML Preformatted"/>
    <w:basedOn w:val="Normalny"/>
    <w:qFormat/>
    <w:rsid w:val="008D29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metrykatytul">
    <w:name w:val="metryka tytul"/>
    <w:basedOn w:val="Normalny"/>
    <w:qFormat/>
    <w:rsid w:val="00425D57"/>
    <w:pPr>
      <w:spacing w:beforeAutospacing="1" w:afterAutospacing="1"/>
    </w:pPr>
  </w:style>
  <w:style w:type="paragraph" w:customStyle="1" w:styleId="Nagwek51">
    <w:name w:val="Nagłówek #51"/>
    <w:basedOn w:val="Normalny"/>
    <w:qFormat/>
    <w:rsid w:val="00FB5444"/>
    <w:pPr>
      <w:shd w:val="clear" w:color="auto" w:fill="FFFFFF"/>
      <w:spacing w:before="900" w:after="240" w:line="254" w:lineRule="exact"/>
      <w:jc w:val="center"/>
      <w:outlineLvl w:val="4"/>
    </w:pPr>
    <w:rPr>
      <w:rFonts w:eastAsia="Calibri"/>
      <w:b/>
      <w:bCs/>
      <w:sz w:val="21"/>
      <w:szCs w:val="21"/>
    </w:rPr>
  </w:style>
  <w:style w:type="paragraph" w:customStyle="1" w:styleId="Teksttreci30">
    <w:name w:val="Tekst treści (3)"/>
    <w:basedOn w:val="Normalny"/>
    <w:link w:val="Teksttreci3"/>
    <w:qFormat/>
    <w:rsid w:val="00FB5444"/>
    <w:pPr>
      <w:shd w:val="clear" w:color="auto" w:fill="FFFFFF"/>
      <w:spacing w:before="120" w:after="240" w:line="250" w:lineRule="exact"/>
    </w:pPr>
    <w:rPr>
      <w:rFonts w:eastAsia="Calibri"/>
      <w:sz w:val="21"/>
      <w:szCs w:val="21"/>
    </w:rPr>
  </w:style>
  <w:style w:type="paragraph" w:customStyle="1" w:styleId="Teksttreci40">
    <w:name w:val="Tekst treści (4)"/>
    <w:basedOn w:val="Normalny"/>
    <w:link w:val="Teksttreci4"/>
    <w:qFormat/>
    <w:rsid w:val="00FB5444"/>
    <w:pPr>
      <w:shd w:val="clear" w:color="auto" w:fill="FFFFFF"/>
      <w:spacing w:after="480" w:line="230" w:lineRule="exact"/>
      <w:jc w:val="right"/>
    </w:pPr>
    <w:rPr>
      <w:rFonts w:eastAsia="Calibri"/>
      <w:sz w:val="20"/>
      <w:szCs w:val="20"/>
    </w:rPr>
  </w:style>
  <w:style w:type="paragraph" w:customStyle="1" w:styleId="Teksttreci50">
    <w:name w:val="Tekst treści (5)"/>
    <w:basedOn w:val="Normalny"/>
    <w:link w:val="Teksttreci5"/>
    <w:qFormat/>
    <w:rsid w:val="00FB5444"/>
    <w:pPr>
      <w:shd w:val="clear" w:color="auto" w:fill="FFFFFF"/>
      <w:spacing w:line="250" w:lineRule="exact"/>
      <w:jc w:val="both"/>
    </w:pPr>
    <w:rPr>
      <w:rFonts w:eastAsia="Calibri"/>
      <w:i/>
      <w:iCs/>
      <w:sz w:val="21"/>
      <w:szCs w:val="21"/>
    </w:rPr>
  </w:style>
  <w:style w:type="paragraph" w:customStyle="1" w:styleId="Textbody">
    <w:name w:val="Text body"/>
    <w:basedOn w:val="Standard"/>
    <w:qFormat/>
    <w:rsid w:val="00FB5444"/>
    <w:pPr>
      <w:spacing w:after="140" w:line="276" w:lineRule="auto"/>
    </w:pPr>
  </w:style>
  <w:style w:type="paragraph" w:styleId="Tekstpodstawowywcity3">
    <w:name w:val="Body Text Indent 3"/>
    <w:basedOn w:val="Normalny"/>
    <w:qFormat/>
    <w:rsid w:val="00C172F4"/>
    <w:pPr>
      <w:ind w:firstLine="431"/>
      <w:jc w:val="both"/>
    </w:pPr>
    <w:rPr>
      <w:sz w:val="26"/>
    </w:rPr>
  </w:style>
  <w:style w:type="paragraph" w:customStyle="1" w:styleId="paragraf">
    <w:name w:val="paragraf"/>
    <w:basedOn w:val="Normalny"/>
    <w:qFormat/>
    <w:rsid w:val="00C172F4"/>
    <w:pPr>
      <w:spacing w:before="240"/>
      <w:jc w:val="center"/>
    </w:pPr>
  </w:style>
  <w:style w:type="numbering" w:customStyle="1" w:styleId="WW8Num1">
    <w:name w:val="WW8Num1"/>
    <w:qFormat/>
    <w:rsid w:val="00C172F4"/>
  </w:style>
  <w:style w:type="numbering" w:customStyle="1" w:styleId="WW8Num9">
    <w:name w:val="WW8Num9"/>
    <w:qFormat/>
    <w:rsid w:val="00C172F4"/>
  </w:style>
  <w:style w:type="numbering" w:customStyle="1" w:styleId="WW8Num33">
    <w:name w:val="WW8Num33"/>
    <w:qFormat/>
    <w:rsid w:val="00C172F4"/>
  </w:style>
  <w:style w:type="numbering" w:customStyle="1" w:styleId="WW8Num12">
    <w:name w:val="WW8Num12"/>
    <w:qFormat/>
    <w:rsid w:val="00C172F4"/>
  </w:style>
  <w:style w:type="numbering" w:customStyle="1" w:styleId="WW8Num4">
    <w:name w:val="WW8Num4"/>
    <w:qFormat/>
    <w:rsid w:val="00C172F4"/>
  </w:style>
  <w:style w:type="numbering" w:customStyle="1" w:styleId="WW8Num6">
    <w:name w:val="WW8Num6"/>
    <w:qFormat/>
    <w:rsid w:val="00C172F4"/>
  </w:style>
  <w:style w:type="numbering" w:customStyle="1" w:styleId="WW8Num3">
    <w:name w:val="WW8Num3"/>
    <w:qFormat/>
    <w:rsid w:val="00C172F4"/>
  </w:style>
  <w:style w:type="numbering" w:customStyle="1" w:styleId="WW8Num2">
    <w:name w:val="WW8Num2"/>
    <w:qFormat/>
    <w:rsid w:val="00C172F4"/>
  </w:style>
  <w:style w:type="numbering" w:customStyle="1" w:styleId="WW8Num10">
    <w:name w:val="WW8Num10"/>
    <w:qFormat/>
    <w:rsid w:val="00C172F4"/>
  </w:style>
  <w:style w:type="numbering" w:customStyle="1" w:styleId="WW8Num8">
    <w:name w:val="WW8Num8"/>
    <w:qFormat/>
    <w:rsid w:val="00C172F4"/>
  </w:style>
  <w:style w:type="numbering" w:customStyle="1" w:styleId="WW8Num11">
    <w:name w:val="WW8Num11"/>
    <w:qFormat/>
    <w:rsid w:val="00C172F4"/>
  </w:style>
  <w:style w:type="numbering" w:customStyle="1" w:styleId="WW8Num5">
    <w:name w:val="WW8Num5"/>
    <w:qFormat/>
    <w:rsid w:val="00C172F4"/>
  </w:style>
  <w:style w:type="numbering" w:customStyle="1" w:styleId="WW8Num14">
    <w:name w:val="WW8Num14"/>
    <w:qFormat/>
    <w:rsid w:val="00C172F4"/>
  </w:style>
  <w:style w:type="numbering" w:customStyle="1" w:styleId="WW8Num18">
    <w:name w:val="WW8Num18"/>
    <w:qFormat/>
    <w:rsid w:val="00C172F4"/>
  </w:style>
  <w:style w:type="numbering" w:customStyle="1" w:styleId="WW8Num23">
    <w:name w:val="WW8Num23"/>
    <w:qFormat/>
    <w:rsid w:val="00C172F4"/>
  </w:style>
  <w:style w:type="numbering" w:customStyle="1" w:styleId="WW8Num13">
    <w:name w:val="WW8Num13"/>
    <w:qFormat/>
    <w:rsid w:val="00C172F4"/>
  </w:style>
  <w:style w:type="numbering" w:customStyle="1" w:styleId="WW8Num20">
    <w:name w:val="WW8Num20"/>
    <w:qFormat/>
    <w:rsid w:val="00C172F4"/>
  </w:style>
  <w:style w:type="numbering" w:customStyle="1" w:styleId="WW8Num15">
    <w:name w:val="WW8Num15"/>
    <w:qFormat/>
    <w:rsid w:val="00C172F4"/>
  </w:style>
  <w:style w:type="numbering" w:customStyle="1" w:styleId="WW8Num7">
    <w:name w:val="WW8Num7"/>
    <w:qFormat/>
    <w:rsid w:val="00C172F4"/>
  </w:style>
  <w:style w:type="table" w:styleId="Tabela-Siatka">
    <w:name w:val="Table Grid"/>
    <w:basedOn w:val="Standardowy"/>
    <w:rsid w:val="001E2EE1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1">
    <w:name w:val="Nagłówek 1 Znak1"/>
    <w:basedOn w:val="Domylnaczcionkaakapitu"/>
    <w:link w:val="Nagwek1"/>
    <w:rsid w:val="00DF4C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omylnaczcionkaakapitu2">
    <w:name w:val="Domyślna czcionka akapitu2"/>
    <w:rsid w:val="00073F53"/>
  </w:style>
  <w:style w:type="character" w:customStyle="1" w:styleId="WW8Num1z1">
    <w:name w:val="WW8Num1z1"/>
    <w:rsid w:val="00073F53"/>
  </w:style>
  <w:style w:type="character" w:customStyle="1" w:styleId="WW8Num1z2">
    <w:name w:val="WW8Num1z2"/>
    <w:rsid w:val="00073F53"/>
  </w:style>
  <w:style w:type="character" w:customStyle="1" w:styleId="WW8Num1z3">
    <w:name w:val="WW8Num1z3"/>
    <w:rsid w:val="00073F53"/>
  </w:style>
  <w:style w:type="character" w:customStyle="1" w:styleId="WW8Num1z4">
    <w:name w:val="WW8Num1z4"/>
    <w:rsid w:val="00073F53"/>
  </w:style>
  <w:style w:type="character" w:customStyle="1" w:styleId="WW8Num1z5">
    <w:name w:val="WW8Num1z5"/>
    <w:rsid w:val="00073F53"/>
  </w:style>
  <w:style w:type="character" w:customStyle="1" w:styleId="WW8Num1z6">
    <w:name w:val="WW8Num1z6"/>
    <w:rsid w:val="00073F53"/>
  </w:style>
  <w:style w:type="character" w:customStyle="1" w:styleId="WW8Num1z7">
    <w:name w:val="WW8Num1z7"/>
    <w:rsid w:val="00073F53"/>
  </w:style>
  <w:style w:type="character" w:customStyle="1" w:styleId="WW8Num1z8">
    <w:name w:val="WW8Num1z8"/>
    <w:rsid w:val="00073F53"/>
  </w:style>
  <w:style w:type="character" w:customStyle="1" w:styleId="WW8Num10z2">
    <w:name w:val="WW8Num10z2"/>
    <w:rsid w:val="00073F53"/>
  </w:style>
  <w:style w:type="character" w:customStyle="1" w:styleId="WW8Num10z3">
    <w:name w:val="WW8Num10z3"/>
    <w:rsid w:val="00073F53"/>
  </w:style>
  <w:style w:type="character" w:customStyle="1" w:styleId="WW8Num10z4">
    <w:name w:val="WW8Num10z4"/>
    <w:rsid w:val="00073F53"/>
  </w:style>
  <w:style w:type="character" w:customStyle="1" w:styleId="WW8Num10z5">
    <w:name w:val="WW8Num10z5"/>
    <w:rsid w:val="00073F53"/>
  </w:style>
  <w:style w:type="character" w:customStyle="1" w:styleId="WW8Num10z6">
    <w:name w:val="WW8Num10z6"/>
    <w:rsid w:val="00073F53"/>
  </w:style>
  <w:style w:type="character" w:customStyle="1" w:styleId="WW8Num10z7">
    <w:name w:val="WW8Num10z7"/>
    <w:rsid w:val="00073F53"/>
  </w:style>
  <w:style w:type="character" w:customStyle="1" w:styleId="WW8Num10z8">
    <w:name w:val="WW8Num10z8"/>
    <w:rsid w:val="00073F53"/>
  </w:style>
  <w:style w:type="character" w:customStyle="1" w:styleId="WW8Num13z1">
    <w:name w:val="WW8Num13z1"/>
    <w:rsid w:val="00073F53"/>
  </w:style>
  <w:style w:type="character" w:customStyle="1" w:styleId="WW8Num13z2">
    <w:name w:val="WW8Num13z2"/>
    <w:rsid w:val="00073F53"/>
  </w:style>
  <w:style w:type="character" w:customStyle="1" w:styleId="WW8Num13z3">
    <w:name w:val="WW8Num13z3"/>
    <w:rsid w:val="00073F53"/>
  </w:style>
  <w:style w:type="character" w:customStyle="1" w:styleId="WW8Num13z4">
    <w:name w:val="WW8Num13z4"/>
    <w:rsid w:val="00073F53"/>
  </w:style>
  <w:style w:type="character" w:customStyle="1" w:styleId="WW8Num13z5">
    <w:name w:val="WW8Num13z5"/>
    <w:rsid w:val="00073F53"/>
  </w:style>
  <w:style w:type="character" w:customStyle="1" w:styleId="WW8Num13z6">
    <w:name w:val="WW8Num13z6"/>
    <w:rsid w:val="00073F53"/>
  </w:style>
  <w:style w:type="character" w:customStyle="1" w:styleId="WW8Num13z7">
    <w:name w:val="WW8Num13z7"/>
    <w:rsid w:val="00073F53"/>
  </w:style>
  <w:style w:type="character" w:customStyle="1" w:styleId="WW8Num13z8">
    <w:name w:val="WW8Num13z8"/>
    <w:rsid w:val="00073F53"/>
  </w:style>
  <w:style w:type="character" w:customStyle="1" w:styleId="WW8Num16z0">
    <w:name w:val="WW8Num16z0"/>
    <w:rsid w:val="00073F53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073F53"/>
  </w:style>
  <w:style w:type="character" w:customStyle="1" w:styleId="WW8Num16z2">
    <w:name w:val="WW8Num16z2"/>
    <w:rsid w:val="00073F53"/>
  </w:style>
  <w:style w:type="character" w:customStyle="1" w:styleId="WW8Num16z3">
    <w:name w:val="WW8Num16z3"/>
    <w:rsid w:val="00073F53"/>
  </w:style>
  <w:style w:type="character" w:customStyle="1" w:styleId="WW8Num16z4">
    <w:name w:val="WW8Num16z4"/>
    <w:rsid w:val="00073F53"/>
  </w:style>
  <w:style w:type="character" w:customStyle="1" w:styleId="WW8Num16z5">
    <w:name w:val="WW8Num16z5"/>
    <w:rsid w:val="00073F53"/>
  </w:style>
  <w:style w:type="character" w:customStyle="1" w:styleId="WW8Num16z6">
    <w:name w:val="WW8Num16z6"/>
    <w:rsid w:val="00073F53"/>
  </w:style>
  <w:style w:type="character" w:customStyle="1" w:styleId="WW8Num16z7">
    <w:name w:val="WW8Num16z7"/>
    <w:rsid w:val="00073F53"/>
  </w:style>
  <w:style w:type="character" w:customStyle="1" w:styleId="WW8Num16z8">
    <w:name w:val="WW8Num16z8"/>
    <w:rsid w:val="00073F53"/>
  </w:style>
  <w:style w:type="character" w:customStyle="1" w:styleId="WW8Num17z0">
    <w:name w:val="WW8Num17z0"/>
    <w:rsid w:val="00073F53"/>
    <w:rPr>
      <w:rFonts w:ascii="Cambria" w:eastAsia="Times New Roman" w:hAnsi="Cambria" w:cs="Arial" w:hint="default"/>
      <w:spacing w:val="-11"/>
      <w:sz w:val="24"/>
      <w:szCs w:val="24"/>
    </w:rPr>
  </w:style>
  <w:style w:type="character" w:customStyle="1" w:styleId="WW8Num18z1">
    <w:name w:val="WW8Num18z1"/>
    <w:rsid w:val="00073F53"/>
  </w:style>
  <w:style w:type="character" w:customStyle="1" w:styleId="WW8Num18z2">
    <w:name w:val="WW8Num18z2"/>
    <w:rsid w:val="00073F53"/>
  </w:style>
  <w:style w:type="character" w:customStyle="1" w:styleId="WW8Num18z3">
    <w:name w:val="WW8Num18z3"/>
    <w:rsid w:val="00073F53"/>
  </w:style>
  <w:style w:type="character" w:customStyle="1" w:styleId="WW8Num18z4">
    <w:name w:val="WW8Num18z4"/>
    <w:rsid w:val="00073F53"/>
  </w:style>
  <w:style w:type="character" w:customStyle="1" w:styleId="WW8Num18z5">
    <w:name w:val="WW8Num18z5"/>
    <w:rsid w:val="00073F53"/>
  </w:style>
  <w:style w:type="character" w:customStyle="1" w:styleId="WW8Num18z6">
    <w:name w:val="WW8Num18z6"/>
    <w:rsid w:val="00073F53"/>
  </w:style>
  <w:style w:type="character" w:customStyle="1" w:styleId="WW8Num18z7">
    <w:name w:val="WW8Num18z7"/>
    <w:rsid w:val="00073F53"/>
  </w:style>
  <w:style w:type="character" w:customStyle="1" w:styleId="WW8Num18z8">
    <w:name w:val="WW8Num18z8"/>
    <w:rsid w:val="00073F53"/>
  </w:style>
  <w:style w:type="character" w:customStyle="1" w:styleId="WW8Num19z0">
    <w:name w:val="WW8Num19z0"/>
    <w:rsid w:val="00073F53"/>
    <w:rPr>
      <w:rFonts w:cs="Segoe UI" w:hint="default"/>
    </w:rPr>
  </w:style>
  <w:style w:type="character" w:customStyle="1" w:styleId="WW8Num19z1">
    <w:name w:val="WW8Num19z1"/>
    <w:rsid w:val="00073F53"/>
  </w:style>
  <w:style w:type="character" w:customStyle="1" w:styleId="WW8Num19z2">
    <w:name w:val="WW8Num19z2"/>
    <w:rsid w:val="00073F53"/>
  </w:style>
  <w:style w:type="character" w:customStyle="1" w:styleId="WW8Num19z3">
    <w:name w:val="WW8Num19z3"/>
    <w:rsid w:val="00073F53"/>
  </w:style>
  <w:style w:type="character" w:customStyle="1" w:styleId="WW8Num19z4">
    <w:name w:val="WW8Num19z4"/>
    <w:rsid w:val="00073F53"/>
  </w:style>
  <w:style w:type="character" w:customStyle="1" w:styleId="WW8Num19z5">
    <w:name w:val="WW8Num19z5"/>
    <w:rsid w:val="00073F53"/>
  </w:style>
  <w:style w:type="character" w:customStyle="1" w:styleId="WW8Num19z6">
    <w:name w:val="WW8Num19z6"/>
    <w:rsid w:val="00073F53"/>
  </w:style>
  <w:style w:type="character" w:customStyle="1" w:styleId="WW8Num19z7">
    <w:name w:val="WW8Num19z7"/>
    <w:rsid w:val="00073F53"/>
  </w:style>
  <w:style w:type="character" w:customStyle="1" w:styleId="WW8Num19z8">
    <w:name w:val="WW8Num19z8"/>
    <w:rsid w:val="00073F53"/>
  </w:style>
  <w:style w:type="character" w:customStyle="1" w:styleId="WW8Num20z1">
    <w:name w:val="WW8Num20z1"/>
    <w:rsid w:val="00073F53"/>
  </w:style>
  <w:style w:type="character" w:customStyle="1" w:styleId="WW8Num20z2">
    <w:name w:val="WW8Num20z2"/>
    <w:rsid w:val="00073F53"/>
  </w:style>
  <w:style w:type="character" w:customStyle="1" w:styleId="WW8Num20z3">
    <w:name w:val="WW8Num20z3"/>
    <w:rsid w:val="00073F53"/>
  </w:style>
  <w:style w:type="character" w:customStyle="1" w:styleId="WW8Num20z4">
    <w:name w:val="WW8Num20z4"/>
    <w:rsid w:val="00073F53"/>
  </w:style>
  <w:style w:type="character" w:customStyle="1" w:styleId="WW8Num20z5">
    <w:name w:val="WW8Num20z5"/>
    <w:rsid w:val="00073F53"/>
  </w:style>
  <w:style w:type="character" w:customStyle="1" w:styleId="WW8Num20z6">
    <w:name w:val="WW8Num20z6"/>
    <w:rsid w:val="00073F53"/>
  </w:style>
  <w:style w:type="character" w:customStyle="1" w:styleId="WW8Num20z7">
    <w:name w:val="WW8Num20z7"/>
    <w:rsid w:val="00073F53"/>
  </w:style>
  <w:style w:type="character" w:customStyle="1" w:styleId="WW8Num20z8">
    <w:name w:val="WW8Num20z8"/>
    <w:rsid w:val="00073F53"/>
  </w:style>
  <w:style w:type="character" w:customStyle="1" w:styleId="WW8Num21z0">
    <w:name w:val="WW8Num21z0"/>
    <w:rsid w:val="00073F53"/>
    <w:rPr>
      <w:rFonts w:hint="default"/>
    </w:rPr>
  </w:style>
  <w:style w:type="character" w:customStyle="1" w:styleId="WW8Num21z1">
    <w:name w:val="WW8Num21z1"/>
    <w:rsid w:val="00073F53"/>
  </w:style>
  <w:style w:type="character" w:customStyle="1" w:styleId="WW8Num21z2">
    <w:name w:val="WW8Num21z2"/>
    <w:rsid w:val="00073F53"/>
  </w:style>
  <w:style w:type="character" w:customStyle="1" w:styleId="WW8Num21z3">
    <w:name w:val="WW8Num21z3"/>
    <w:rsid w:val="00073F53"/>
  </w:style>
  <w:style w:type="character" w:customStyle="1" w:styleId="WW8Num21z4">
    <w:name w:val="WW8Num21z4"/>
    <w:rsid w:val="00073F53"/>
  </w:style>
  <w:style w:type="character" w:customStyle="1" w:styleId="WW8Num21z5">
    <w:name w:val="WW8Num21z5"/>
    <w:rsid w:val="00073F53"/>
  </w:style>
  <w:style w:type="character" w:customStyle="1" w:styleId="WW8Num21z6">
    <w:name w:val="WW8Num21z6"/>
    <w:rsid w:val="00073F53"/>
  </w:style>
  <w:style w:type="character" w:customStyle="1" w:styleId="WW8Num21z7">
    <w:name w:val="WW8Num21z7"/>
    <w:rsid w:val="00073F53"/>
  </w:style>
  <w:style w:type="character" w:customStyle="1" w:styleId="WW8Num21z8">
    <w:name w:val="WW8Num21z8"/>
    <w:rsid w:val="00073F53"/>
  </w:style>
  <w:style w:type="character" w:customStyle="1" w:styleId="WW8Num22z0">
    <w:name w:val="WW8Num22z0"/>
    <w:rsid w:val="00073F53"/>
    <w:rPr>
      <w:rFonts w:ascii="Cambria" w:hAnsi="Cambria" w:cs="Cambria" w:hint="default"/>
    </w:rPr>
  </w:style>
  <w:style w:type="character" w:customStyle="1" w:styleId="WW8Num22z1">
    <w:name w:val="WW8Num22z1"/>
    <w:rsid w:val="00073F53"/>
  </w:style>
  <w:style w:type="character" w:customStyle="1" w:styleId="WW8Num22z2">
    <w:name w:val="WW8Num22z2"/>
    <w:rsid w:val="00073F53"/>
  </w:style>
  <w:style w:type="character" w:customStyle="1" w:styleId="WW8Num22z3">
    <w:name w:val="WW8Num22z3"/>
    <w:rsid w:val="00073F53"/>
  </w:style>
  <w:style w:type="character" w:customStyle="1" w:styleId="WW8Num22z4">
    <w:name w:val="WW8Num22z4"/>
    <w:rsid w:val="00073F53"/>
  </w:style>
  <w:style w:type="character" w:customStyle="1" w:styleId="WW8Num22z5">
    <w:name w:val="WW8Num22z5"/>
    <w:rsid w:val="00073F53"/>
  </w:style>
  <w:style w:type="character" w:customStyle="1" w:styleId="WW8Num22z6">
    <w:name w:val="WW8Num22z6"/>
    <w:rsid w:val="00073F53"/>
  </w:style>
  <w:style w:type="character" w:customStyle="1" w:styleId="WW8Num22z7">
    <w:name w:val="WW8Num22z7"/>
    <w:rsid w:val="00073F53"/>
  </w:style>
  <w:style w:type="character" w:customStyle="1" w:styleId="WW8Num22z8">
    <w:name w:val="WW8Num22z8"/>
    <w:rsid w:val="00073F53"/>
  </w:style>
  <w:style w:type="character" w:customStyle="1" w:styleId="WW8Num24z0">
    <w:name w:val="WW8Num24z0"/>
    <w:rsid w:val="00073F53"/>
    <w:rPr>
      <w:rFonts w:hint="default"/>
      <w:b w:val="0"/>
    </w:rPr>
  </w:style>
  <w:style w:type="character" w:customStyle="1" w:styleId="WW8Num24z1">
    <w:name w:val="WW8Num24z1"/>
    <w:rsid w:val="00073F53"/>
  </w:style>
  <w:style w:type="character" w:customStyle="1" w:styleId="WW8Num24z2">
    <w:name w:val="WW8Num24z2"/>
    <w:rsid w:val="00073F53"/>
  </w:style>
  <w:style w:type="character" w:customStyle="1" w:styleId="WW8Num24z3">
    <w:name w:val="WW8Num24z3"/>
    <w:rsid w:val="00073F53"/>
  </w:style>
  <w:style w:type="character" w:customStyle="1" w:styleId="WW8Num24z4">
    <w:name w:val="WW8Num24z4"/>
    <w:rsid w:val="00073F53"/>
  </w:style>
  <w:style w:type="character" w:customStyle="1" w:styleId="WW8Num24z5">
    <w:name w:val="WW8Num24z5"/>
    <w:rsid w:val="00073F53"/>
  </w:style>
  <w:style w:type="character" w:customStyle="1" w:styleId="WW8Num24z6">
    <w:name w:val="WW8Num24z6"/>
    <w:rsid w:val="00073F53"/>
  </w:style>
  <w:style w:type="character" w:customStyle="1" w:styleId="WW8Num24z7">
    <w:name w:val="WW8Num24z7"/>
    <w:rsid w:val="00073F53"/>
  </w:style>
  <w:style w:type="character" w:customStyle="1" w:styleId="WW8Num24z8">
    <w:name w:val="WW8Num24z8"/>
    <w:rsid w:val="00073F53"/>
  </w:style>
  <w:style w:type="character" w:customStyle="1" w:styleId="WW8Num25z0">
    <w:name w:val="WW8Num25z0"/>
    <w:rsid w:val="00073F53"/>
    <w:rPr>
      <w:rFonts w:hint="default"/>
    </w:rPr>
  </w:style>
  <w:style w:type="character" w:customStyle="1" w:styleId="WW8Num25z1">
    <w:name w:val="WW8Num25z1"/>
    <w:rsid w:val="00073F53"/>
  </w:style>
  <w:style w:type="character" w:customStyle="1" w:styleId="WW8Num25z2">
    <w:name w:val="WW8Num25z2"/>
    <w:rsid w:val="00073F53"/>
  </w:style>
  <w:style w:type="character" w:customStyle="1" w:styleId="WW8Num25z3">
    <w:name w:val="WW8Num25z3"/>
    <w:rsid w:val="00073F53"/>
  </w:style>
  <w:style w:type="character" w:customStyle="1" w:styleId="WW8Num25z4">
    <w:name w:val="WW8Num25z4"/>
    <w:rsid w:val="00073F53"/>
  </w:style>
  <w:style w:type="character" w:customStyle="1" w:styleId="WW8Num25z5">
    <w:name w:val="WW8Num25z5"/>
    <w:rsid w:val="00073F53"/>
  </w:style>
  <w:style w:type="character" w:customStyle="1" w:styleId="WW8Num25z6">
    <w:name w:val="WW8Num25z6"/>
    <w:rsid w:val="00073F53"/>
  </w:style>
  <w:style w:type="character" w:customStyle="1" w:styleId="WW8Num25z7">
    <w:name w:val="WW8Num25z7"/>
    <w:rsid w:val="00073F53"/>
  </w:style>
  <w:style w:type="character" w:customStyle="1" w:styleId="WW8Num25z8">
    <w:name w:val="WW8Num25z8"/>
    <w:rsid w:val="00073F53"/>
  </w:style>
  <w:style w:type="character" w:customStyle="1" w:styleId="WW8Num26z0">
    <w:name w:val="WW8Num26z0"/>
    <w:rsid w:val="00073F53"/>
    <w:rPr>
      <w:rFonts w:ascii="Times New Roman" w:eastAsia="SimSun" w:hAnsi="Times New Roman" w:cs="Times New Roman" w:hint="default"/>
      <w:kern w:val="2"/>
      <w:sz w:val="24"/>
      <w:szCs w:val="24"/>
      <w:lang w:eastAsia="zh-CN" w:bidi="hi-IN"/>
    </w:rPr>
  </w:style>
  <w:style w:type="character" w:customStyle="1" w:styleId="WW8Num26z1">
    <w:name w:val="WW8Num26z1"/>
    <w:rsid w:val="00073F53"/>
  </w:style>
  <w:style w:type="character" w:customStyle="1" w:styleId="WW8Num26z2">
    <w:name w:val="WW8Num26z2"/>
    <w:rsid w:val="00073F53"/>
  </w:style>
  <w:style w:type="character" w:customStyle="1" w:styleId="WW8Num26z3">
    <w:name w:val="WW8Num26z3"/>
    <w:rsid w:val="00073F53"/>
  </w:style>
  <w:style w:type="character" w:customStyle="1" w:styleId="WW8Num26z4">
    <w:name w:val="WW8Num26z4"/>
    <w:rsid w:val="00073F53"/>
  </w:style>
  <w:style w:type="character" w:customStyle="1" w:styleId="WW8Num26z5">
    <w:name w:val="WW8Num26z5"/>
    <w:rsid w:val="00073F53"/>
  </w:style>
  <w:style w:type="character" w:customStyle="1" w:styleId="WW8Num26z6">
    <w:name w:val="WW8Num26z6"/>
    <w:rsid w:val="00073F53"/>
  </w:style>
  <w:style w:type="character" w:customStyle="1" w:styleId="WW8Num26z7">
    <w:name w:val="WW8Num26z7"/>
    <w:rsid w:val="00073F53"/>
  </w:style>
  <w:style w:type="character" w:customStyle="1" w:styleId="WW8Num26z8">
    <w:name w:val="WW8Num26z8"/>
    <w:rsid w:val="00073F53"/>
  </w:style>
  <w:style w:type="character" w:customStyle="1" w:styleId="WW8Num27z0">
    <w:name w:val="WW8Num27z0"/>
    <w:rsid w:val="00073F53"/>
    <w:rPr>
      <w:rFonts w:ascii="Cambria" w:hAnsi="Cambria" w:cs="Arial" w:hint="default"/>
    </w:rPr>
  </w:style>
  <w:style w:type="character" w:customStyle="1" w:styleId="WW8Num28z0">
    <w:name w:val="WW8Num28z0"/>
    <w:rsid w:val="00073F53"/>
    <w:rPr>
      <w:rFonts w:cs="Segoe UI" w:hint="default"/>
    </w:rPr>
  </w:style>
  <w:style w:type="character" w:customStyle="1" w:styleId="WW8Num28z1">
    <w:name w:val="WW8Num28z1"/>
    <w:rsid w:val="00073F53"/>
  </w:style>
  <w:style w:type="character" w:customStyle="1" w:styleId="WW8Num28z2">
    <w:name w:val="WW8Num28z2"/>
    <w:rsid w:val="00073F53"/>
  </w:style>
  <w:style w:type="character" w:customStyle="1" w:styleId="WW8Num28z3">
    <w:name w:val="WW8Num28z3"/>
    <w:rsid w:val="00073F53"/>
  </w:style>
  <w:style w:type="character" w:customStyle="1" w:styleId="WW8Num28z4">
    <w:name w:val="WW8Num28z4"/>
    <w:rsid w:val="00073F53"/>
  </w:style>
  <w:style w:type="character" w:customStyle="1" w:styleId="WW8Num28z5">
    <w:name w:val="WW8Num28z5"/>
    <w:rsid w:val="00073F53"/>
  </w:style>
  <w:style w:type="character" w:customStyle="1" w:styleId="WW8Num28z6">
    <w:name w:val="WW8Num28z6"/>
    <w:rsid w:val="00073F53"/>
  </w:style>
  <w:style w:type="character" w:customStyle="1" w:styleId="WW8Num28z7">
    <w:name w:val="WW8Num28z7"/>
    <w:rsid w:val="00073F53"/>
  </w:style>
  <w:style w:type="character" w:customStyle="1" w:styleId="WW8Num28z8">
    <w:name w:val="WW8Num28z8"/>
    <w:rsid w:val="00073F53"/>
  </w:style>
  <w:style w:type="character" w:customStyle="1" w:styleId="WW8Num29z0">
    <w:name w:val="WW8Num29z0"/>
    <w:rsid w:val="00073F53"/>
    <w:rPr>
      <w:rFonts w:hint="default"/>
    </w:rPr>
  </w:style>
  <w:style w:type="character" w:customStyle="1" w:styleId="WW8Num29z1">
    <w:name w:val="WW8Num29z1"/>
    <w:rsid w:val="00073F53"/>
  </w:style>
  <w:style w:type="character" w:customStyle="1" w:styleId="WW8Num29z2">
    <w:name w:val="WW8Num29z2"/>
    <w:rsid w:val="00073F53"/>
  </w:style>
  <w:style w:type="character" w:customStyle="1" w:styleId="WW8Num29z3">
    <w:name w:val="WW8Num29z3"/>
    <w:rsid w:val="00073F53"/>
  </w:style>
  <w:style w:type="character" w:customStyle="1" w:styleId="WW8Num29z4">
    <w:name w:val="WW8Num29z4"/>
    <w:rsid w:val="00073F53"/>
  </w:style>
  <w:style w:type="character" w:customStyle="1" w:styleId="WW8Num29z5">
    <w:name w:val="WW8Num29z5"/>
    <w:rsid w:val="00073F53"/>
  </w:style>
  <w:style w:type="character" w:customStyle="1" w:styleId="WW8Num29z6">
    <w:name w:val="WW8Num29z6"/>
    <w:rsid w:val="00073F53"/>
  </w:style>
  <w:style w:type="character" w:customStyle="1" w:styleId="WW8Num29z7">
    <w:name w:val="WW8Num29z7"/>
    <w:rsid w:val="00073F53"/>
  </w:style>
  <w:style w:type="character" w:customStyle="1" w:styleId="WW8Num29z8">
    <w:name w:val="WW8Num29z8"/>
    <w:rsid w:val="00073F53"/>
  </w:style>
  <w:style w:type="character" w:customStyle="1" w:styleId="WW8Num30z0">
    <w:name w:val="WW8Num30z0"/>
    <w:rsid w:val="00073F53"/>
    <w:rPr>
      <w:rFonts w:hint="default"/>
    </w:rPr>
  </w:style>
  <w:style w:type="character" w:customStyle="1" w:styleId="WW8Num30z1">
    <w:name w:val="WW8Num30z1"/>
    <w:rsid w:val="00073F53"/>
  </w:style>
  <w:style w:type="character" w:customStyle="1" w:styleId="WW8Num30z2">
    <w:name w:val="WW8Num30z2"/>
    <w:rsid w:val="00073F53"/>
  </w:style>
  <w:style w:type="character" w:customStyle="1" w:styleId="WW8Num30z3">
    <w:name w:val="WW8Num30z3"/>
    <w:rsid w:val="00073F53"/>
  </w:style>
  <w:style w:type="character" w:customStyle="1" w:styleId="WW8Num30z4">
    <w:name w:val="WW8Num30z4"/>
    <w:rsid w:val="00073F53"/>
  </w:style>
  <w:style w:type="character" w:customStyle="1" w:styleId="WW8Num30z5">
    <w:name w:val="WW8Num30z5"/>
    <w:rsid w:val="00073F53"/>
  </w:style>
  <w:style w:type="character" w:customStyle="1" w:styleId="WW8Num30z6">
    <w:name w:val="WW8Num30z6"/>
    <w:rsid w:val="00073F53"/>
  </w:style>
  <w:style w:type="character" w:customStyle="1" w:styleId="WW8Num30z7">
    <w:name w:val="WW8Num30z7"/>
    <w:rsid w:val="00073F53"/>
  </w:style>
  <w:style w:type="character" w:customStyle="1" w:styleId="WW8Num30z8">
    <w:name w:val="WW8Num30z8"/>
    <w:rsid w:val="00073F53"/>
  </w:style>
  <w:style w:type="character" w:customStyle="1" w:styleId="WW8Num31z0">
    <w:name w:val="WW8Num31z0"/>
    <w:rsid w:val="00073F53"/>
    <w:rPr>
      <w:rFonts w:cs="Segoe UI" w:hint="default"/>
    </w:rPr>
  </w:style>
  <w:style w:type="character" w:customStyle="1" w:styleId="WW8Num31z1">
    <w:name w:val="WW8Num31z1"/>
    <w:rsid w:val="00073F53"/>
  </w:style>
  <w:style w:type="character" w:customStyle="1" w:styleId="WW8Num31z2">
    <w:name w:val="WW8Num31z2"/>
    <w:rsid w:val="00073F53"/>
  </w:style>
  <w:style w:type="character" w:customStyle="1" w:styleId="WW8Num31z3">
    <w:name w:val="WW8Num31z3"/>
    <w:rsid w:val="00073F53"/>
  </w:style>
  <w:style w:type="character" w:customStyle="1" w:styleId="WW8Num31z4">
    <w:name w:val="WW8Num31z4"/>
    <w:rsid w:val="00073F53"/>
  </w:style>
  <w:style w:type="character" w:customStyle="1" w:styleId="WW8Num31z5">
    <w:name w:val="WW8Num31z5"/>
    <w:rsid w:val="00073F53"/>
  </w:style>
  <w:style w:type="character" w:customStyle="1" w:styleId="WW8Num31z6">
    <w:name w:val="WW8Num31z6"/>
    <w:rsid w:val="00073F53"/>
  </w:style>
  <w:style w:type="character" w:customStyle="1" w:styleId="WW8Num31z7">
    <w:name w:val="WW8Num31z7"/>
    <w:rsid w:val="00073F53"/>
  </w:style>
  <w:style w:type="character" w:customStyle="1" w:styleId="WW8Num31z8">
    <w:name w:val="WW8Num31z8"/>
    <w:rsid w:val="00073F53"/>
  </w:style>
  <w:style w:type="character" w:customStyle="1" w:styleId="WW8Num32z0">
    <w:name w:val="WW8Num32z0"/>
    <w:rsid w:val="00073F53"/>
    <w:rPr>
      <w:rFonts w:hint="default"/>
    </w:rPr>
  </w:style>
  <w:style w:type="character" w:customStyle="1" w:styleId="WW8Num32z1">
    <w:name w:val="WW8Num32z1"/>
    <w:rsid w:val="00073F53"/>
  </w:style>
  <w:style w:type="character" w:customStyle="1" w:styleId="WW8Num32z2">
    <w:name w:val="WW8Num32z2"/>
    <w:rsid w:val="00073F53"/>
  </w:style>
  <w:style w:type="character" w:customStyle="1" w:styleId="WW8Num32z3">
    <w:name w:val="WW8Num32z3"/>
    <w:rsid w:val="00073F53"/>
  </w:style>
  <w:style w:type="character" w:customStyle="1" w:styleId="WW8Num32z4">
    <w:name w:val="WW8Num32z4"/>
    <w:rsid w:val="00073F53"/>
  </w:style>
  <w:style w:type="character" w:customStyle="1" w:styleId="WW8Num32z5">
    <w:name w:val="WW8Num32z5"/>
    <w:rsid w:val="00073F53"/>
  </w:style>
  <w:style w:type="character" w:customStyle="1" w:styleId="WW8Num32z6">
    <w:name w:val="WW8Num32z6"/>
    <w:rsid w:val="00073F53"/>
  </w:style>
  <w:style w:type="character" w:customStyle="1" w:styleId="WW8Num32z7">
    <w:name w:val="WW8Num32z7"/>
    <w:rsid w:val="00073F53"/>
  </w:style>
  <w:style w:type="character" w:customStyle="1" w:styleId="WW8Num32z8">
    <w:name w:val="WW8Num32z8"/>
    <w:rsid w:val="00073F53"/>
  </w:style>
  <w:style w:type="character" w:customStyle="1" w:styleId="WW8Num33z1">
    <w:name w:val="WW8Num33z1"/>
    <w:rsid w:val="00073F53"/>
  </w:style>
  <w:style w:type="character" w:customStyle="1" w:styleId="WW8Num34z0">
    <w:name w:val="WW8Num34z0"/>
    <w:rsid w:val="00073F53"/>
    <w:rPr>
      <w:rFonts w:hint="default"/>
    </w:rPr>
  </w:style>
  <w:style w:type="character" w:customStyle="1" w:styleId="WW8Num34z1">
    <w:name w:val="WW8Num34z1"/>
    <w:rsid w:val="00073F53"/>
  </w:style>
  <w:style w:type="character" w:customStyle="1" w:styleId="WW8Num34z2">
    <w:name w:val="WW8Num34z2"/>
    <w:rsid w:val="00073F53"/>
  </w:style>
  <w:style w:type="character" w:customStyle="1" w:styleId="WW8Num34z3">
    <w:name w:val="WW8Num34z3"/>
    <w:rsid w:val="00073F53"/>
  </w:style>
  <w:style w:type="character" w:customStyle="1" w:styleId="WW8Num34z4">
    <w:name w:val="WW8Num34z4"/>
    <w:rsid w:val="00073F53"/>
  </w:style>
  <w:style w:type="character" w:customStyle="1" w:styleId="WW8Num34z5">
    <w:name w:val="WW8Num34z5"/>
    <w:rsid w:val="00073F53"/>
  </w:style>
  <w:style w:type="character" w:customStyle="1" w:styleId="WW8Num34z6">
    <w:name w:val="WW8Num34z6"/>
    <w:rsid w:val="00073F53"/>
  </w:style>
  <w:style w:type="character" w:customStyle="1" w:styleId="WW8Num34z7">
    <w:name w:val="WW8Num34z7"/>
    <w:rsid w:val="00073F53"/>
  </w:style>
  <w:style w:type="character" w:customStyle="1" w:styleId="WW8Num34z8">
    <w:name w:val="WW8Num34z8"/>
    <w:rsid w:val="00073F53"/>
  </w:style>
  <w:style w:type="character" w:customStyle="1" w:styleId="WW8Num35z0">
    <w:name w:val="WW8Num35z0"/>
    <w:rsid w:val="00073F53"/>
    <w:rPr>
      <w:rFonts w:ascii="Cambria" w:hAnsi="Cambria" w:cs="Arial" w:hint="default"/>
    </w:rPr>
  </w:style>
  <w:style w:type="character" w:customStyle="1" w:styleId="WW8Num36z0">
    <w:name w:val="WW8Num36z0"/>
    <w:rsid w:val="00073F53"/>
    <w:rPr>
      <w:rFonts w:hint="default"/>
    </w:rPr>
  </w:style>
  <w:style w:type="character" w:customStyle="1" w:styleId="WW8Num36z1">
    <w:name w:val="WW8Num36z1"/>
    <w:rsid w:val="00073F53"/>
  </w:style>
  <w:style w:type="character" w:customStyle="1" w:styleId="WW8Num36z2">
    <w:name w:val="WW8Num36z2"/>
    <w:rsid w:val="00073F53"/>
  </w:style>
  <w:style w:type="character" w:customStyle="1" w:styleId="WW8Num36z3">
    <w:name w:val="WW8Num36z3"/>
    <w:rsid w:val="00073F53"/>
  </w:style>
  <w:style w:type="character" w:customStyle="1" w:styleId="WW8Num36z4">
    <w:name w:val="WW8Num36z4"/>
    <w:rsid w:val="00073F53"/>
  </w:style>
  <w:style w:type="character" w:customStyle="1" w:styleId="WW8Num36z5">
    <w:name w:val="WW8Num36z5"/>
    <w:rsid w:val="00073F53"/>
  </w:style>
  <w:style w:type="character" w:customStyle="1" w:styleId="WW8Num36z6">
    <w:name w:val="WW8Num36z6"/>
    <w:rsid w:val="00073F53"/>
  </w:style>
  <w:style w:type="character" w:customStyle="1" w:styleId="WW8Num36z7">
    <w:name w:val="WW8Num36z7"/>
    <w:rsid w:val="00073F53"/>
  </w:style>
  <w:style w:type="character" w:customStyle="1" w:styleId="WW8Num36z8">
    <w:name w:val="WW8Num36z8"/>
    <w:rsid w:val="00073F53"/>
  </w:style>
  <w:style w:type="character" w:customStyle="1" w:styleId="WW8Num37z0">
    <w:name w:val="WW8Num37z0"/>
    <w:rsid w:val="00073F53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073F53"/>
  </w:style>
  <w:style w:type="character" w:customStyle="1" w:styleId="WW8Num37z2">
    <w:name w:val="WW8Num37z2"/>
    <w:rsid w:val="00073F53"/>
  </w:style>
  <w:style w:type="character" w:customStyle="1" w:styleId="WW8Num37z3">
    <w:name w:val="WW8Num37z3"/>
    <w:rsid w:val="00073F53"/>
  </w:style>
  <w:style w:type="character" w:customStyle="1" w:styleId="WW8Num37z4">
    <w:name w:val="WW8Num37z4"/>
    <w:rsid w:val="00073F53"/>
  </w:style>
  <w:style w:type="character" w:customStyle="1" w:styleId="WW8Num37z5">
    <w:name w:val="WW8Num37z5"/>
    <w:rsid w:val="00073F53"/>
  </w:style>
  <w:style w:type="character" w:customStyle="1" w:styleId="WW8Num37z6">
    <w:name w:val="WW8Num37z6"/>
    <w:rsid w:val="00073F53"/>
  </w:style>
  <w:style w:type="character" w:customStyle="1" w:styleId="WW8Num37z7">
    <w:name w:val="WW8Num37z7"/>
    <w:rsid w:val="00073F53"/>
  </w:style>
  <w:style w:type="character" w:customStyle="1" w:styleId="WW8Num37z8">
    <w:name w:val="WW8Num37z8"/>
    <w:rsid w:val="00073F53"/>
  </w:style>
  <w:style w:type="character" w:customStyle="1" w:styleId="WW8Num38z0">
    <w:name w:val="WW8Num38z0"/>
    <w:rsid w:val="00073F53"/>
    <w:rPr>
      <w:rFonts w:ascii="Cambria" w:hAnsi="Cambria" w:cs="Arial" w:hint="default"/>
    </w:rPr>
  </w:style>
  <w:style w:type="character" w:customStyle="1" w:styleId="WW8Num39z0">
    <w:name w:val="WW8Num39z0"/>
    <w:rsid w:val="00073F53"/>
    <w:rPr>
      <w:rFonts w:hint="default"/>
    </w:rPr>
  </w:style>
  <w:style w:type="character" w:customStyle="1" w:styleId="WW8Num39z1">
    <w:name w:val="WW8Num39z1"/>
    <w:rsid w:val="00073F53"/>
  </w:style>
  <w:style w:type="character" w:customStyle="1" w:styleId="WW8Num39z2">
    <w:name w:val="WW8Num39z2"/>
    <w:rsid w:val="00073F53"/>
  </w:style>
  <w:style w:type="character" w:customStyle="1" w:styleId="WW8Num39z3">
    <w:name w:val="WW8Num39z3"/>
    <w:rsid w:val="00073F53"/>
  </w:style>
  <w:style w:type="character" w:customStyle="1" w:styleId="WW8Num39z4">
    <w:name w:val="WW8Num39z4"/>
    <w:rsid w:val="00073F53"/>
  </w:style>
  <w:style w:type="character" w:customStyle="1" w:styleId="WW8Num39z5">
    <w:name w:val="WW8Num39z5"/>
    <w:rsid w:val="00073F53"/>
  </w:style>
  <w:style w:type="character" w:customStyle="1" w:styleId="WW8Num39z6">
    <w:name w:val="WW8Num39z6"/>
    <w:rsid w:val="00073F53"/>
  </w:style>
  <w:style w:type="character" w:customStyle="1" w:styleId="WW8Num39z7">
    <w:name w:val="WW8Num39z7"/>
    <w:rsid w:val="00073F53"/>
  </w:style>
  <w:style w:type="character" w:customStyle="1" w:styleId="WW8Num39z8">
    <w:name w:val="WW8Num39z8"/>
    <w:rsid w:val="00073F53"/>
  </w:style>
  <w:style w:type="character" w:customStyle="1" w:styleId="WW8Num40z0">
    <w:name w:val="WW8Num40z0"/>
    <w:rsid w:val="00073F53"/>
    <w:rPr>
      <w:rFonts w:hint="default"/>
      <w:b w:val="0"/>
    </w:rPr>
  </w:style>
  <w:style w:type="character" w:customStyle="1" w:styleId="WW8Num40z1">
    <w:name w:val="WW8Num40z1"/>
    <w:rsid w:val="00073F53"/>
  </w:style>
  <w:style w:type="character" w:customStyle="1" w:styleId="WW8Num40z2">
    <w:name w:val="WW8Num40z2"/>
    <w:rsid w:val="00073F53"/>
  </w:style>
  <w:style w:type="character" w:customStyle="1" w:styleId="WW8Num40z3">
    <w:name w:val="WW8Num40z3"/>
    <w:rsid w:val="00073F53"/>
  </w:style>
  <w:style w:type="character" w:customStyle="1" w:styleId="WW8Num40z4">
    <w:name w:val="WW8Num40z4"/>
    <w:rsid w:val="00073F53"/>
  </w:style>
  <w:style w:type="character" w:customStyle="1" w:styleId="WW8Num40z5">
    <w:name w:val="WW8Num40z5"/>
    <w:rsid w:val="00073F53"/>
  </w:style>
  <w:style w:type="character" w:customStyle="1" w:styleId="WW8Num40z6">
    <w:name w:val="WW8Num40z6"/>
    <w:rsid w:val="00073F53"/>
  </w:style>
  <w:style w:type="character" w:customStyle="1" w:styleId="WW8Num40z7">
    <w:name w:val="WW8Num40z7"/>
    <w:rsid w:val="00073F53"/>
  </w:style>
  <w:style w:type="character" w:customStyle="1" w:styleId="WW8Num40z8">
    <w:name w:val="WW8Num40z8"/>
    <w:rsid w:val="00073F53"/>
  </w:style>
  <w:style w:type="character" w:customStyle="1" w:styleId="WW8Num41z0">
    <w:name w:val="WW8Num41z0"/>
    <w:rsid w:val="00073F53"/>
    <w:rPr>
      <w:rFonts w:hint="default"/>
    </w:rPr>
  </w:style>
  <w:style w:type="character" w:customStyle="1" w:styleId="WW8Num41z1">
    <w:name w:val="WW8Num41z1"/>
    <w:rsid w:val="00073F53"/>
  </w:style>
  <w:style w:type="character" w:customStyle="1" w:styleId="WW8Num41z2">
    <w:name w:val="WW8Num41z2"/>
    <w:rsid w:val="00073F53"/>
  </w:style>
  <w:style w:type="character" w:customStyle="1" w:styleId="WW8Num41z3">
    <w:name w:val="WW8Num41z3"/>
    <w:rsid w:val="00073F53"/>
  </w:style>
  <w:style w:type="character" w:customStyle="1" w:styleId="WW8Num41z4">
    <w:name w:val="WW8Num41z4"/>
    <w:rsid w:val="00073F53"/>
  </w:style>
  <w:style w:type="character" w:customStyle="1" w:styleId="WW8Num41z5">
    <w:name w:val="WW8Num41z5"/>
    <w:rsid w:val="00073F53"/>
  </w:style>
  <w:style w:type="character" w:customStyle="1" w:styleId="WW8Num41z6">
    <w:name w:val="WW8Num41z6"/>
    <w:rsid w:val="00073F53"/>
  </w:style>
  <w:style w:type="character" w:customStyle="1" w:styleId="WW8Num41z7">
    <w:name w:val="WW8Num41z7"/>
    <w:rsid w:val="00073F53"/>
  </w:style>
  <w:style w:type="character" w:customStyle="1" w:styleId="WW8Num41z8">
    <w:name w:val="WW8Num41z8"/>
    <w:rsid w:val="00073F53"/>
  </w:style>
  <w:style w:type="character" w:customStyle="1" w:styleId="WW8Num42z0">
    <w:name w:val="WW8Num42z0"/>
    <w:rsid w:val="00073F53"/>
    <w:rPr>
      <w:rFonts w:ascii="Cambria" w:hAnsi="Cambria" w:cs="Arial" w:hint="default"/>
    </w:rPr>
  </w:style>
  <w:style w:type="character" w:customStyle="1" w:styleId="WW8Num43z0">
    <w:name w:val="WW8Num43z0"/>
    <w:rsid w:val="00073F53"/>
    <w:rPr>
      <w:rFonts w:ascii="Times New Roman" w:hAnsi="Times New Roman" w:cs="Times New Roman" w:hint="default"/>
      <w:sz w:val="24"/>
      <w:szCs w:val="24"/>
    </w:rPr>
  </w:style>
  <w:style w:type="character" w:customStyle="1" w:styleId="WW8Num43z1">
    <w:name w:val="WW8Num43z1"/>
    <w:rsid w:val="00073F53"/>
  </w:style>
  <w:style w:type="character" w:customStyle="1" w:styleId="WW8Num43z2">
    <w:name w:val="WW8Num43z2"/>
    <w:rsid w:val="00073F53"/>
  </w:style>
  <w:style w:type="character" w:customStyle="1" w:styleId="WW8Num43z3">
    <w:name w:val="WW8Num43z3"/>
    <w:rsid w:val="00073F53"/>
  </w:style>
  <w:style w:type="character" w:customStyle="1" w:styleId="WW8Num43z4">
    <w:name w:val="WW8Num43z4"/>
    <w:rsid w:val="00073F53"/>
  </w:style>
  <w:style w:type="character" w:customStyle="1" w:styleId="WW8Num43z5">
    <w:name w:val="WW8Num43z5"/>
    <w:rsid w:val="00073F53"/>
  </w:style>
  <w:style w:type="character" w:customStyle="1" w:styleId="WW8Num43z6">
    <w:name w:val="WW8Num43z6"/>
    <w:rsid w:val="00073F53"/>
  </w:style>
  <w:style w:type="character" w:customStyle="1" w:styleId="WW8Num43z7">
    <w:name w:val="WW8Num43z7"/>
    <w:rsid w:val="00073F53"/>
  </w:style>
  <w:style w:type="character" w:customStyle="1" w:styleId="WW8Num43z8">
    <w:name w:val="WW8Num43z8"/>
    <w:rsid w:val="00073F53"/>
  </w:style>
  <w:style w:type="character" w:customStyle="1" w:styleId="WW8Num44z0">
    <w:name w:val="WW8Num44z0"/>
    <w:rsid w:val="00073F53"/>
    <w:rPr>
      <w:rFonts w:hint="default"/>
      <w:b w:val="0"/>
    </w:rPr>
  </w:style>
  <w:style w:type="character" w:customStyle="1" w:styleId="WW8Num44z1">
    <w:name w:val="WW8Num44z1"/>
    <w:rsid w:val="00073F53"/>
  </w:style>
  <w:style w:type="character" w:customStyle="1" w:styleId="WW8Num44z2">
    <w:name w:val="WW8Num44z2"/>
    <w:rsid w:val="00073F53"/>
  </w:style>
  <w:style w:type="character" w:customStyle="1" w:styleId="WW8Num44z3">
    <w:name w:val="WW8Num44z3"/>
    <w:rsid w:val="00073F53"/>
  </w:style>
  <w:style w:type="character" w:customStyle="1" w:styleId="WW8Num44z4">
    <w:name w:val="WW8Num44z4"/>
    <w:rsid w:val="00073F53"/>
  </w:style>
  <w:style w:type="character" w:customStyle="1" w:styleId="WW8Num44z5">
    <w:name w:val="WW8Num44z5"/>
    <w:rsid w:val="00073F53"/>
  </w:style>
  <w:style w:type="character" w:customStyle="1" w:styleId="WW8Num44z6">
    <w:name w:val="WW8Num44z6"/>
    <w:rsid w:val="00073F53"/>
  </w:style>
  <w:style w:type="character" w:customStyle="1" w:styleId="WW8Num44z7">
    <w:name w:val="WW8Num44z7"/>
    <w:rsid w:val="00073F53"/>
  </w:style>
  <w:style w:type="character" w:customStyle="1" w:styleId="WW8Num44z8">
    <w:name w:val="WW8Num44z8"/>
    <w:rsid w:val="00073F53"/>
  </w:style>
  <w:style w:type="character" w:customStyle="1" w:styleId="WW8NumSt20z0">
    <w:name w:val="WW8NumSt20z0"/>
    <w:rsid w:val="00073F53"/>
    <w:rPr>
      <w:rFonts w:ascii="Arial" w:hAnsi="Arial" w:cs="Arial" w:hint="default"/>
    </w:rPr>
  </w:style>
  <w:style w:type="character" w:customStyle="1" w:styleId="WW8NumSt25z0">
    <w:name w:val="WW8NumSt25z0"/>
    <w:rsid w:val="00073F53"/>
    <w:rPr>
      <w:rFonts w:ascii="Cambria" w:hAnsi="Cambria" w:cs="Arial" w:hint="default"/>
    </w:rPr>
  </w:style>
  <w:style w:type="character" w:styleId="Wyrnieniedelikatne">
    <w:name w:val="Subtle Emphasis"/>
    <w:qFormat/>
    <w:rsid w:val="00073F53"/>
    <w:rPr>
      <w:i/>
      <w:iCs/>
      <w:color w:val="404040"/>
    </w:rPr>
  </w:style>
  <w:style w:type="character" w:styleId="Hipercze">
    <w:name w:val="Hyperlink"/>
    <w:rsid w:val="00073F53"/>
    <w:rPr>
      <w:color w:val="0000FF"/>
      <w:u w:val="single"/>
    </w:rPr>
  </w:style>
  <w:style w:type="character" w:customStyle="1" w:styleId="Znakiprzypiswkocowych">
    <w:name w:val="Znaki przypisów końcowych"/>
    <w:rsid w:val="00073F53"/>
    <w:rPr>
      <w:vertAlign w:val="superscript"/>
    </w:rPr>
  </w:style>
  <w:style w:type="paragraph" w:customStyle="1" w:styleId="Nagwek22">
    <w:name w:val="Nagłówek2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Nagwek10">
    <w:name w:val="Nagłówek1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Legenda1">
    <w:name w:val="Legenda1"/>
    <w:basedOn w:val="Normalny"/>
    <w:rsid w:val="00073F53"/>
    <w:pPr>
      <w:suppressLineNumbers/>
      <w:suppressAutoHyphens/>
      <w:spacing w:before="120" w:after="120" w:line="252" w:lineRule="auto"/>
    </w:pPr>
    <w:rPr>
      <w:rFonts w:ascii="Calibri" w:eastAsia="Calibri" w:hAnsi="Calibri" w:cs="Arial"/>
      <w:i/>
      <w:iCs/>
      <w:lang w:eastAsia="zh-CN"/>
    </w:rPr>
  </w:style>
  <w:style w:type="paragraph" w:styleId="Tekstprzypisukocowego">
    <w:name w:val="endnote text"/>
    <w:basedOn w:val="Normalny"/>
    <w:link w:val="TekstprzypisukocowegoZnak1"/>
    <w:rsid w:val="00073F53"/>
    <w:pPr>
      <w:suppressAutoHyphens/>
      <w:spacing w:after="160" w:line="252" w:lineRule="auto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073F53"/>
    <w:rPr>
      <w:rFonts w:cs="Calibri"/>
      <w:szCs w:val="20"/>
      <w:lang w:eastAsia="zh-CN"/>
    </w:rPr>
  </w:style>
  <w:style w:type="character" w:customStyle="1" w:styleId="Nagwek3Znak1">
    <w:name w:val="Nagłówek 3 Znak1"/>
    <w:basedOn w:val="Domylnaczcionkaakapitu"/>
    <w:link w:val="Nagwek3"/>
    <w:rsid w:val="00073F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2Znak1">
    <w:name w:val="Nagłówek 2 Znak1"/>
    <w:basedOn w:val="Domylnaczcionkaakapitu"/>
    <w:link w:val="Nagwek2"/>
    <w:semiHidden/>
    <w:rsid w:val="007670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etrykatyp">
    <w:name w:val="metryka typ"/>
    <w:basedOn w:val="Normalny"/>
    <w:rsid w:val="0075437F"/>
    <w:pPr>
      <w:spacing w:before="100" w:beforeAutospacing="1" w:after="100" w:afterAutospacing="1"/>
    </w:pPr>
  </w:style>
  <w:style w:type="paragraph" w:customStyle="1" w:styleId="metrykaorgan-wydajacy">
    <w:name w:val="metryka organ-wydajacy"/>
    <w:basedOn w:val="Normalny"/>
    <w:rsid w:val="0075437F"/>
    <w:pPr>
      <w:spacing w:before="100" w:beforeAutospacing="1" w:after="100" w:afterAutospacing="1"/>
    </w:pPr>
  </w:style>
  <w:style w:type="paragraph" w:customStyle="1" w:styleId="metrykadata">
    <w:name w:val="metryka data"/>
    <w:basedOn w:val="Normalny"/>
    <w:rsid w:val="0075437F"/>
    <w:pPr>
      <w:spacing w:before="100" w:beforeAutospacing="1" w:after="100" w:afterAutospacing="1"/>
    </w:pPr>
  </w:style>
  <w:style w:type="paragraph" w:customStyle="1" w:styleId="podstawa-prawna">
    <w:name w:val="podstawa-prawna"/>
    <w:basedOn w:val="Normalny"/>
    <w:rsid w:val="0075437F"/>
    <w:pPr>
      <w:spacing w:before="100" w:beforeAutospacing="1" w:after="100" w:afterAutospacing="1"/>
    </w:pPr>
  </w:style>
  <w:style w:type="paragraph" w:customStyle="1" w:styleId="srodtytul">
    <w:name w:val="srodtytul"/>
    <w:basedOn w:val="Normalny"/>
    <w:rsid w:val="0075437F"/>
    <w:pPr>
      <w:spacing w:before="100" w:beforeAutospacing="1" w:after="100" w:afterAutospacing="1"/>
    </w:pPr>
  </w:style>
  <w:style w:type="character" w:customStyle="1" w:styleId="fragment">
    <w:name w:val="fragment"/>
    <w:basedOn w:val="Domylnaczcionkaakapitu"/>
    <w:rsid w:val="0075437F"/>
  </w:style>
  <w:style w:type="paragraph" w:customStyle="1" w:styleId="paragrafinlparagraf-inline">
    <w:name w:val="paragraf inl paragraf-inline"/>
    <w:basedOn w:val="Normalny"/>
    <w:rsid w:val="0075437F"/>
    <w:pPr>
      <w:spacing w:before="100" w:beforeAutospacing="1" w:after="100" w:afterAutospacing="1"/>
    </w:pPr>
  </w:style>
  <w:style w:type="paragraph" w:customStyle="1" w:styleId="punkt">
    <w:name w:val="punkt"/>
    <w:basedOn w:val="Normalny"/>
    <w:rsid w:val="0075437F"/>
    <w:pPr>
      <w:spacing w:before="100" w:beforeAutospacing="1" w:after="100" w:afterAutospacing="1"/>
    </w:pPr>
  </w:style>
  <w:style w:type="paragraph" w:customStyle="1" w:styleId="ustep">
    <w:name w:val="ustep"/>
    <w:basedOn w:val="Normalny"/>
    <w:rsid w:val="0075437F"/>
    <w:pPr>
      <w:spacing w:before="100" w:beforeAutospacing="1" w:after="100" w:afterAutospacing="1"/>
    </w:pPr>
  </w:style>
  <w:style w:type="paragraph" w:customStyle="1" w:styleId="akapit">
    <w:name w:val="akapit"/>
    <w:basedOn w:val="Normalny"/>
    <w:rsid w:val="0075437F"/>
    <w:pPr>
      <w:spacing w:before="100" w:beforeAutospacing="1" w:after="100" w:afterAutospacing="1"/>
    </w:pPr>
  </w:style>
  <w:style w:type="character" w:customStyle="1" w:styleId="StrongEmphasis">
    <w:name w:val="Strong Emphasis"/>
    <w:rsid w:val="00314E4D"/>
    <w:rPr>
      <w:b/>
      <w:bCs/>
    </w:rPr>
  </w:style>
  <w:style w:type="character" w:styleId="Uwydatnienie">
    <w:name w:val="Emphasis"/>
    <w:uiPriority w:val="20"/>
    <w:qFormat/>
    <w:locked/>
    <w:rsid w:val="00B112DE"/>
    <w:rPr>
      <w:i/>
      <w:iCs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B24022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B24022"/>
    <w:pPr>
      <w:keepNext/>
      <w:suppressAutoHyphens/>
      <w:spacing w:after="120" w:line="360" w:lineRule="auto"/>
      <w:jc w:val="center"/>
    </w:pPr>
    <w:rPr>
      <w:rFonts w:ascii="Times" w:eastAsia="Times New Roman" w:hAnsi="Times"/>
      <w:b/>
      <w:bCs/>
      <w:caps/>
      <w:spacing w:val="54"/>
      <w:kern w:val="24"/>
      <w:sz w:val="24"/>
      <w:szCs w:val="24"/>
    </w:rPr>
  </w:style>
  <w:style w:type="character" w:styleId="Odwoanieprzypisudolnego">
    <w:name w:val="footnote reference"/>
    <w:uiPriority w:val="99"/>
    <w:semiHidden/>
    <w:rsid w:val="00B24022"/>
    <w:rPr>
      <w:rFonts w:cs="Times New Roman"/>
      <w:vertAlign w:val="superscript"/>
    </w:rPr>
  </w:style>
  <w:style w:type="paragraph" w:customStyle="1" w:styleId="ARTartustawynprozporzdzenia">
    <w:name w:val="ART(§) – art. ustawy (§ np. rozporządzenia)"/>
    <w:uiPriority w:val="11"/>
    <w:qFormat/>
    <w:rsid w:val="00B24022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character" w:customStyle="1" w:styleId="IDindeksdolny">
    <w:name w:val="_ID_ – indeks dolny"/>
    <w:uiPriority w:val="3"/>
    <w:qFormat/>
    <w:rsid w:val="00B24022"/>
    <w:rPr>
      <w:b w:val="0"/>
      <w:i w:val="0"/>
      <w:vanish w:val="0"/>
      <w:spacing w:val="0"/>
      <w:vertAlign w:val="sub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4022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4022"/>
    <w:rPr>
      <w:szCs w:val="20"/>
      <w:lang w:eastAsia="en-US"/>
    </w:rPr>
  </w:style>
  <w:style w:type="paragraph" w:customStyle="1" w:styleId="ODNONIKtreodnonika">
    <w:name w:val="ODNOŚNIK – treść odnośnika"/>
    <w:uiPriority w:val="19"/>
    <w:qFormat/>
    <w:rsid w:val="00B24022"/>
    <w:pPr>
      <w:ind w:left="284" w:hanging="284"/>
      <w:jc w:val="both"/>
    </w:pPr>
    <w:rPr>
      <w:rFonts w:ascii="Times New Roman" w:eastAsia="Times New Roman" w:hAnsi="Times New Roman" w:cs="Arial"/>
      <w:szCs w:val="20"/>
    </w:rPr>
  </w:style>
  <w:style w:type="character" w:customStyle="1" w:styleId="markedcontent">
    <w:name w:val="markedcontent"/>
    <w:basedOn w:val="Domylnaczcionkaakapitu"/>
    <w:rsid w:val="002C41ED"/>
  </w:style>
  <w:style w:type="paragraph" w:customStyle="1" w:styleId="Bezodstpw3">
    <w:name w:val="Bez odstępów3"/>
    <w:rsid w:val="001A1F82"/>
    <w:rPr>
      <w:rFonts w:eastAsia="Times New Roman"/>
      <w:sz w:val="22"/>
      <w:lang w:eastAsia="en-US"/>
    </w:rPr>
  </w:style>
  <w:style w:type="paragraph" w:customStyle="1" w:styleId="text-justifylist-indent-4">
    <w:name w:val="text-justify list-indent-4"/>
    <w:basedOn w:val="Normalny"/>
    <w:rsid w:val="00913371"/>
    <w:pPr>
      <w:spacing w:before="100" w:beforeAutospacing="1" w:after="100" w:afterAutospacing="1"/>
    </w:pPr>
  </w:style>
  <w:style w:type="character" w:customStyle="1" w:styleId="text-justify">
    <w:name w:val="text-justify"/>
    <w:basedOn w:val="Domylnaczcionkaakapitu"/>
    <w:uiPriority w:val="99"/>
    <w:rsid w:val="00CB76AD"/>
    <w:rPr>
      <w:rFonts w:cs="Times New Roman"/>
    </w:rPr>
  </w:style>
  <w:style w:type="character" w:customStyle="1" w:styleId="TeksttreciPogrubienie4">
    <w:name w:val="Tekst treści + Pogrubienie4"/>
    <w:basedOn w:val="Teksttreci"/>
    <w:rsid w:val="00FB4F06"/>
    <w:rPr>
      <w:b/>
      <w:bCs/>
      <w:sz w:val="21"/>
      <w:szCs w:val="21"/>
      <w:shd w:val="clear" w:color="auto" w:fill="FFFFFF"/>
    </w:rPr>
  </w:style>
  <w:style w:type="character" w:customStyle="1" w:styleId="Nagwek11">
    <w:name w:val="Nagłówek #1_"/>
    <w:basedOn w:val="Domylnaczcionkaakapitu"/>
    <w:link w:val="Nagwek12"/>
    <w:rsid w:val="00FB4F06"/>
    <w:rPr>
      <w:b/>
      <w:bCs/>
      <w:sz w:val="21"/>
      <w:szCs w:val="21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FB4F06"/>
    <w:pPr>
      <w:shd w:val="clear" w:color="auto" w:fill="FFFFFF"/>
      <w:spacing w:before="60" w:after="60" w:line="254" w:lineRule="exact"/>
      <w:jc w:val="center"/>
      <w:outlineLvl w:val="0"/>
    </w:pPr>
    <w:rPr>
      <w:rFonts w:ascii="Calibri" w:eastAsia="Calibri" w:hAnsi="Calibri"/>
      <w:b/>
      <w:bCs/>
      <w:sz w:val="21"/>
      <w:szCs w:val="21"/>
    </w:rPr>
  </w:style>
  <w:style w:type="character" w:customStyle="1" w:styleId="gmail-apple-converted-space">
    <w:name w:val="gmail-apple-converted-space"/>
    <w:basedOn w:val="Domylnaczcionkaakapitu"/>
    <w:rsid w:val="00B50475"/>
  </w:style>
  <w:style w:type="paragraph" w:customStyle="1" w:styleId="Zawartotabeli">
    <w:name w:val="Zawartość tabeli"/>
    <w:basedOn w:val="Normalny"/>
    <w:rsid w:val="004135E7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uzasadnienie">
    <w:name w:val="uzasadnienie"/>
    <w:basedOn w:val="Normalny"/>
    <w:rsid w:val="004135E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8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3550</TotalTime>
  <Pages>1</Pages>
  <Words>2498</Words>
  <Characters>14989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106/2018</vt:lpstr>
    </vt:vector>
  </TitlesOfParts>
  <Company/>
  <LinksUpToDate>false</LinksUpToDate>
  <CharactersWithSpaces>17453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106/2018</dc:title>
  <dc:subject/>
  <dc:creator>Marta Hercuń</dc:creator>
  <dc:description/>
  <cp:lastModifiedBy>Marta Hercuń</cp:lastModifiedBy>
  <cp:revision>54</cp:revision>
  <cp:lastPrinted>2022-06-28T10:47:00Z</cp:lastPrinted>
  <dcterms:created xsi:type="dcterms:W3CDTF">2018-11-16T10:49:00Z</dcterms:created>
  <dcterms:modified xsi:type="dcterms:W3CDTF">2022-06-28T13:28:00Z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