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2D713" w14:textId="79AEBB30" w:rsidR="00EA5A8D" w:rsidRPr="00EA5A8D" w:rsidRDefault="00EA5A8D" w:rsidP="005A0CA5">
      <w:pPr>
        <w:spacing w:line="0" w:lineRule="atLeast"/>
        <w:jc w:val="center"/>
        <w:rPr>
          <w:rFonts w:eastAsia="Arial" w:cs="Times New Roman"/>
          <w:b/>
          <w:kern w:val="0"/>
          <w:sz w:val="16"/>
          <w:szCs w:val="16"/>
          <w:lang w:eastAsia="pl-PL"/>
          <w14:ligatures w14:val="none"/>
        </w:rPr>
      </w:pPr>
      <w:r w:rsidRPr="005A0CA5">
        <w:rPr>
          <w:rFonts w:eastAsia="Arial" w:cs="Times New Roman"/>
          <w:b/>
          <w:kern w:val="0"/>
          <w:sz w:val="16"/>
          <w:szCs w:val="16"/>
          <w:lang w:eastAsia="pl-PL"/>
          <w14:ligatures w14:val="none"/>
        </w:rPr>
        <w:t>PRZEDMIAR</w:t>
      </w:r>
    </w:p>
    <w:p w14:paraId="7801C160" w14:textId="77777777" w:rsidR="00EA5A8D" w:rsidRPr="00EA5A8D" w:rsidRDefault="00EA5A8D" w:rsidP="00EA5A8D">
      <w:pPr>
        <w:spacing w:line="25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940"/>
        <w:gridCol w:w="560"/>
        <w:gridCol w:w="720"/>
        <w:gridCol w:w="4660"/>
        <w:gridCol w:w="540"/>
        <w:gridCol w:w="960"/>
        <w:gridCol w:w="980"/>
      </w:tblGrid>
      <w:tr w:rsidR="00EA5A8D" w:rsidRPr="00EA5A8D" w14:paraId="764C3D15" w14:textId="77777777" w:rsidTr="009B79CD">
        <w:trPr>
          <w:trHeight w:val="197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47908" w14:textId="77777777" w:rsidR="00EA5A8D" w:rsidRPr="00EA5A8D" w:rsidRDefault="00EA5A8D" w:rsidP="00EA5A8D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41D2C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FDECC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Nr</w:t>
            </w: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2F332B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7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C9070" w14:textId="77777777" w:rsidR="00EA5A8D" w:rsidRPr="00EA5A8D" w:rsidRDefault="00EA5A8D" w:rsidP="00EA5A8D">
            <w:pPr>
              <w:spacing w:line="0" w:lineRule="atLeast"/>
              <w:ind w:right="198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6DCDE3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055F4" w14:textId="77777777" w:rsidR="00EA5A8D" w:rsidRPr="00EA5A8D" w:rsidRDefault="00EA5A8D" w:rsidP="00EA5A8D">
            <w:pPr>
              <w:spacing w:line="0" w:lineRule="atLeast"/>
              <w:ind w:right="1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Poszcz.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E5F57" w14:textId="77777777" w:rsidR="00EA5A8D" w:rsidRPr="00EA5A8D" w:rsidRDefault="00EA5A8D" w:rsidP="00EA5A8D">
            <w:pPr>
              <w:spacing w:line="0" w:lineRule="atLeast"/>
              <w:ind w:right="16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</w:tr>
      <w:tr w:rsidR="00EA5A8D" w:rsidRPr="00EA5A8D" w14:paraId="77679AE6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03C7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ACD2E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31BA5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spec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AE83FD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6EC1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C280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8E0D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7B1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E443D19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E69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22A7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3D6EC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9F8DE5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6C2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3AA2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4C09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E245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BF6E54D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8C3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A949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DF8B2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tech</w:t>
            </w:r>
            <w:proofErr w:type="spellEnd"/>
          </w:p>
        </w:tc>
        <w:tc>
          <w:tcPr>
            <w:tcW w:w="720" w:type="dxa"/>
            <w:shd w:val="clear" w:color="auto" w:fill="auto"/>
            <w:vAlign w:val="bottom"/>
          </w:tcPr>
          <w:p w14:paraId="48EAA9D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1990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7B2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D6A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4A5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4ED9F53" w14:textId="77777777" w:rsidTr="009B79CD">
        <w:trPr>
          <w:trHeight w:val="19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C7AA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7FC6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F9D706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n.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BAED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A006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2EC9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C1D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3A4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F985A90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5F23E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B0C1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7C9B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60142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PRACE RENOWACYJNE ELEWACJI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F2C5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8936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EB5F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E80B093" w14:textId="77777777" w:rsidTr="009B79CD">
        <w:trPr>
          <w:trHeight w:val="17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D7343B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1.1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BA72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4971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8E0A71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Prace przygotowawcze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338A3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4A08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5942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A54E437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2B12B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3C08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E938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3D6AC5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Rusztowanie dla robót konserwatorskich na elewacji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35D62B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65F7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243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2010DB7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C3FB42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8ACE5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analiza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19F43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0BB70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6A1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155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C4F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579D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F85E04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81E0A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25496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F256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9CBBB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EABE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6B3A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D636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3C9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F324207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B02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E68A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100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82375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1500</w:t>
            </w: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2CE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096EB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E9A810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1 500,00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16D7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B011A50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BFC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0303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622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85B84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057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471F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9E6CA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78549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1 500,00</w:t>
            </w:r>
          </w:p>
        </w:tc>
      </w:tr>
      <w:tr w:rsidR="00EA5A8D" w:rsidRPr="00EA5A8D" w14:paraId="04888AA3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5B2BE8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029A3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4-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3A41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1E1CA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Demontaż i ponowny montaż po wykonaniu prac renowacyjnych, rur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6FF03A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FC60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BBB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3B28B12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B483D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F086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 0534-01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232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62000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spustowych okrągłych z blachy miedzianej o średnicy do 12 cm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A939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006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C3C6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B55630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8E14BE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EA9B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2CD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A0D65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8C90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1465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7C8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445A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7E66C5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5A2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E55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2CD30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7E44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południowa&gt;5,30*3+7,85*3+14,70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CFE5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51568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54,15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7328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BD91EE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6AF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1A8B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59D8A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82A1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północna&gt; 5,50*3+7,40*2+6,60*3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3DD3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AC573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51,10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59C4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82C4638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83F00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9BB0B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6CEC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72C3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wschodnia&gt; 14,81*2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F7185C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6E62FB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29,62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7FDB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11171D3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EA0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B6C6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A91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EE71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59D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D310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4EF0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85F0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7345695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851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DFE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B8C8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E066B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0781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9B0B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AD997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A3A1D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134,87</w:t>
            </w:r>
          </w:p>
        </w:tc>
      </w:tr>
      <w:tr w:rsidR="00EA5A8D" w:rsidRPr="00EA5A8D" w14:paraId="5528E5BF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EA691F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F9FAE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4-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DB2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F2FBD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 xml:space="preserve">Demontaż i ponowny montaż po wykonaniu prac renowacyjnych rynien </w:t>
            </w:r>
            <w:proofErr w:type="spellStart"/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>pó</w:t>
            </w:r>
            <w:proofErr w:type="spellEnd"/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74425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0E1B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48D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D8B9851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2AEF3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E5C9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 0529-01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3315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D9B8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łokrągłych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z blachy stalowej ocynkowanej o średnicy 10 cm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D39E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C9B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211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58716D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F502B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93351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8D1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843B28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3CD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296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6E30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0D7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75F0AF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384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DDA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27A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1FB0C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południowa&gt;26,30+27,0+12,6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D035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067DB7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65,90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11D68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E30FBBB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4D2D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8660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F0D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3DAB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północna&gt; 12,40+9,30+26,10+18,70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ADDD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DA46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66,50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87C8D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27E564D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619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B61E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6FF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CF21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109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1E8C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F3390B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E00720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132,40</w:t>
            </w:r>
          </w:p>
        </w:tc>
      </w:tr>
      <w:tr w:rsidR="00EA5A8D" w:rsidRPr="00EA5A8D" w14:paraId="19EBF72C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1B598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0581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4-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05C5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29A31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Demontaż i ponowny montaż po wykonaniu prac renowacyjnych pasów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6232E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881D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AFE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9ACB2C6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602DE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8B4C0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 0542-02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AE2C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A822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nadrynnowych o szerokości ponad 25 cm z blachy miedzianej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0AD5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60C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3825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E3544D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34E57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1357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9D42F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71DE5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EDD0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547C3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E01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FC7C3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9AF655C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9E81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7BC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9A34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9610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poz.3*0,40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B8CE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A3BF6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52,96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B1A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1343679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D052C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3E2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8E6A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55F4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F3B0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7F0E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1AFB2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E4184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52,96</w:t>
            </w:r>
          </w:p>
        </w:tc>
      </w:tr>
      <w:tr w:rsidR="00EA5A8D" w:rsidRPr="00EA5A8D" w14:paraId="6E2CE688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AB1C6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22CF66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B47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61DD7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Przygotowanie podłoża - oczyszczenie i zmycie podłoża ścian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7A2853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69C8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DFE9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32E2499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94DD0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F0257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0101-02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B25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53481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4F5D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CC5F0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54B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FE34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E78AAA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EC3BF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E838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D6F2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175C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509B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1FFC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F4B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1749D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D70CED2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791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8842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1A3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02A6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&lt;elewacja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frontowa-zachodnia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&gt;453,8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670750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903864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453,80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0343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0E2C72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B0C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8FA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7DB9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FC270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południowa&gt;158,80+249,60+166,90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31E5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F359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575,30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588B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2340D6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FFFA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3F31A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FD5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883B00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wschodnia&gt; 445,0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C6B6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C05628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445,00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6284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1349690" w14:textId="77777777" w:rsidTr="009B79CD">
        <w:trPr>
          <w:trHeight w:val="29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3DC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E97B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1E93D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B0CA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północna&gt;151,0+370,60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04EAF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977362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521,60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227F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519EE42" w14:textId="77777777" w:rsidTr="009B79CD">
        <w:trPr>
          <w:trHeight w:val="23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0C5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AE85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F322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D414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DA9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ED2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3B0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B3F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5ABA1D8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D652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EF55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5F3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B9A4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B2F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260B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4E163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76072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1 995,70</w:t>
            </w:r>
          </w:p>
        </w:tc>
      </w:tr>
      <w:tr w:rsidR="00EA5A8D" w:rsidRPr="00EA5A8D" w14:paraId="76BFEEB1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CD0A8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8D9A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034F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84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DD84E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Naprawa rys na ścianach zewnętrznych wg założeń projektowych metodą tzw. złącza podatnego</w:t>
            </w:r>
          </w:p>
        </w:tc>
      </w:tr>
      <w:tr w:rsidR="00EA5A8D" w:rsidRPr="00EA5A8D" w14:paraId="0B17379A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4EBA5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40EFC8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BB9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84848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w w:val="99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9"/>
                <w:kern w:val="0"/>
                <w:sz w:val="16"/>
                <w:szCs w:val="20"/>
                <w:lang w:eastAsia="pl-PL"/>
                <w14:ligatures w14:val="none"/>
              </w:rPr>
              <w:t xml:space="preserve">Odbicie pasów tynków zewnętrznych cementowo-wapiennych na </w:t>
            </w:r>
            <w:proofErr w:type="spellStart"/>
            <w:r w:rsidRPr="00EA5A8D">
              <w:rPr>
                <w:rFonts w:ascii="Arial" w:eastAsia="Arial" w:hAnsi="Arial" w:cs="Arial"/>
                <w:b/>
                <w:w w:val="99"/>
                <w:kern w:val="0"/>
                <w:sz w:val="16"/>
                <w:szCs w:val="20"/>
                <w:lang w:eastAsia="pl-PL"/>
                <w14:ligatures w14:val="none"/>
              </w:rPr>
              <w:t>ścia</w:t>
            </w:r>
            <w:proofErr w:type="spellEnd"/>
            <w:r w:rsidRPr="00EA5A8D">
              <w:rPr>
                <w:rFonts w:ascii="Arial" w:eastAsia="Arial" w:hAnsi="Arial" w:cs="Arial"/>
                <w:b/>
                <w:w w:val="99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9B166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755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BD23E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AACDF64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BCCAF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C32C2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0401-02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2173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11ED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nach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, - w obszarze napraw rys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zewnetrznych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C864F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50E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636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291BA58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2CF94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E228D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45DC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52DF7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7C38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321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419A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9CCC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AAA4148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6A9D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DADA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8D0F0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67482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północna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067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FDD13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0F3E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975D7B5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748D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31AB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5469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62A95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1&gt;7,77*1,20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719D7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71F88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9,32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150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DE72EE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10A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532E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4DB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E269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2&gt;7,49*1,20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B2E0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1546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8,99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EC9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302C00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EC6A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17EF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C8A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F996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3&gt;2,01*1,20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C1C5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82A6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2,41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302B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CE000C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D61D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EA5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40F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F161FC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4&gt;0,78*1,20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48CC1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9D256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0,94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71A7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318213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BBF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CEB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546E6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1CA03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5&gt;1,62*1,20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B314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DF3035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1,94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96E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76F13E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EED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4F1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B6E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37A10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6&gt;1,27*1,20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E7CF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D2908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1,52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C0A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B9E93F7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B37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614E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AC6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E3A5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południowa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086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B28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BD778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67FA783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F27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ACB9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569E8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D62A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7&gt;1,82*1,20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DD1C6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54224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2,18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735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B12218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A0D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246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4643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89293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8&gt;3,35*1,20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FFF7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8979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4,02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CD6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8030F50" w14:textId="77777777" w:rsidTr="009B79CD">
        <w:trPr>
          <w:trHeight w:val="175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DB9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D3BC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4AD4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86997" w14:textId="77777777" w:rsidR="00EA5A8D" w:rsidRPr="00EA5A8D" w:rsidRDefault="00EA5A8D" w:rsidP="00EA5A8D">
            <w:pPr>
              <w:spacing w:line="17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9&gt;3,06*1,20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795CE" w14:textId="77777777" w:rsidR="00EA5A8D" w:rsidRPr="00EA5A8D" w:rsidRDefault="00EA5A8D" w:rsidP="00EA5A8D">
            <w:pPr>
              <w:spacing w:line="176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AD269" w14:textId="77777777" w:rsidR="00EA5A8D" w:rsidRPr="00EA5A8D" w:rsidRDefault="00EA5A8D" w:rsidP="00EA5A8D">
            <w:pPr>
              <w:spacing w:line="17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3,67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6C0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6A5837D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F404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305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92C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530B3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2C5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FF9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C2C3D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9E792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34,99</w:t>
            </w:r>
          </w:p>
        </w:tc>
      </w:tr>
      <w:tr w:rsidR="00EA5A8D" w:rsidRPr="00EA5A8D" w14:paraId="3ED14D53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215C6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A0B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073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58C1C05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Rozkucie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BCC3F" w14:textId="77777777" w:rsidR="00EA5A8D" w:rsidRPr="00EA5A8D" w:rsidRDefault="00EA5A8D" w:rsidP="00EA5A8D">
            <w:pPr>
              <w:spacing w:line="165" w:lineRule="exact"/>
              <w:ind w:right="120"/>
              <w:jc w:val="righ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i oczyszczenie oraz zamknięcie rysy zaprawa szybkosprawną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78452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C2C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D6E9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27294B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0514D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BE34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analiza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99AD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1B12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SIKADUR 31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656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1369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C5DB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FDEF36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BEF887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1560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5DC4C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852BA4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1AB7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C7E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EEC9C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07F4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795380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C63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2F2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B9A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173C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długość rys ;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3AD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2AD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5CA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FEFA7A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24BB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6E8A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B71D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0542C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północna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EBE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027C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428B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605F07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FF4A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8B6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224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16E56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1&gt;1,50+6,70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B74F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1F0D5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8,20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0E67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1E5D73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7F16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40D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04D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29D4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2&gt;7,90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89C4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08125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7,90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766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740242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7EF2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9692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3A9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6A28A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3&gt;2,50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7487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3F257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2,50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4F03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FE4AB82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B7D2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416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B923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3FB7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4&gt;1,10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442F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F96262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1,10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017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49ACC6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484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545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72FD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73DAF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5&gt;1,51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2EEF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597E0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1,51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03DA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EFD375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021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2DB8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1DDA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58E9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6&gt;1,41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C020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5E7B0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1,41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600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7531F03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0A9B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AE82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682B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4151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południowa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B99A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C16B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FF1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8B4A0A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998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0EB9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B0C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29C0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7&gt;0,50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917D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404F2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0,50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2E851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4A36BD8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392E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6EA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FC6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E757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8&gt;3,20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E3A1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6691A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AFC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012865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6D3B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84E5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80E4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84D0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&lt;rysa nr 9&gt;3,90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0B95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36C10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3,90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58E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8648A7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9681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DC019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34FA2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6CB7C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 (suma częściowa)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D232F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F91A80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--------------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A56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8257F6B" w14:textId="77777777" w:rsidTr="009B79CD">
        <w:trPr>
          <w:trHeight w:val="18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202F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D474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03AD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513CD0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AC79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CD1D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A46EC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30,22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F993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F9EC902" w14:textId="77777777" w:rsidTr="009B79CD">
        <w:trPr>
          <w:trHeight w:val="53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5D45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F9E0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DD0D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2112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D0CA1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6AB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40D15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A8AE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952476A" w14:textId="77777777" w:rsidTr="009B79CD">
        <w:trPr>
          <w:trHeight w:val="469"/>
        </w:trPr>
        <w:tc>
          <w:tcPr>
            <w:tcW w:w="420" w:type="dxa"/>
            <w:shd w:val="clear" w:color="auto" w:fill="auto"/>
            <w:vAlign w:val="bottom"/>
          </w:tcPr>
          <w:p w14:paraId="69922C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14:paraId="27D358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720705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274F43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4660" w:type="dxa"/>
            <w:shd w:val="clear" w:color="auto" w:fill="auto"/>
            <w:vAlign w:val="bottom"/>
          </w:tcPr>
          <w:p w14:paraId="2BCA9F4E" w14:textId="77777777" w:rsidR="00EA5A8D" w:rsidRPr="00EA5A8D" w:rsidRDefault="00EA5A8D" w:rsidP="00EA5A8D">
            <w:pPr>
              <w:spacing w:line="0" w:lineRule="atLeast"/>
              <w:ind w:right="2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- 2 -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174E30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2DA0DAD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0EF71E4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248A8660" w14:textId="4B2DC99C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DE8C9E" wp14:editId="70A6D45C">
                <wp:simplePos x="0" y="0"/>
                <wp:positionH relativeFrom="column">
                  <wp:posOffset>-1905</wp:posOffset>
                </wp:positionH>
                <wp:positionV relativeFrom="paragraph">
                  <wp:posOffset>-9298940</wp:posOffset>
                </wp:positionV>
                <wp:extent cx="3810" cy="0"/>
                <wp:effectExtent l="7620" t="10795" r="7620" b="8255"/>
                <wp:wrapNone/>
                <wp:docPr id="134851607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07A96"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732.2pt" to=".1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H/Jbw7ZAAAACgEAAA8AAABkcnMvZG93bnJldi54&#10;bWxMj09Lw0AQxe+C32GZghdpN9VQJM2mSEHwavxznmbHJCQ7G7ObNP32jhf1NMx7jze/yQ+L69VM&#10;Y2g9G9huElDElbct1wbeXp/WD6BCRLbYeyYDFwpwKK6vcsysP/MLzWWslZRwyNBAE+OQaR2qhhyG&#10;jR+Ixfv0o8Mo61hrO+JZyl2v75Jkpx22LBcaHOjYUNWVkzPw7PHDV52e379uqQuX9ljZqTTmZrU8&#10;7kFFWuJfGH7wBR0KYTr5iW1QvYH1vQRlbNNdmoKShAinX0EXuf7/QvEN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f8lvDt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C55BAB" wp14:editId="01AF2F7C">
                <wp:simplePos x="0" y="0"/>
                <wp:positionH relativeFrom="column">
                  <wp:posOffset>250190</wp:posOffset>
                </wp:positionH>
                <wp:positionV relativeFrom="paragraph">
                  <wp:posOffset>-9298940</wp:posOffset>
                </wp:positionV>
                <wp:extent cx="5080" cy="0"/>
                <wp:effectExtent l="12065" t="10795" r="11430" b="8255"/>
                <wp:wrapNone/>
                <wp:docPr id="90991313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63554" id="Line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732.2pt" to="20.1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t8PMDbAAAADQEAAA8AAABkcnMvZG93bnJldi54&#10;bWxMj01Pg0AQhu8m/ofNmHgx7dJKGkWWxjQx8Sp+nKfsCAR2FtmF0n/veFFv8/HknWfy/eJ6NdMY&#10;Ws8GNusEFHHlbcu1gbfXp9UdqBCRLfaeycCZAuyLy4scM+tP/EJzGWslIRwyNNDEOGRah6ohh2Ht&#10;B2LZffrRYZR2rLUd8SThrtfbJNlphy3LhQYHOjRUdeXkDDx7/PBVp+f3rxvqwrk9VHYqjbm+Wh4f&#10;QEVa4h8MP/qiDoU4Hf3ENqjewO19KqSB1SbdpVIKkiZbUMffkS5y/f+L4hs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CLfDzA2wAAAA0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65A99E5" wp14:editId="29BE551E">
                <wp:simplePos x="0" y="0"/>
                <wp:positionH relativeFrom="column">
                  <wp:posOffset>856615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10795" r="5080" b="8255"/>
                <wp:wrapNone/>
                <wp:docPr id="91000802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05B32" id="Line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732.2pt" to="67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yl1nPdAAAADwEAAA8AAABkcnMvZG93bnJldi54&#10;bWxMj01PwzAMhu9I/IfISFzQlo6VAaXphCYhcaV8nL3EtFUbpzRp1/17sgvj+NqPXj/Ot7PtxESD&#10;bxwrWC0TEMTamYYrBR/vL4sHED4gG+wck4IjedgWlxc5ZsYd+I2mMlQilrDPUEEdQp9J6XVNFv3S&#10;9cRx9+0GiyHGoZJmwEMst528TZKNtNhwvFBjT7uadFuOVsGrwy+nWzl9/txQ64/NTpuxVOr6an5+&#10;AhFoDmcYTvpRHYrotHcjGy+6mNfpY0QVLFbpJk1BnJj13T2I/d9MFrn8/0fxC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Nyl1nP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CCEB9E4" wp14:editId="622CE8D1">
                <wp:simplePos x="0" y="0"/>
                <wp:positionH relativeFrom="column">
                  <wp:posOffset>1209040</wp:posOffset>
                </wp:positionH>
                <wp:positionV relativeFrom="paragraph">
                  <wp:posOffset>-9298940</wp:posOffset>
                </wp:positionV>
                <wp:extent cx="4445" cy="0"/>
                <wp:effectExtent l="8890" t="10795" r="5715" b="8255"/>
                <wp:wrapNone/>
                <wp:docPr id="65150121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667B0" id="Line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732.2pt" to="95.5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vDRes3QAAAA8BAAAPAAAAZHJzL2Rvd25yZXYu&#10;eG1sTI/NTsMwEITvSLyDtUhcUOsERRUNcSpUCYkr4ee8tZckSmyH2EnTt+/2Urjt7I5mvyl2i+3F&#10;TGNovVOQrhMQ5LQ3rasVfH68rp5AhIjOYO8dKThRgF15e1NgbvzRvdNcxVpwiAs5KmhiHHIpg27I&#10;Ylj7gRzffvxoMbIca2lGPHK47eVjkmykxdbxhwYH2jeku2qyCt48fnvdyfnr94G6cGr32kyVUvd3&#10;y8sziEhL/DPDBZ/RoWSmg5+cCaJnvU0ytipYpdkm4/Hi2aYpiMN1J8tC/u9RngE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vDRes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1BE0F2F" wp14:editId="6DF9CB6B">
                <wp:simplePos x="0" y="0"/>
                <wp:positionH relativeFrom="column">
                  <wp:posOffset>4618355</wp:posOffset>
                </wp:positionH>
                <wp:positionV relativeFrom="paragraph">
                  <wp:posOffset>-9298940</wp:posOffset>
                </wp:positionV>
                <wp:extent cx="4445" cy="0"/>
                <wp:effectExtent l="8255" t="10795" r="6350" b="8255"/>
                <wp:wrapNone/>
                <wp:docPr id="23929932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37DB4" id="Line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732.2pt" to="364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qwKfb3gAAAA8BAAAPAAAAZHJzL2Rvd25yZXYu&#10;eG1sTI9Nb4MwDIbvk/YfIk/aZWpDGSoVI1RTpUm7jn2cXeIBgiSMBEr//dxLt6PtR6+fN98vphcz&#10;jb51VsFmHYEgWznd2lrBx/vLagfCB7Qae2dJwZk87Ivbmxwz7U72jeYy1IJDrM9QQRPCkEnpq4YM&#10;+rUbyPLt240GA49jLfWIJw43vYyjaCsNtpY/NDjQoaGqKyej4NXhl6s6OX/+PFDnz+2h0lOp1P3d&#10;8vwEItAS/mC46LM6FOx0dJPVXvQK0jh9ZFTBapNskwQEM2m8437H604Wufzfo/gF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6sCn29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359501F" wp14:editId="004FF69A">
                <wp:simplePos x="0" y="0"/>
                <wp:positionH relativeFrom="column">
                  <wp:posOffset>4971415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10795" r="5080" b="8255"/>
                <wp:wrapNone/>
                <wp:docPr id="36830552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DE681" id="Line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45pt,-732.2pt" to="391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4638B22" wp14:editId="7003E215">
                <wp:simplePos x="0" y="0"/>
                <wp:positionH relativeFrom="column">
                  <wp:posOffset>5579745</wp:posOffset>
                </wp:positionH>
                <wp:positionV relativeFrom="paragraph">
                  <wp:posOffset>-9298940</wp:posOffset>
                </wp:positionV>
                <wp:extent cx="4445" cy="0"/>
                <wp:effectExtent l="7620" t="10795" r="6985" b="8255"/>
                <wp:wrapNone/>
                <wp:docPr id="118595660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868BD" id="Line 8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35pt,-732.2pt" to="439.7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PZUY/3QAAAA8BAAAPAAAAZHJzL2Rvd25yZXYu&#10;eG1sTI9NT4NAEIbvJv6HzTTxYtqlhhSkLI1pYuJVrJ637AgEdhbZhdJ/73hRb/Px5J1n8sNiezHj&#10;6FtHCrabCARS5UxLtYLT2/M6BeGDJqN7R6jgih4Oxe1NrjPjLvSKcxlqwSHkM62gCWHIpPRVg1b7&#10;jRuQePfpRqsDt2MtzagvHG57+RBFO2l1S3yh0QMeG6y6crIKXpz+cFUn5/eve+z8tT1WZiqVulst&#10;T3sQAZfwB8OPPqtDwU5nN5HxoleQJmnCqIL1Nt7FMQhm0uSRi/PvTBa5/P9H8Q0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PZUY/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9DD50F8" wp14:editId="136357E4">
                <wp:simplePos x="0" y="0"/>
                <wp:positionH relativeFrom="column">
                  <wp:posOffset>6184900</wp:posOffset>
                </wp:positionH>
                <wp:positionV relativeFrom="paragraph">
                  <wp:posOffset>-9298940</wp:posOffset>
                </wp:positionV>
                <wp:extent cx="4445" cy="0"/>
                <wp:effectExtent l="12700" t="10795" r="11430" b="8255"/>
                <wp:wrapNone/>
                <wp:docPr id="210303819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27722" id="Line 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pt,-732.2pt" to="487.3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+baQi3QAAAA8BAAAPAAAAZHJzL2Rvd25yZXYu&#10;eG1sTI/NTsMwEITvSLyDtUhcUOsURS2EOBWqhMSV8HPexksSJV6H2EnTt2e5AMedHc18k+8X16uZ&#10;xtB6NrBZJ6CIK29brg28vT6t7kCFiGyx90wGzhRgX1xe5JhZf+IXmstYKwnhkKGBJsYh0zpUDTkM&#10;az8Qy+/Tjw6jnGOt7YgnCXe9vk2SrXbYsjQ0ONChoaorJ2fg2eOHrzo9v3/dUBfO7aGyU2nM9dXy&#10;+AAq0hL/zPCDL+hQCNPRT2yD6g3c71LZEg2sNuk2TUGJR7QdqOOvpotc/99RfAM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+baQi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667456" behindDoc="1" locked="0" layoutInCell="1" allowOverlap="1" wp14:anchorId="3A782E15" wp14:editId="2F925D5A">
            <wp:simplePos x="0" y="0"/>
            <wp:positionH relativeFrom="column">
              <wp:posOffset>-1905</wp:posOffset>
            </wp:positionH>
            <wp:positionV relativeFrom="paragraph">
              <wp:posOffset>-8691245</wp:posOffset>
            </wp:positionV>
            <wp:extent cx="6181090" cy="358775"/>
            <wp:effectExtent l="0" t="0" r="0" b="0"/>
            <wp:wrapNone/>
            <wp:docPr id="602664047" name="Obraz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5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F8CBC5D" wp14:editId="365FAE80">
                <wp:simplePos x="0" y="0"/>
                <wp:positionH relativeFrom="column">
                  <wp:posOffset>-1905</wp:posOffset>
                </wp:positionH>
                <wp:positionV relativeFrom="paragraph">
                  <wp:posOffset>-7989570</wp:posOffset>
                </wp:positionV>
                <wp:extent cx="3810" cy="0"/>
                <wp:effectExtent l="7620" t="5715" r="7620" b="13335"/>
                <wp:wrapNone/>
                <wp:docPr id="181568687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29CD5" id="Line 1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629.1pt" to=".15pt,-6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AkU8APZAAAACgEAAA8AAABkcnMvZG93bnJldi54&#10;bWxMj09Lw0AQxe+C32GZghdpN40oJc2mSEHwavxznmbHJCQ7G7ObNP32jhf1NMx7jze/yQ+L69VM&#10;Y2g9G9huElDElbct1wbeXp/WO1AhIlvsPZOBCwU4FNdXOWbWn/mF5jLWSko4ZGigiXHItA5VQw7D&#10;xg/E4n360WGUday1HfEs5a7XaZI8aIcty4UGBzo2VHXl5Aw8e/zwVafn969b6sKlPVZ2Ko25WS2P&#10;e1CRlvgXhh98QYdCmE5+YhtUb2B9J0EZ2/R+l4KShAinX0EXuf7/QvEN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CRTwA9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523025E" wp14:editId="7B4E9DE0">
                <wp:simplePos x="0" y="0"/>
                <wp:positionH relativeFrom="column">
                  <wp:posOffset>250190</wp:posOffset>
                </wp:positionH>
                <wp:positionV relativeFrom="paragraph">
                  <wp:posOffset>-7989570</wp:posOffset>
                </wp:positionV>
                <wp:extent cx="5080" cy="0"/>
                <wp:effectExtent l="12065" t="5715" r="11430" b="13335"/>
                <wp:wrapNone/>
                <wp:docPr id="174094898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B91D3" id="Line 1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629.1pt" to="20.1pt,-6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00OdPcAAAADQEAAA8AAABkcnMvZG93bnJldi54&#10;bWxMj8FOwzAMhu9IvENkJC5oS1fGtJWmE5qExJUOOHuJaas2SWnSrnt7zAU4WbY//f6c72fbiYmG&#10;0HinYLVMQJDT3jSuUvB2fF5sQYSIzmDnHSm4UIB9cX2VY2b82b3SVMZKcIgLGSqoY+wzKYOuyWJY&#10;+p4c7z79YDFyO1TSDHjmcNvJNEk20mLj+EKNPR1q0m05WgUvHj+8buX0/nVHbbg0B23GUqnbm/np&#10;EUSkOf7B8KPP6lCw08mPzgTRKbjfrZlUsFilD9sUBCPrhOvpdySLXP7/ovgG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PTQ509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B1EAE08" wp14:editId="0120A953">
                <wp:simplePos x="0" y="0"/>
                <wp:positionH relativeFrom="column">
                  <wp:posOffset>856615</wp:posOffset>
                </wp:positionH>
                <wp:positionV relativeFrom="paragraph">
                  <wp:posOffset>-7989570</wp:posOffset>
                </wp:positionV>
                <wp:extent cx="5080" cy="0"/>
                <wp:effectExtent l="8890" t="5715" r="5080" b="13335"/>
                <wp:wrapNone/>
                <wp:docPr id="444925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FF34F" id="Line 13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629.1pt" to="67.85pt,-6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JQXWHHdAAAADwEAAA8AAABkcnMvZG93bnJldi54&#10;bWxMj01PwzAMhu9I/IfISFzQlq5jMErTCU1C4kr5OHuJaas2TmnSrvv3ZBfg+NqPXj/Od7PtxESD&#10;bxwrWC0TEMTamYYrBe9vz4stCB+QDXaOScGJPOyKy4scM+OO/EpTGSoRS9hnqKAOoc+k9Lomi37p&#10;euK4+3KDxRDjUEkz4DGW206mSXInLTYcL9TY074m3ZajVfDi8NPpVk4f3zfU+lOz12Yslbq+mp8e&#10;QQSawx8MZ/2oDkV0OriRjRddzOvbh4gqWKzSzTYFcWbWm3sQh9+ZLHL5/4/iB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JQXWHH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307599A" wp14:editId="3A6811C6">
                <wp:simplePos x="0" y="0"/>
                <wp:positionH relativeFrom="column">
                  <wp:posOffset>1209040</wp:posOffset>
                </wp:positionH>
                <wp:positionV relativeFrom="paragraph">
                  <wp:posOffset>-7989570</wp:posOffset>
                </wp:positionV>
                <wp:extent cx="4445" cy="0"/>
                <wp:effectExtent l="8890" t="5715" r="5715" b="13335"/>
                <wp:wrapNone/>
                <wp:docPr id="32154540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77D8F" id="Line 14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629.1pt" to="95.55pt,-6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nv5mu3AAAAA8BAAAPAAAAZHJzL2Rvd25yZXYu&#10;eG1sTI/BTsMwDIbvSLxDZCQuaEtbAdpK0wlNQuJKGZy9xLRVG6c0ade9PdkFOP72p9+fi91iezHT&#10;6FvHCtJ1AoJYO9NyreDw/rLagPAB2WDvmBScycOuvL4qMDfuxG80V6EWsYR9jgqaEIZcSq8bsujX&#10;biCOuy83WgwxjrU0I55iue1lliSP0mLL8UKDA+0b0l01WQWvDj+d7uT88X1HnT+3e22mSqnbm+X5&#10;CUSgJfzBcNGP6lBGp6Ob2HjRx7xN7iOqYJVmD5sMxIXZpimI4+9MloX8/0f5A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Ge/ma7cAAAADw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C05239E" wp14:editId="643A1E16">
                <wp:simplePos x="0" y="0"/>
                <wp:positionH relativeFrom="column">
                  <wp:posOffset>4618355</wp:posOffset>
                </wp:positionH>
                <wp:positionV relativeFrom="paragraph">
                  <wp:posOffset>-7989570</wp:posOffset>
                </wp:positionV>
                <wp:extent cx="4445" cy="0"/>
                <wp:effectExtent l="8255" t="5715" r="6350" b="13335"/>
                <wp:wrapNone/>
                <wp:docPr id="146962012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1FB21" id="Line 15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629.1pt" to="364pt,-6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icinZ3QAAAA8BAAAPAAAAZHJzL2Rvd25yZXYu&#10;eG1sTI9NT4QwEIbvJv6HZky8mN2yNQpBysZsYuJV/Dh36QgEOkVaWPbfO17U48w8eed5i/3qBrHg&#10;FDpPGnbbBARS7W1HjYa316dNBiJEQ9YMnlDDGQPsy8uLwuTWn+gFlyo2gkMo5EZDG+OYSxnqFp0J&#10;Wz8i8e3TT85EHqdG2smcONwNUiXJvXSmI/7QmhEPLdZ9NTsNz958+LqXy/vXDfbh3B1qO1daX1+t&#10;jw8gIq7xD4YffVaHkp2OfiYbxKAhVektoxo2O3WXKRDMpCrjfsffnSwL+b9H+Q0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icinZ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673600" behindDoc="1" locked="0" layoutInCell="1" allowOverlap="1" wp14:anchorId="0C34207F" wp14:editId="3FAF0644">
            <wp:simplePos x="0" y="0"/>
            <wp:positionH relativeFrom="column">
              <wp:posOffset>1270</wp:posOffset>
            </wp:positionH>
            <wp:positionV relativeFrom="paragraph">
              <wp:posOffset>-7990205</wp:posOffset>
            </wp:positionV>
            <wp:extent cx="6181090" cy="233045"/>
            <wp:effectExtent l="0" t="0" r="0" b="0"/>
            <wp:wrapNone/>
            <wp:docPr id="530854260" name="Obraz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6CF4F2D" wp14:editId="14A0B384">
                <wp:simplePos x="0" y="0"/>
                <wp:positionH relativeFrom="column">
                  <wp:posOffset>-1905</wp:posOffset>
                </wp:positionH>
                <wp:positionV relativeFrom="paragraph">
                  <wp:posOffset>-7072630</wp:posOffset>
                </wp:positionV>
                <wp:extent cx="3810" cy="0"/>
                <wp:effectExtent l="7620" t="8255" r="7620" b="10795"/>
                <wp:wrapNone/>
                <wp:docPr id="14194020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4B62A" id="Line 17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56.9pt" to=".15pt,-5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BVQyujYAAAACgEAAA8AAABkcnMvZG93bnJldi54&#10;bWxMj09LxEAMxe+C32GI4EV2p3VBpHa6yILg1frnnJ2JbWknUzvTbvfbGy/qKeTl8fJ75X71g1po&#10;il1gA/k2A0Vsg+u4MfD2+rS5BxUTssMhMBk4U4R9dXlRYuHCiV9oqVOjJIRjgQbalMZC62hb8hi3&#10;YSSW22eYPCZZp0a7CU8S7gd9m2V32mPH8qHFkQ4t2b6evYHngB/B9np5/7qhPp67g3Vzbcz11fr4&#10;ACrRmv7M8IMv6FAJ0zHM7KIaDGx2YpSR5/lOOohDhOOvoKtS/69QfQM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AVUMro2AAAAAo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A1D3D2D" wp14:editId="4BFCD1C4">
                <wp:simplePos x="0" y="0"/>
                <wp:positionH relativeFrom="column">
                  <wp:posOffset>250190</wp:posOffset>
                </wp:positionH>
                <wp:positionV relativeFrom="paragraph">
                  <wp:posOffset>-7072630</wp:posOffset>
                </wp:positionV>
                <wp:extent cx="5080" cy="0"/>
                <wp:effectExtent l="12065" t="8255" r="11430" b="10795"/>
                <wp:wrapNone/>
                <wp:docPr id="77514915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BD1D1" id="Line 18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56.9pt" to="20.1pt,-5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SlVjncAAAADQEAAA8AAABkcnMvZG93bnJldi54&#10;bWxMj01PwzAMhu9I/IfISFzQlnabEJSmE5qExJXycfYa01ZtnNKkXffvMRfgaPvR6+fN94vr1Uxj&#10;aD0bSNcJKOLK25ZrA2+vT6s7UCEiW+w9k4EzBdgXlxc5Ztaf+IXmMtZKQjhkaKCJcci0DlVDDsPa&#10;D8Ry+/SjwyjjWGs74knCXa83SXKrHbYsHxoc6NBQ1ZWTM/Ds8cNXnZ7fv26oC+f2UNmpNOb6anl8&#10;ABVpiX8w/OiLOhTidPQT26B6A9v7nZAGVmmabqWEILtkA+r4u9JFrv+3KL4B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1KVWOd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EC0BA4A" wp14:editId="038C24E1">
                <wp:simplePos x="0" y="0"/>
                <wp:positionH relativeFrom="column">
                  <wp:posOffset>856615</wp:posOffset>
                </wp:positionH>
                <wp:positionV relativeFrom="paragraph">
                  <wp:posOffset>-7072630</wp:posOffset>
                </wp:positionV>
                <wp:extent cx="5080" cy="0"/>
                <wp:effectExtent l="8890" t="8255" r="5080" b="10795"/>
                <wp:wrapNone/>
                <wp:docPr id="196358314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603C5" id="Line 19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56.9pt" to="67.85pt,-5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iKP+/dAAAADwEAAA8AAABkcnMvZG93bnJldi54&#10;bWxMj0tPwzAQhO9I/Adrkbig1gnhGeJUqBISV8LjvLWXJEq8DrGTpv8e90I5zuyn2Zlis9hezDT6&#10;1rGCdJ2AINbOtFwr+Hh/WT2A8AHZYO+YFBzIw6Y8PyswN27PbzRXoRYxhH2OCpoQhlxKrxuy6Ndu&#10;II63bzdaDFGOtTQj7mO47eV1ktxJiy3HDw0OtG1Id9VkFbw6/HK6k/PnzxV1/tButZkqpS4vlucn&#10;EIGWcILhWD9WhzJ22rmJjRd91NnNY0QVrNI0zeKKI5Pd3oPY/XmyLOT/HeUv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LiKP+/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2B7AC01" wp14:editId="6994835F">
                <wp:simplePos x="0" y="0"/>
                <wp:positionH relativeFrom="column">
                  <wp:posOffset>1209040</wp:posOffset>
                </wp:positionH>
                <wp:positionV relativeFrom="paragraph">
                  <wp:posOffset>-7072630</wp:posOffset>
                </wp:positionV>
                <wp:extent cx="4445" cy="0"/>
                <wp:effectExtent l="8890" t="8255" r="5715" b="10795"/>
                <wp:wrapNone/>
                <wp:docPr id="175757298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7AB12" id="Line 20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56.9pt" to="95.55pt,-5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LIv4w3AAAAA8BAAAPAAAAZHJzL2Rvd25yZXYu&#10;eG1sTI/BTsMwEETvSPyDtUhcUOsYEKIhToUqIXElFM5be0mixHaInTT9e7YX4DizT7MzxXZxvZhp&#10;jG3wGtQ6A0HeBNv6WsP+/WX1CCIm9Bb74EnDiSJsy8uLAnMbjv6N5irVgkN8zFFDk9KQSxlNQw7j&#10;Ogzk+fYVRoeJ5VhLO+KRw10vb7PsQTpsPX9ocKBdQ6arJqfhNeBnMJ2cP75vqIundmfsVGl9fbU8&#10;P4FItKQ/GM71uTqU3OkQJm+j6FlvsntGNayUUne84sxslAJx+PVkWcj/O8of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Esi/jDcAAAADw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B4E9DC6" wp14:editId="133C3F5F">
                <wp:simplePos x="0" y="0"/>
                <wp:positionH relativeFrom="column">
                  <wp:posOffset>4618355</wp:posOffset>
                </wp:positionH>
                <wp:positionV relativeFrom="paragraph">
                  <wp:posOffset>-7072630</wp:posOffset>
                </wp:positionV>
                <wp:extent cx="4445" cy="0"/>
                <wp:effectExtent l="8255" t="8255" r="6350" b="10795"/>
                <wp:wrapNone/>
                <wp:docPr id="89698513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D0F72" id="Line 21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556.9pt" to="364pt,-5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O705H3QAAAA8BAAAPAAAAZHJzL2Rvd25yZXYu&#10;eG1sTI9NT4QwEIbvJv6HZky8mN0Cm8gGKRuziYlX8eM8245AoC3SwrL/3vGiHmfmyTvPWx5WO4iF&#10;ptB5pyDdJiDIaW861yh4e33a7EGEiM7g4B0puFCAQ3V9VWJh/Nm90FLHRnCICwUqaGMcCymDbsli&#10;2PqRHN8+/WQx8jg10kx45nA7yCxJ7qXFzvGHFkc6tqT7erYKnj1+eN3L5f3rjvpw6Y7azLVStzfr&#10;4wOISGv8g+FHn9WhYqeTn50JYlCQZ/mOUQWbNE133IKZPNtzv9PvTlal/N+j+gY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O705H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679744" behindDoc="1" locked="0" layoutInCell="1" allowOverlap="1" wp14:anchorId="62076EB3" wp14:editId="0F6603F4">
            <wp:simplePos x="0" y="0"/>
            <wp:positionH relativeFrom="column">
              <wp:posOffset>1270</wp:posOffset>
            </wp:positionH>
            <wp:positionV relativeFrom="paragraph">
              <wp:posOffset>-7072630</wp:posOffset>
            </wp:positionV>
            <wp:extent cx="6181090" cy="233045"/>
            <wp:effectExtent l="0" t="0" r="0" b="0"/>
            <wp:wrapNone/>
            <wp:docPr id="966612174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22EA497" wp14:editId="1F3EAABF">
                <wp:simplePos x="0" y="0"/>
                <wp:positionH relativeFrom="column">
                  <wp:posOffset>-1905</wp:posOffset>
                </wp:positionH>
                <wp:positionV relativeFrom="paragraph">
                  <wp:posOffset>-6383655</wp:posOffset>
                </wp:positionV>
                <wp:extent cx="3810" cy="0"/>
                <wp:effectExtent l="7620" t="11430" r="7620" b="7620"/>
                <wp:wrapNone/>
                <wp:docPr id="183051060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5A3F4" id="Line 23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02.65pt" to=".15pt,-5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OBffwDaAAAACgEAAA8AAABkcnMvZG93bnJldi54&#10;bWxMj01PwzAMhu9I/IfISNy2pIyhUZpOMAlx4bKNCzev9dqyxClNtpV/j7kAF3++ev24WI7eqRMN&#10;sQtsIZsaUMRVqDtuLLxtnycLUDEh1+gCk4UvirAsLy8KzOtw5jWdNqlRYsIxRwttSn2udaxa8hin&#10;oSeW3T4MHpO0Q6PrAc9i7p2+MeZOe+xYLrTY06ql6rA5egv3vHpyt9vD++f8df/RJ5xl68WLtddX&#10;4+MDqERj+hPDD76gQylMu3DkOipnYTIToaTMmLmUopC4+x3ostD/Xyi/AQ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OBffwDaAAAACgEAAA8AAAAAAAAAAAAAAAAAEAQAAGRycy9kb3du&#10;cmV2LnhtbFBLBQYAAAAABAAEAPMAAAAX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26D0D58" wp14:editId="0D156A7D">
                <wp:simplePos x="0" y="0"/>
                <wp:positionH relativeFrom="column">
                  <wp:posOffset>250190</wp:posOffset>
                </wp:positionH>
                <wp:positionV relativeFrom="paragraph">
                  <wp:posOffset>-6383655</wp:posOffset>
                </wp:positionV>
                <wp:extent cx="5080" cy="0"/>
                <wp:effectExtent l="12065" t="11430" r="11430" b="7620"/>
                <wp:wrapNone/>
                <wp:docPr id="97185838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B0FBE" id="Line 24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02.65pt" to="20.1pt,-5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PBbOU7fAAAADQEAAA8AAABkcnMvZG93bnJldi54&#10;bWxMj8FOwzAMhu9IvENkJG5b0rVDW2k6wSTEhcs2Lty8xmvLGqc02VbennBhHG1/+v39xWq0nTjT&#10;4FvHGpKpAkFcOdNyreF99zJZgPAB2WDnmDR8k4dVeXtTYG7chTd03oZaxBD2OWpoQuhzKX3VkEU/&#10;dT1xvB3cYDHEcailGfASw20nZ0o9SIstxw8N9rRuqDpuT1bDktfPXbY7fnzN3w6ffcA02Sxetb6/&#10;G58eQQQawxWGX/2oDmV02rsTGy86Dekyi6SGSaLUPAURkUzNQOz/VrIs5P8W5Q8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8Fs5Tt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CA5D6AB" wp14:editId="382A9B7B">
                <wp:simplePos x="0" y="0"/>
                <wp:positionH relativeFrom="column">
                  <wp:posOffset>856615</wp:posOffset>
                </wp:positionH>
                <wp:positionV relativeFrom="paragraph">
                  <wp:posOffset>-6383655</wp:posOffset>
                </wp:positionV>
                <wp:extent cx="5080" cy="0"/>
                <wp:effectExtent l="8890" t="11430" r="5080" b="7620"/>
                <wp:wrapNone/>
                <wp:docPr id="146345782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266CD" id="Line 25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02.65pt" to="67.85pt,-5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Nor6nfAAAADwEAAA8AAABkcnMvZG93bnJldi54&#10;bWxMj8FOwzAMhu9IvENkJG5bUrrCVppOMAlx4bKNCzev8dqyxilNtpW3J7sAx9/+9PtzsRxtJ040&#10;+NaxhmSqQBBXzrRca3jfvkzmIHxANtg5Jg3f5GFZXl8VmBt35jWdNqEWsYR9jhqaEPpcSl81ZNFP&#10;XU8cd3s3WAwxDrU0A55jue3knVL30mLL8UKDPa0aqg6bo9Ww4NVzN9sePr6yt/1nHzBN1vNXrW9v&#10;xqdHEIHG8AfDRT+qQxmddu7Ixosu5nS2iKiGSaJUloK4MGn2AGL3O5NlIf//Uf4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Y2ivqd8AAAAP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51290E99" wp14:editId="00CF2A7D">
                <wp:simplePos x="0" y="0"/>
                <wp:positionH relativeFrom="column">
                  <wp:posOffset>1209040</wp:posOffset>
                </wp:positionH>
                <wp:positionV relativeFrom="paragraph">
                  <wp:posOffset>-6383655</wp:posOffset>
                </wp:positionV>
                <wp:extent cx="4445" cy="0"/>
                <wp:effectExtent l="8890" t="11430" r="5715" b="7620"/>
                <wp:wrapNone/>
                <wp:docPr id="28150676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0F9D6" id="Line 26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02.65pt" to="95.55pt,-5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JDAbnbfAAAADwEAAA8AAABkcnMvZG93bnJldi54&#10;bWxMj7FuwjAQhvdKfQfrKnUD2wUqEuKgFqnq0gXo0s3ERxKwz2lsIH37mqV0/O8+/fddsRycZWfs&#10;Q+tJgRwLYEiVNy3VCj63b6M5sBA1GW09oYIfDLAs7+8KnRt/oTWeN7FmqYRCrhU0MXY556Fq0Okw&#10;9h1S2u1973RMsa+56fUllTvLn4R45k63lC40usNVg9Vxc3IKMlq92un2+PU9+9gfuqgncj1/V+rx&#10;YXhZAIs4xBsMV/2kDmVy2vkTmcBsypmYJlTBSAoxmwC7MpmUwHZ/M14W/P8f5S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kMBudt8AAAAP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F21F16E" wp14:editId="52261357">
                <wp:simplePos x="0" y="0"/>
                <wp:positionH relativeFrom="column">
                  <wp:posOffset>4618355</wp:posOffset>
                </wp:positionH>
                <wp:positionV relativeFrom="paragraph">
                  <wp:posOffset>-6383655</wp:posOffset>
                </wp:positionV>
                <wp:extent cx="4445" cy="0"/>
                <wp:effectExtent l="8255" t="11430" r="6350" b="7620"/>
                <wp:wrapNone/>
                <wp:docPr id="17769143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52CA4" id="Line 27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502.65pt" to="364pt,-5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FUN3gHgAAAADwEAAA8AAABkcnMvZG93bnJldi54&#10;bWxMjzFPwzAQhXck/oN1SGytnZSSNI1TQSXEwtKWhc2N3STUPofYbcO/51gK2929p3ffK1ejs+xs&#10;htB5lJBMBTCDtdcdNhLedy+THFiICrWyHo2EbxNgVd3elKrQ/oIbc97GhlEIhkJJaGPsC85D3Rqn&#10;wtT3Bkk7+MGpSOvQcD2oC4U7y1MhHrlTHdKHVvVm3Zr6uD05CQtcP9uH3fHja/52+OyjmiWb/FXK&#10;+7vxaQksmjH+meEXn9ChIqa9P6EOzErI0mxGVgmTRIg5jeTJ0pz67a83XpX8f4/qBw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FUN3gHgAAAADwEAAA8AAAAAAAAAAAAAAAAAEAQAAGRy&#10;cy9kb3ducmV2LnhtbFBLBQYAAAAABAAEAPMAAAAd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685888" behindDoc="1" locked="0" layoutInCell="1" allowOverlap="1" wp14:anchorId="4437C760" wp14:editId="50AA64D9">
            <wp:simplePos x="0" y="0"/>
            <wp:positionH relativeFrom="column">
              <wp:posOffset>1270</wp:posOffset>
            </wp:positionH>
            <wp:positionV relativeFrom="paragraph">
              <wp:posOffset>-6383655</wp:posOffset>
            </wp:positionV>
            <wp:extent cx="6181090" cy="233045"/>
            <wp:effectExtent l="0" t="0" r="0" b="0"/>
            <wp:wrapNone/>
            <wp:docPr id="392424406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2AE8937B" wp14:editId="1C43D5BE">
                <wp:simplePos x="0" y="0"/>
                <wp:positionH relativeFrom="column">
                  <wp:posOffset>-1905</wp:posOffset>
                </wp:positionH>
                <wp:positionV relativeFrom="paragraph">
                  <wp:posOffset>-5808980</wp:posOffset>
                </wp:positionV>
                <wp:extent cx="3810" cy="0"/>
                <wp:effectExtent l="7620" t="5080" r="7620" b="13970"/>
                <wp:wrapNone/>
                <wp:docPr id="1295324966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65B85" id="Line 29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457.4pt" to=".15pt,-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LGAXCrXAAAACAEAAA8AAABkcnMvZG93bnJldi54&#10;bWxMj0FLxDAQhe+C/yGM4EV201URrU0XWRC8WlfPs8nYljaT2qTd7r93PIiehsc83vtesV18r2Ya&#10;YxvYwGadgSK2wbVcG9i/Pa/uQcWE7LAPTAZOFGFbnp8VmLtw5Feaq1QrCeGYo4EmpSHXOtqGPMZ1&#10;GIjl9xlGj0nkWGs34lHCfa+vs+xOe2xZGhocaNeQ7arJG3gJ+BFsp+f3ryvq4qndWTdVxlxeLE+P&#10;oBIt6c8MP/iCDqUwHcLELqrewOpGjHIeNrcyQQyiD79al4X+P6D8Bg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LGAXCr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76E94D9" wp14:editId="0DC6F079">
                <wp:simplePos x="0" y="0"/>
                <wp:positionH relativeFrom="column">
                  <wp:posOffset>250190</wp:posOffset>
                </wp:positionH>
                <wp:positionV relativeFrom="paragraph">
                  <wp:posOffset>-5808980</wp:posOffset>
                </wp:positionV>
                <wp:extent cx="5080" cy="0"/>
                <wp:effectExtent l="12065" t="5080" r="11430" b="13970"/>
                <wp:wrapNone/>
                <wp:docPr id="27583273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61FAD" id="Line 30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457.4pt" to="20.1pt,-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0PM3bcAAAACwEAAA8AAABkcnMvZG93bnJldi54&#10;bWxMj01PwzAMhu9I/IfISFzQlm5UiJWmE5qExJXycfYa01ZtnNKkXffvMQcER9uPXj9vvl9cr2Ya&#10;Q+vZwGadgCKuvG25NvD2+rS6BxUissXeMxk4U4B9cXmRY2b9iV9oLmOtJIRDhgaaGIdM61A15DCs&#10;/UAst08/OowyjrW2I54k3PV6myR32mHL8qHBgQ4NVV05OQPPHj981en5/euGunBuD5WdSmOur5bH&#10;B1CRlvgHw4++qEMhTkc/sQ2qN3C7S4U0sNptUukgRJpsQR1/N7rI9f8OxTc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jQ8zdt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8512765" wp14:editId="2E0CD1D5">
                <wp:simplePos x="0" y="0"/>
                <wp:positionH relativeFrom="column">
                  <wp:posOffset>856615</wp:posOffset>
                </wp:positionH>
                <wp:positionV relativeFrom="paragraph">
                  <wp:posOffset>-5808980</wp:posOffset>
                </wp:positionV>
                <wp:extent cx="5080" cy="0"/>
                <wp:effectExtent l="8890" t="5080" r="5080" b="13970"/>
                <wp:wrapNone/>
                <wp:docPr id="123957999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CFEF4" id="Line 31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457.4pt" to="67.85pt,-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j7eHrdAAAADQEAAA8AAABkcnMvZG93bnJldi54&#10;bWxMj8FOwzAQRO9I/IO1SFxQ65SWQkOcClVC4kqAnl17SaLE6xA7afr3bA+oHGf2aXYm206uFSP2&#10;ofakYDFPQCAZb2sqFXx+vM6eQISoyerWEyo4YYBtfn2V6dT6I73jWMRScAiFVCuoYuxSKYOp0Okw&#10;9x0S375973Rk2ZfS9vrI4a6V90mylk7XxB8q3eGuQtMUg1Pw5vXem0aOXz932IRTvTN2KJS6vZle&#10;nkFEnOIFhnN9rg45dzr4gWwQLevlasOogtlmseIRZ2T58Aji8GfJPJP/V+S/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Lj7eHr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C610A02" wp14:editId="75E2C672">
                <wp:simplePos x="0" y="0"/>
                <wp:positionH relativeFrom="column">
                  <wp:posOffset>1209040</wp:posOffset>
                </wp:positionH>
                <wp:positionV relativeFrom="paragraph">
                  <wp:posOffset>-5808980</wp:posOffset>
                </wp:positionV>
                <wp:extent cx="4445" cy="0"/>
                <wp:effectExtent l="8890" t="5080" r="5715" b="13970"/>
                <wp:wrapNone/>
                <wp:docPr id="165071644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93198" id="Line 32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457.4pt" to="95.55pt,-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EVqz03AAAAA0BAAAPAAAAZHJzL2Rvd25yZXYu&#10;eG1sTI/BTsMwEETvSP0HaytxQa0TVCES4lSoEhJXAuW8tZckSmyH2EnTv2d7QHCc2afZmWK/2F7M&#10;NIbWOwXpNgFBTnvTulrBx/vL5hFEiOgM9t6RggsF2JermwJz48/ujeYq1oJDXMhRQRPjkEsZdEMW&#10;w9YP5Pj25UeLkeVYSzPimcNtL++T5EFabB1/aHCgQ0O6qyar4NXjp9ednI/fd9SFS3vQZqqUul0v&#10;z08gIi3xD4Zrfa4OJXc6+cmZIHrWWbJjVMEmS3c84opkaQri9GvJspD/V5Q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ARWrPT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41C9D108" wp14:editId="0C7B7B88">
                <wp:simplePos x="0" y="0"/>
                <wp:positionH relativeFrom="column">
                  <wp:posOffset>4618355</wp:posOffset>
                </wp:positionH>
                <wp:positionV relativeFrom="paragraph">
                  <wp:posOffset>-5808980</wp:posOffset>
                </wp:positionV>
                <wp:extent cx="4445" cy="0"/>
                <wp:effectExtent l="8255" t="5080" r="6350" b="13970"/>
                <wp:wrapNone/>
                <wp:docPr id="143882687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10787" id="Line 33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457.4pt" to="364pt,-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3iANo3QAAAA0BAAAPAAAAZHJzL2Rvd25yZXYu&#10;eG1sTI/BTsMwDIbvSLxDZCQuaEtXEB2l6YQmIXGlA85ZYtqqjVOatOveHnNAcLT96ff3F7vF9WLG&#10;MbSeFGzWCQgk421LtYK3w/NqCyJETVb3nlDBGQPsysuLQufWn+gV5yrWgkMo5FpBE+OQSxlMg06H&#10;tR+Q+PbpR6cjj2Mt7ahPHO56mSbJvXS6Jf7Q6AH3DZqumpyCF68/vOnk/P51g104t3tjp0qp66vl&#10;6RFExCX+wfCjz+pQstPRT2SD6BVkaXbLqILVw+aOSzCSpVuud/xdybKQ/1uU3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3iANo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692032" behindDoc="1" locked="0" layoutInCell="1" allowOverlap="1" wp14:anchorId="766505BB" wp14:editId="506C2DB0">
            <wp:simplePos x="0" y="0"/>
            <wp:positionH relativeFrom="column">
              <wp:posOffset>1270</wp:posOffset>
            </wp:positionH>
            <wp:positionV relativeFrom="paragraph">
              <wp:posOffset>-5809615</wp:posOffset>
            </wp:positionV>
            <wp:extent cx="6181090" cy="233045"/>
            <wp:effectExtent l="0" t="0" r="0" b="0"/>
            <wp:wrapNone/>
            <wp:docPr id="1410235124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C99D15E" wp14:editId="721A2598">
                <wp:simplePos x="0" y="0"/>
                <wp:positionH relativeFrom="column">
                  <wp:posOffset>-1905</wp:posOffset>
                </wp:positionH>
                <wp:positionV relativeFrom="paragraph">
                  <wp:posOffset>-4662805</wp:posOffset>
                </wp:positionV>
                <wp:extent cx="3810" cy="0"/>
                <wp:effectExtent l="7620" t="8255" r="7620" b="10795"/>
                <wp:wrapNone/>
                <wp:docPr id="142311467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E6A2A" id="Line 35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367.15pt" to=".15pt,-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401D57E" wp14:editId="77B5C857">
                <wp:simplePos x="0" y="0"/>
                <wp:positionH relativeFrom="column">
                  <wp:posOffset>250190</wp:posOffset>
                </wp:positionH>
                <wp:positionV relativeFrom="paragraph">
                  <wp:posOffset>-4662805</wp:posOffset>
                </wp:positionV>
                <wp:extent cx="5080" cy="0"/>
                <wp:effectExtent l="12065" t="8255" r="11430" b="10795"/>
                <wp:wrapNone/>
                <wp:docPr id="45345149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D52AC" id="Line 36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367.15pt" to="20.1pt,-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PcknL7eAAAACwEAAA8AAABkcnMvZG93bnJldi54&#10;bWxMj8FOwkAQhu8mvsNmTLzBFloVSrdESYwXL4AXbkN3aCu7s7W7QH171wPR48x8+ef7i+VgjThT&#10;71vHCibjBARx5XTLtYKP7etoBsIHZI3GMSn4Jg/L8vamwFy7C6/pvAm1iCHsc1TQhNDlUvqqIYt+&#10;7DrieDu43mKIY19L3eMlhlsjp0nyKC22HD802NGqoeq4OVkFc169mGx73H09vB8+u4DpZD17U+r+&#10;bnhegAg0hD8YfvWjOpTRae9OrL0wCtJ5FkkFo6c0S0FEIkumIPbXjSwL+b9D+QM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D3JJy+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65683483" wp14:editId="623B3662">
                <wp:simplePos x="0" y="0"/>
                <wp:positionH relativeFrom="column">
                  <wp:posOffset>856615</wp:posOffset>
                </wp:positionH>
                <wp:positionV relativeFrom="paragraph">
                  <wp:posOffset>-4662805</wp:posOffset>
                </wp:positionV>
                <wp:extent cx="5080" cy="0"/>
                <wp:effectExtent l="8890" t="8255" r="5080" b="10795"/>
                <wp:wrapNone/>
                <wp:docPr id="98540567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5A8D4" id="Line 37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367.15pt" to="67.85pt,-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H3oxqDfAAAADQEAAA8AAABkcnMvZG93bnJldi54&#10;bWxMj8FOwkAQhu8mvsNmTLzBFlsEardESYwXL4AXb0N3aCu7s7W7QH17lwPR4z/z5Z9viuVgjThR&#10;71vHCibjBARx5XTLtYKP7etoDsIHZI3GMSn4IQ/L8vamwFy7M6/ptAm1iCXsc1TQhNDlUvqqIYt+&#10;7DriuNu73mKIsa+l7vEcy62RD0nyKC22HC802NGqoeqwOVoFC169mGx7+Pyevu+/uoDpZD1/U+r+&#10;bnh+AhFoCH8wXPSjOpTRaeeOrL0wMafZIqIKRrM0S0FckHQ6A7G7jmRZyP9flL8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fejGoN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9B37B73" wp14:editId="718A6222">
                <wp:simplePos x="0" y="0"/>
                <wp:positionH relativeFrom="column">
                  <wp:posOffset>1209040</wp:posOffset>
                </wp:positionH>
                <wp:positionV relativeFrom="paragraph">
                  <wp:posOffset>-4662805</wp:posOffset>
                </wp:positionV>
                <wp:extent cx="4445" cy="0"/>
                <wp:effectExtent l="8890" t="8255" r="5715" b="10795"/>
                <wp:wrapNone/>
                <wp:docPr id="1308102905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B4569" id="Line 38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367.15pt" to="95.55pt,-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MFFEi7fAAAADQEAAA8AAABkcnMvZG93bnJldi54&#10;bWxMj8FOwkAQhu8mvsNmTLzBtrYqLd0SJTFevABeuA3doa10Z2t3gfr2Lgeix3/myz/fFIvRdOJE&#10;g2stK4inEQjiyuqWawWfm7fJDITzyBo7y6TghxwsytubAnNtz7yi09rXIpSwy1FB432fS+mqhgy6&#10;qe2Jw25vB4M+xKGWesBzKDedfIiiJ2mw5XChwZ6WDVWH9dEoyHj52qWbw/b78WP/1XtM4tXsXan7&#10;u/FlDsLT6P9guOgHdSiD084eWTvRhZxFaUAVTJ6TNAFxQbI4BrG7jmRZyP9flL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wUUSLt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697152" behindDoc="1" locked="0" layoutInCell="1" allowOverlap="1" wp14:anchorId="2593E044" wp14:editId="1526B8F6">
            <wp:simplePos x="0" y="0"/>
            <wp:positionH relativeFrom="column">
              <wp:posOffset>-1905</wp:posOffset>
            </wp:positionH>
            <wp:positionV relativeFrom="paragraph">
              <wp:posOffset>-4663440</wp:posOffset>
            </wp:positionV>
            <wp:extent cx="6181090" cy="353060"/>
            <wp:effectExtent l="0" t="0" r="0" b="0"/>
            <wp:wrapNone/>
            <wp:docPr id="432018975" name="Obraz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50F635A" wp14:editId="65158EA3">
                <wp:simplePos x="0" y="0"/>
                <wp:positionH relativeFrom="column">
                  <wp:posOffset>-1905</wp:posOffset>
                </wp:positionH>
                <wp:positionV relativeFrom="paragraph">
                  <wp:posOffset>-2710815</wp:posOffset>
                </wp:positionV>
                <wp:extent cx="3810" cy="0"/>
                <wp:effectExtent l="7620" t="7620" r="7620" b="11430"/>
                <wp:wrapNone/>
                <wp:docPr id="704783274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6A951" id="Line 40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13.45pt" to=".15pt,-2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LpYkrvYAAAACAEAAA8AAABkcnMvZG93bnJldi54&#10;bWxMj01LxEAMhu+C/2GI4EV2p66yaO10kQXBq/XjnJ2JbWknUzvTbvffGw+ip/CQlzdPit3iezXT&#10;GNvABq7XGShiG1zLtYG316fVHaiYkB32gcnAiSLsyvOzAnMXjvxCc5VqJSUcczTQpDTkWkfbkMe4&#10;DgOx7D7D6DEJjrV2Ix6l3Pd6k2Vb7bFludDgQPuGbFdN3sBzwI9gOz2/f11RF0/t3rqpMubyYnl8&#10;AJVoSX9h+NEXdSjF6RAmdlH1BlY3EpRxu9neg5KA8OGXdVno/w+U3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C6WJK7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A633496" wp14:editId="61BCB67C">
                <wp:simplePos x="0" y="0"/>
                <wp:positionH relativeFrom="column">
                  <wp:posOffset>250190</wp:posOffset>
                </wp:positionH>
                <wp:positionV relativeFrom="paragraph">
                  <wp:posOffset>-2710815</wp:posOffset>
                </wp:positionV>
                <wp:extent cx="5080" cy="0"/>
                <wp:effectExtent l="12065" t="7620" r="11430" b="11430"/>
                <wp:wrapNone/>
                <wp:docPr id="1125271324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E89F5" id="Line 41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13.45pt" to="20.1pt,-2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HwMdnTcAAAACwEAAA8AAABkcnMvZG93bnJldi54&#10;bWxMj01PwzAMhu9I/IfISFzQllKqiXVNJzQJiSvl4+wlXlu1cUqTdt2/JxwQHG0/ev28xX6xvZhp&#10;9K1jBffrBASxdqblWsH72/PqEYQPyAZ7x6TgQh725fVVgblxZ36luQq1iCHsc1TQhDDkUnrdkEW/&#10;dgNxvJ3caDHEcaylGfEcw20v0yTZSIstxw8NDnRoSHfVZBW8OPx0upPzx9cddf7SHrSZKqVub5an&#10;HYhAS/iD4Uc/qkMZnY5uYuNFr+Bhm0VSwSpLN1sQkciSFMTxdyPLQv7vUH4D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fAx2dN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AE51D82" wp14:editId="40E13F49">
                <wp:simplePos x="0" y="0"/>
                <wp:positionH relativeFrom="column">
                  <wp:posOffset>856615</wp:posOffset>
                </wp:positionH>
                <wp:positionV relativeFrom="paragraph">
                  <wp:posOffset>-2710815</wp:posOffset>
                </wp:positionV>
                <wp:extent cx="5080" cy="0"/>
                <wp:effectExtent l="8890" t="7620" r="5080" b="11430"/>
                <wp:wrapNone/>
                <wp:docPr id="77839897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03DA6" id="Line 42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13.45pt" to="67.85pt,-2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xGdQfdAAAADQEAAA8AAABkcnMvZG93bnJldi54&#10;bWxMj0FPwzAMhe9I/IfISFzQlrKNDUrTCU1C4kqBnb3EtFWbpDRp1/17vAMaNz/76fl72XayrRip&#10;D7V3Cu7nCQhy2pvalQo+P15njyBCRGew9Y4UnCjANr++yjA1/ujeaSxiKTjEhRQVVDF2qZRBV2Qx&#10;zH1Hjm/fvrcYWfalND0eOdy2cpEka2mxdvyhwo52FemmGKyCN497rxs5fv3cURNO9U6boVDq9mZ6&#10;eQYRaYoXM5zxGR1yZjr4wZkgWtbL1RNbFcxWizVPZ8vyYQPi8LeSeSb/t8h/AQ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NxGdQf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02A9D4DA" wp14:editId="3130CE2A">
                <wp:simplePos x="0" y="0"/>
                <wp:positionH relativeFrom="column">
                  <wp:posOffset>1209040</wp:posOffset>
                </wp:positionH>
                <wp:positionV relativeFrom="paragraph">
                  <wp:posOffset>-2710815</wp:posOffset>
                </wp:positionV>
                <wp:extent cx="4445" cy="0"/>
                <wp:effectExtent l="8890" t="7620" r="5715" b="11430"/>
                <wp:wrapNone/>
                <wp:docPr id="1925460416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9483D" id="Line 43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13.45pt" to="95.55pt,-2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g66GJ3AAAAA0BAAAPAAAAZHJzL2Rvd25yZXYu&#10;eG1sTI/BTsMwDIbvSLxDZCQuaEs7TRMtTSc0CYkrhXH2EtNWbZzSpF339mQHBMff/vT7c7FfbC9m&#10;Gn3rWEG6TkAQa2darhV8vL+sHkH4gGywd0wKLuRhX97eFJgbd+Y3mqtQi1jCPkcFTQhDLqXXDVn0&#10;azcQx92XGy2GGMdamhHPsdz2cpMkO2mx5XihwYEODemumqyCV4efTndyPn4/UOcv7UGbqVLq/m55&#10;fgIRaAl/MFz1ozqU0enkJjZe9DFnyTaiClbbzS4DcUWyNAVx+h3JspD/vyh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GDroYn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85773C1" wp14:editId="20A880E7">
                <wp:simplePos x="0" y="0"/>
                <wp:positionH relativeFrom="column">
                  <wp:posOffset>4618355</wp:posOffset>
                </wp:positionH>
                <wp:positionV relativeFrom="paragraph">
                  <wp:posOffset>-2710815</wp:posOffset>
                </wp:positionV>
                <wp:extent cx="4445" cy="0"/>
                <wp:effectExtent l="8255" t="7620" r="6350" b="11430"/>
                <wp:wrapNone/>
                <wp:docPr id="1506992985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D1109" id="Line 44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13.45pt" to="364pt,-2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TNQ4V3QAAAA0BAAAPAAAAZHJzL2Rvd25yZXYu&#10;eG1sTI/BTsMwDIbvSLxDZCQuaEspaB2l6YQmIXGlA85eYtqqTVKatOveHnNAcLT96ff3F7vF9mKm&#10;MbTeKbhdJyDIaW9aVyt4OzyvtiBCRGew944UnCnArry8KDA3/uReaa5iLTjEhRwVNDEOuZRBN2Qx&#10;rP1Ajm+ffrQYeRxraUY8cbjtZZokG2mxdfyhwYH2DemumqyCF48fXndyfv+6oS6c2702U6XU9dXy&#10;9Agi0hL/YPjRZ3Uo2enoJ2eC6BVkaXbHqILVfbp5AMFIlm653vF3JctC/m9RfgM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TNQ4V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03296" behindDoc="1" locked="0" layoutInCell="1" allowOverlap="1" wp14:anchorId="5E0094AC" wp14:editId="303D14DF">
            <wp:simplePos x="0" y="0"/>
            <wp:positionH relativeFrom="column">
              <wp:posOffset>1270</wp:posOffset>
            </wp:positionH>
            <wp:positionV relativeFrom="paragraph">
              <wp:posOffset>-2710815</wp:posOffset>
            </wp:positionV>
            <wp:extent cx="6181090" cy="233045"/>
            <wp:effectExtent l="0" t="0" r="0" b="0"/>
            <wp:wrapNone/>
            <wp:docPr id="859570263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75467FE" wp14:editId="1DE92DB2">
                <wp:simplePos x="0" y="0"/>
                <wp:positionH relativeFrom="column">
                  <wp:posOffset>-1905</wp:posOffset>
                </wp:positionH>
                <wp:positionV relativeFrom="paragraph">
                  <wp:posOffset>-307340</wp:posOffset>
                </wp:positionV>
                <wp:extent cx="3810" cy="0"/>
                <wp:effectExtent l="7620" t="10795" r="7620" b="8255"/>
                <wp:wrapNone/>
                <wp:docPr id="82346603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109CE" id="Line 46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4.2pt" to=".15pt,-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5C266F7C" wp14:editId="209D577B">
                <wp:simplePos x="0" y="0"/>
                <wp:positionH relativeFrom="column">
                  <wp:posOffset>250190</wp:posOffset>
                </wp:positionH>
                <wp:positionV relativeFrom="paragraph">
                  <wp:posOffset>-307340</wp:posOffset>
                </wp:positionV>
                <wp:extent cx="5080" cy="0"/>
                <wp:effectExtent l="12065" t="10795" r="11430" b="8255"/>
                <wp:wrapNone/>
                <wp:docPr id="60621360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AF6AB" id="Line 47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4.2pt" to="20.1pt,-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98FDDAF" wp14:editId="5FB37353">
                <wp:simplePos x="0" y="0"/>
                <wp:positionH relativeFrom="column">
                  <wp:posOffset>856615</wp:posOffset>
                </wp:positionH>
                <wp:positionV relativeFrom="paragraph">
                  <wp:posOffset>-307340</wp:posOffset>
                </wp:positionV>
                <wp:extent cx="5080" cy="0"/>
                <wp:effectExtent l="8890" t="10795" r="5080" b="8255"/>
                <wp:wrapNone/>
                <wp:docPr id="75033825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47887" id="Line 48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4.2pt" to="67.85pt,-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HSo/I3eAAAACwEAAA8AAABkcnMvZG93bnJldi54&#10;bWxMj8FOwzAMhu9IvENkJG5bOtpBV5pOMAlx4bKNCzev8dqyxClNtpW3J5OQ4Pjbn35/LpejNeJE&#10;g+8cK5hNExDEtdMdNwrety+THIQPyBqNY1LwTR6W1fVViYV2Z17TaRMaEUvYF6igDaEvpPR1Sxb9&#10;1PXEcbd3g8UQ49BIPeA5llsj75LkXlrsOF5osadVS/Vhc7QKFrx6Ntn28PE1f9t/9gHT2Tp/Ver2&#10;Znx6BBFoDH8wXPSjOlTRaeeOrL0wMafZIqIKJlmegbgQ6fwBxO53IqtS/v+h+gE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B0qPyN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2F386328" wp14:editId="04E50934">
                <wp:simplePos x="0" y="0"/>
                <wp:positionH relativeFrom="column">
                  <wp:posOffset>1209040</wp:posOffset>
                </wp:positionH>
                <wp:positionV relativeFrom="paragraph">
                  <wp:posOffset>-307340</wp:posOffset>
                </wp:positionV>
                <wp:extent cx="4445" cy="0"/>
                <wp:effectExtent l="8890" t="10795" r="5715" b="8255"/>
                <wp:wrapNone/>
                <wp:docPr id="89781820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A5A7D" id="Line 49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4.2pt" to="95.55pt,-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140D48B" wp14:editId="483356E1">
                <wp:simplePos x="0" y="0"/>
                <wp:positionH relativeFrom="column">
                  <wp:posOffset>4618355</wp:posOffset>
                </wp:positionH>
                <wp:positionV relativeFrom="paragraph">
                  <wp:posOffset>-307340</wp:posOffset>
                </wp:positionV>
                <wp:extent cx="4445" cy="0"/>
                <wp:effectExtent l="8255" t="10795" r="6350" b="8255"/>
                <wp:wrapNone/>
                <wp:docPr id="882343570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9EAC4" id="Line 50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4.2pt" to="364pt,-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DlMRa3fAAAACwEAAA8AAABkcnMvZG93bnJldi54&#10;bWxMj8FOwkAQhu8mvsNmTLzBllJtKd0SJTFevABevA3doa10Z2t3gfr2rgmJHmfmyz/fX6xG04kz&#10;Da61rGA2jUAQV1a3XCt4371MMhDOI2vsLJOCb3KwKm9vCsy1vfCGzltfixDCLkcFjfd9LqWrGjLo&#10;prYnDreDHQz6MA611ANeQrjpZBxFj9Jgy+FDgz2tG6qO25NRsOD1c5fsjh9fD2+Hz97jfLbJXpW6&#10;vxufliA8jf4Phl/9oA5lcNrbE2snOgVpnM4DqmCSZAmIQKRxFtrtrxtZFvJ/h/IH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OUxFrd8AAAAL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F269842" wp14:editId="02DD7117">
                <wp:simplePos x="0" y="0"/>
                <wp:positionH relativeFrom="column">
                  <wp:posOffset>4971415</wp:posOffset>
                </wp:positionH>
                <wp:positionV relativeFrom="paragraph">
                  <wp:posOffset>-307340</wp:posOffset>
                </wp:positionV>
                <wp:extent cx="5080" cy="0"/>
                <wp:effectExtent l="8890" t="10795" r="5080" b="8255"/>
                <wp:wrapNone/>
                <wp:docPr id="741165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9A31E" id="Line 51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45pt,-24.2pt" to="391.85pt,-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C3Yw/fAAAACwEAAA8AAABkcnMvZG93bnJldi54&#10;bWxMj8FOwzAMhu9IvENkJG5buq3QrDSdYBLiwmUbF25e47VljVOabCtvT5CQ4Gj70+/vL1aj7cSZ&#10;Bt861jCbJiCIK2darjW87Z4nCoQPyAY7x6ThizysyuurAnPjLryh8zbUIoawz1FDE0KfS+mrhiz6&#10;qeuJ4+3gBoshjkMtzYCXGG47OU+Se2mx5fihwZ7WDVXH7clqWPL6qUt3x/fPu9fDRx9wMduoF61v&#10;b8bHBxCBxvAHw49+VIcyOu3diY0XnYZMzZcR1TBJVQoiEplaZCD2vxtZFvJ/h/Ib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ILdjD98AAAAL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6AC0BEC" wp14:editId="7D60E131">
                <wp:simplePos x="0" y="0"/>
                <wp:positionH relativeFrom="column">
                  <wp:posOffset>5579745</wp:posOffset>
                </wp:positionH>
                <wp:positionV relativeFrom="paragraph">
                  <wp:posOffset>-307340</wp:posOffset>
                </wp:positionV>
                <wp:extent cx="4445" cy="0"/>
                <wp:effectExtent l="7620" t="10795" r="6985" b="8255"/>
                <wp:wrapNone/>
                <wp:docPr id="207733209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D5A9B" id="Line 52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35pt,-24.2pt" to="439.7pt,-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GooZjbfAAAACwEAAA8AAABkcnMvZG93bnJldi54&#10;bWxMj01PwzAMhu9I/IfISNy2dFBo1jWdYBLiwmUbl92yxmvLGqc02Vb+PUZCgps/Hr1+XCxH14kz&#10;DqH1pGE2TUAgVd62VGt4375MFIgQDVnTeUINXxhgWV5fFSa3/kJrPG9iLTiEQm40NDH2uZShatCZ&#10;MPU9Eu8OfnAmcjvU0g7mwuGuk3dJ8iidaYkvNKbHVYPVcXNyGua0eu7S7XH3+fB2+OijuZ+t1avW&#10;tzfj0wJExDH+wfCjz+pQstPen8gG0WlQmcoY1TBJVQqCCZXNudj/TmRZyP8/lN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aihmNt8AAAAL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1521E72" wp14:editId="6FD2337D">
                <wp:simplePos x="0" y="0"/>
                <wp:positionH relativeFrom="column">
                  <wp:posOffset>6184900</wp:posOffset>
                </wp:positionH>
                <wp:positionV relativeFrom="paragraph">
                  <wp:posOffset>-307340</wp:posOffset>
                </wp:positionV>
                <wp:extent cx="4445" cy="0"/>
                <wp:effectExtent l="12700" t="10795" r="11430" b="8255"/>
                <wp:wrapNone/>
                <wp:docPr id="60553464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74B4B" id="Line 53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pt,-24.2pt" to="487.35pt,-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" strokeweight=".12pt"/>
            </w:pict>
          </mc:Fallback>
        </mc:AlternateContent>
      </w:r>
    </w:p>
    <w:p w14:paraId="7151D4AF" w14:textId="77777777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sectPr w:rsidR="00EA5A8D" w:rsidRPr="00EA5A8D" w:rsidSect="007156A3"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6B59262C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32445BFB" w14:textId="77777777" w:rsidR="00EA5A8D" w:rsidRDefault="00EA5A8D" w:rsidP="00EA5A8D">
      <w:pPr>
        <w:spacing w:line="0" w:lineRule="atLeast"/>
        <w:jc w:val="left"/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</w:pPr>
    </w:p>
    <w:p w14:paraId="4ABFAA31" w14:textId="78BF80BD" w:rsidR="00103E2D" w:rsidRDefault="00103E2D" w:rsidP="00103E2D">
      <w:pPr>
        <w:tabs>
          <w:tab w:val="left" w:pos="2895"/>
        </w:tabs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</w:pPr>
      <w:r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  <w:tab/>
      </w:r>
    </w:p>
    <w:p w14:paraId="5D9892C0" w14:textId="252D26AF" w:rsidR="00103E2D" w:rsidRDefault="00103E2D" w:rsidP="00103E2D">
      <w:pPr>
        <w:tabs>
          <w:tab w:val="left" w:pos="2895"/>
        </w:tabs>
        <w:rPr>
          <w:rFonts w:ascii="Arial" w:eastAsia="Arial" w:hAnsi="Arial" w:cs="Arial"/>
          <w:sz w:val="11"/>
          <w:szCs w:val="20"/>
          <w:lang w:eastAsia="pl-PL"/>
        </w:rPr>
      </w:pPr>
      <w:r>
        <w:rPr>
          <w:rFonts w:ascii="Arial" w:eastAsia="Arial" w:hAnsi="Arial" w:cs="Arial"/>
          <w:sz w:val="11"/>
          <w:szCs w:val="20"/>
          <w:lang w:eastAsia="pl-PL"/>
        </w:rPr>
        <w:tab/>
      </w:r>
      <w:r>
        <w:rPr>
          <w:rFonts w:ascii="CIDFont+F1" w:hAnsi="CIDFont+F1" w:cs="CIDFont+F1"/>
          <w:kern w:val="0"/>
          <w:sz w:val="12"/>
          <w:szCs w:val="12"/>
        </w:rPr>
        <w:t>Norma PRO Wersja 4.58 Nr seryjny: 33677</w:t>
      </w:r>
    </w:p>
    <w:p w14:paraId="3A0E4260" w14:textId="57F246E3" w:rsidR="00103E2D" w:rsidRDefault="00103E2D" w:rsidP="00103E2D">
      <w:pPr>
        <w:tabs>
          <w:tab w:val="left" w:pos="3330"/>
        </w:tabs>
        <w:rPr>
          <w:rFonts w:ascii="Arial" w:eastAsia="Arial" w:hAnsi="Arial" w:cs="Arial"/>
          <w:sz w:val="11"/>
          <w:szCs w:val="20"/>
          <w:lang w:eastAsia="pl-PL"/>
        </w:rPr>
      </w:pPr>
      <w:r>
        <w:rPr>
          <w:rFonts w:ascii="Arial" w:eastAsia="Arial" w:hAnsi="Arial" w:cs="Arial"/>
          <w:sz w:val="11"/>
          <w:szCs w:val="20"/>
          <w:lang w:eastAsia="pl-PL"/>
        </w:rPr>
        <w:tab/>
      </w:r>
    </w:p>
    <w:p w14:paraId="5750187C" w14:textId="5015307F" w:rsidR="00103E2D" w:rsidRPr="00EA5A8D" w:rsidRDefault="00103E2D" w:rsidP="00103E2D">
      <w:pPr>
        <w:tabs>
          <w:tab w:val="left" w:pos="3330"/>
        </w:tabs>
        <w:rPr>
          <w:rFonts w:ascii="Arial" w:eastAsia="Arial" w:hAnsi="Arial" w:cs="Arial"/>
          <w:sz w:val="11"/>
          <w:szCs w:val="20"/>
          <w:lang w:eastAsia="pl-PL"/>
        </w:rPr>
        <w:sectPr w:rsidR="00103E2D" w:rsidRPr="00EA5A8D" w:rsidSect="007156A3">
          <w:type w:val="continuous"/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  <w:r>
        <w:rPr>
          <w:rFonts w:ascii="Arial" w:eastAsia="Arial" w:hAnsi="Arial" w:cs="Arial"/>
          <w:sz w:val="11"/>
          <w:szCs w:val="20"/>
          <w:lang w:eastAsia="pl-PL"/>
        </w:rPr>
        <w:tab/>
      </w:r>
    </w:p>
    <w:p w14:paraId="36C837D2" w14:textId="77777777" w:rsidR="00EA5A8D" w:rsidRPr="00EA5A8D" w:rsidRDefault="00EA5A8D" w:rsidP="00EA5A8D">
      <w:pPr>
        <w:spacing w:line="0" w:lineRule="atLeast"/>
        <w:jc w:val="center"/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</w:pPr>
      <w:bookmarkStart w:id="0" w:name="page3"/>
      <w:bookmarkEnd w:id="0"/>
      <w:r w:rsidRPr="00EA5A8D"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  <w:lastRenderedPageBreak/>
        <w:t>Przedmiar</w:t>
      </w:r>
    </w:p>
    <w:p w14:paraId="3A1246E9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6A372764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60EF23DB" w14:textId="77777777" w:rsidR="00EA5A8D" w:rsidRPr="00EA5A8D" w:rsidRDefault="00EA5A8D" w:rsidP="00EA5A8D">
      <w:pPr>
        <w:spacing w:line="25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940"/>
        <w:gridCol w:w="560"/>
        <w:gridCol w:w="1700"/>
        <w:gridCol w:w="3660"/>
        <w:gridCol w:w="560"/>
        <w:gridCol w:w="960"/>
        <w:gridCol w:w="980"/>
      </w:tblGrid>
      <w:tr w:rsidR="00EA5A8D" w:rsidRPr="00EA5A8D" w14:paraId="46233EC9" w14:textId="77777777" w:rsidTr="009B79CD">
        <w:trPr>
          <w:trHeight w:val="197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F846A" w14:textId="77777777" w:rsidR="00EA5A8D" w:rsidRPr="00EA5A8D" w:rsidRDefault="00EA5A8D" w:rsidP="00EA5A8D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7BA04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7E752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Nr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CB213A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7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6A89F7F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B9CF5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14A54" w14:textId="77777777" w:rsidR="00EA5A8D" w:rsidRPr="00EA5A8D" w:rsidRDefault="00EA5A8D" w:rsidP="00EA5A8D">
            <w:pPr>
              <w:spacing w:line="0" w:lineRule="atLeast"/>
              <w:ind w:right="1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Poszcz.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4D64DD" w14:textId="77777777" w:rsidR="00EA5A8D" w:rsidRPr="00EA5A8D" w:rsidRDefault="00EA5A8D" w:rsidP="00EA5A8D">
            <w:pPr>
              <w:spacing w:line="0" w:lineRule="atLeast"/>
              <w:ind w:right="16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</w:tr>
      <w:tr w:rsidR="00EA5A8D" w:rsidRPr="00EA5A8D" w14:paraId="711953C0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C905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A951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6F422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spec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0EF095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3E9669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1DBE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6D0F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00DC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BBE18FD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EE0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093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3505A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653E4B2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21D736A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839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CEA4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411D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F4A1049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1634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D950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A3461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tech</w:t>
            </w:r>
            <w:proofErr w:type="spellEnd"/>
          </w:p>
        </w:tc>
        <w:tc>
          <w:tcPr>
            <w:tcW w:w="1700" w:type="dxa"/>
            <w:shd w:val="clear" w:color="auto" w:fill="auto"/>
            <w:vAlign w:val="bottom"/>
          </w:tcPr>
          <w:p w14:paraId="59B8340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0AB17C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D0F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12AB7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9B2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0BFEEED" w14:textId="77777777" w:rsidTr="009B79CD">
        <w:trPr>
          <w:trHeight w:val="19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F91F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F9B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B0575A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n.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1408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9E1E7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426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BC9E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8E93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D38F4AB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3DDE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7FDE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3A3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356B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68D5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3BE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9CFE6" w14:textId="77777777" w:rsidR="00EA5A8D" w:rsidRPr="00EA5A8D" w:rsidRDefault="00EA5A8D" w:rsidP="00EA5A8D">
            <w:pPr>
              <w:spacing w:line="168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9582F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30,22</w:t>
            </w:r>
          </w:p>
        </w:tc>
      </w:tr>
      <w:tr w:rsidR="00EA5A8D" w:rsidRPr="00EA5A8D" w14:paraId="1795B181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F05AF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9E1F1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AT-25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DAC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140D7FB6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  <w:t>Iniekcja ciśnieniowa dwurzędowa jednostronna w ścianie o grubości 77 cm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92AFA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22AC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FA3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A17F66B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755A3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D3BC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0105-05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A70B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00A41F1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 xml:space="preserve">- Wiercenie otworów iniekcyjnych fi 13mm do instalacji </w:t>
            </w:r>
            <w:proofErr w:type="spellStart"/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pakierów</w:t>
            </w:r>
            <w:proofErr w:type="spellEnd"/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iniekcyj</w:t>
            </w:r>
            <w:proofErr w:type="spellEnd"/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A593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4CE6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719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C6A08D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55D7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0262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analiza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38F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46DFFD0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nych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 w rozstawie 20 cm na mijankę po obu stronach rysy. wiercenie pod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FA6AF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E6E1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6875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E2924B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E0B94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FB41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D19D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5E75498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katem 45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stop.na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 głębokość ok 70 cm ,montaż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pakierów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 fi 13 do iniekcji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3E7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1E45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2CC0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669034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7379D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153D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B1F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7E60091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w w:val="91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1"/>
                <w:kern w:val="0"/>
                <w:sz w:val="16"/>
                <w:szCs w:val="20"/>
                <w:lang w:eastAsia="pl-PL"/>
                <w14:ligatures w14:val="none"/>
              </w:rPr>
              <w:t xml:space="preserve">ciśnieniowej oraz wykonanie iniekcji ciśnieniowej </w:t>
            </w:r>
            <w:proofErr w:type="spellStart"/>
            <w:r w:rsidRPr="00EA5A8D">
              <w:rPr>
                <w:rFonts w:ascii="Arial" w:eastAsia="Arial" w:hAnsi="Arial" w:cs="Arial"/>
                <w:b/>
                <w:w w:val="91"/>
                <w:kern w:val="0"/>
                <w:sz w:val="16"/>
                <w:szCs w:val="20"/>
                <w:lang w:eastAsia="pl-PL"/>
                <w14:ligatures w14:val="none"/>
              </w:rPr>
              <w:t>zywicą</w:t>
            </w:r>
            <w:proofErr w:type="spellEnd"/>
            <w:r w:rsidRPr="00EA5A8D">
              <w:rPr>
                <w:rFonts w:ascii="Arial" w:eastAsia="Arial" w:hAnsi="Arial" w:cs="Arial"/>
                <w:b/>
                <w:w w:val="91"/>
                <w:kern w:val="0"/>
                <w:sz w:val="16"/>
                <w:szCs w:val="20"/>
                <w:lang w:eastAsia="pl-PL"/>
                <w14:ligatures w14:val="none"/>
              </w:rPr>
              <w:t xml:space="preserve"> polimerowo-</w:t>
            </w:r>
            <w:proofErr w:type="spellStart"/>
            <w:r w:rsidRPr="00EA5A8D">
              <w:rPr>
                <w:rFonts w:ascii="Arial" w:eastAsia="Arial" w:hAnsi="Arial" w:cs="Arial"/>
                <w:b/>
                <w:w w:val="91"/>
                <w:kern w:val="0"/>
                <w:sz w:val="16"/>
                <w:szCs w:val="20"/>
                <w:lang w:eastAsia="pl-PL"/>
                <w14:ligatures w14:val="none"/>
              </w:rPr>
              <w:t>poliu</w:t>
            </w:r>
            <w:proofErr w:type="spellEnd"/>
            <w:r w:rsidRPr="00EA5A8D">
              <w:rPr>
                <w:rFonts w:ascii="Arial" w:eastAsia="Arial" w:hAnsi="Arial" w:cs="Arial"/>
                <w:b/>
                <w:w w:val="91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4976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4AAF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F15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953A2C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FC7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7FF07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8F03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0963E3A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retanowa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SIKADUR 52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Injection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Typ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Normal</w:t>
            </w:r>
            <w:proofErr w:type="spellEnd"/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0E1D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5F2F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5D3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6A68380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9480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C596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E3FA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CB9EFC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poz.7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9F1CC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032CC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9859D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30,22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7B9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3279950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FB5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518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AF415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6B7B4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6636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66A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9B4B0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5A92A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30,22</w:t>
            </w:r>
          </w:p>
        </w:tc>
      </w:tr>
      <w:tr w:rsidR="00EA5A8D" w:rsidRPr="00EA5A8D" w14:paraId="0A8A853C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3138A7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7270C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AT-17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1FA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0F61FCB8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Cięcie ścian z cegły ręczną piłą spalinową z tarczą diamentową - roboty z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8E354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5E8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C61E7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15E045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5FA67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436A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0108-06 z.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B295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5119F19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rusztowania lub pomostu - bruzda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szer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25mm co 200mm dla montażu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747D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CC0B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A788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A20E1BB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DA6EC6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89FF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sz. 1.3.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D67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3F08B47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prętów fi 8mm</w:t>
            </w:r>
          </w:p>
        </w:tc>
        <w:tc>
          <w:tcPr>
            <w:tcW w:w="3660" w:type="dxa"/>
            <w:shd w:val="clear" w:color="auto" w:fill="auto"/>
            <w:vAlign w:val="bottom"/>
          </w:tcPr>
          <w:p w14:paraId="4C00B4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C95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C320E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D33E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53F89F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0BD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F3511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analiza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7A948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35A1E4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1EB79AA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596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53A4F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ECA3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416F8D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9CC00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F39E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C8A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43BB98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0EC865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FA646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EA853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0508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99A0BF0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562CA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C9C0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A6E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67E97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&lt;ilość wg projektu&gt;1,20*117</w:t>
            </w: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4E07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4D5D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140,40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D00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2FD2DD2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C8C0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CC85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E7F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2C7A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6F04E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AE46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B869BA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CF484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140,40</w:t>
            </w:r>
          </w:p>
        </w:tc>
      </w:tr>
      <w:tr w:rsidR="00EA5A8D" w:rsidRPr="00EA5A8D" w14:paraId="5755C815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377CD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7DB4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306A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597438A5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Montaż prętów fi 8 mm</w:t>
            </w:r>
          </w:p>
        </w:tc>
        <w:tc>
          <w:tcPr>
            <w:tcW w:w="3660" w:type="dxa"/>
            <w:shd w:val="clear" w:color="auto" w:fill="auto"/>
            <w:vAlign w:val="bottom"/>
          </w:tcPr>
          <w:p w14:paraId="5AAE004F" w14:textId="77777777" w:rsidR="00EA5A8D" w:rsidRPr="00EA5A8D" w:rsidRDefault="00EA5A8D" w:rsidP="00EA5A8D">
            <w:pPr>
              <w:spacing w:line="165" w:lineRule="exact"/>
              <w:ind w:right="1080"/>
              <w:jc w:val="center"/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  <w:t xml:space="preserve">ze stali nierdzewnej - ilość wg </w:t>
            </w:r>
            <w:proofErr w:type="spellStart"/>
            <w:r w:rsidRPr="00EA5A8D"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  <w:t>proj</w:t>
            </w:r>
            <w:proofErr w:type="spellEnd"/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EC5E4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AAAF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4CEE1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DE1922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E9B987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F391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analiza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BE51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7852C1F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19E7CF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9EF7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5285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93F6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AB5704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AFDBA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B2DAC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6417A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6AECE2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1CB81B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0DD47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9DB8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C167B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FFD2520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A27EC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7AB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D57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F1804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&lt;ilość wg projektu &gt;117*1,0</w:t>
            </w: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3666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B8CCD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117,00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56E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783285C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5FC1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4D2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971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7F5C8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0E64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426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6B3A5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6B8FA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117,00</w:t>
            </w:r>
          </w:p>
        </w:tc>
      </w:tr>
      <w:tr w:rsidR="00EA5A8D" w:rsidRPr="00EA5A8D" w14:paraId="6A263763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02D96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1.3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1970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ACE1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E12233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Renowacja wypraw tynkarskich - ściany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nadziemia</w:t>
            </w:r>
            <w:proofErr w:type="spellEnd"/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E9A9D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25502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FF6A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1D4E748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7BF2F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E4F55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9640E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7843B8C6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Dezynfekcja powierzchni tynków preparatem biobójczym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np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 KEIM Sika-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4773E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2F74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8F204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209C62E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984B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4600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0404-03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85C6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1016B580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gard 715 W</w:t>
            </w:r>
          </w:p>
        </w:tc>
        <w:tc>
          <w:tcPr>
            <w:tcW w:w="3660" w:type="dxa"/>
            <w:shd w:val="clear" w:color="auto" w:fill="auto"/>
            <w:vAlign w:val="bottom"/>
          </w:tcPr>
          <w:p w14:paraId="523DA47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DB9F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925AF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B8FE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62D551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4B40B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BE1F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87D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771916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188609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F624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961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7CE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2B4DA58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6046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4EF3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D8EE9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4446BF4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Powierzchnia ścian tynkowanych powyżej cokołu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4A9C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2573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27BE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049F7EB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90ED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2B937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53E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00EB7D2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frontowa -zachodnia pow. boczne przypór&gt;1,45*2*8,30*2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D0C9E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A063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48,14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DDB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53148AB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8EB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92ED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6E5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5E554E0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południowa &gt;146,52+201,46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EEF3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B927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347,98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F447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5E106BB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D82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49A21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C6E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2990A0A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&lt;elewacja południowa,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pow.boczne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 przypór &gt;1,47*2*4,30*3+0,65*2*3,90*4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6FDA4C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64ED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58,21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BF8B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0A8EC5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BF8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0E9B1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FE6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190DD74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wschodnia&gt;89,0+1,60+39,25+1,80+115,6+4,50+3,50+17,62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8F94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069B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272,87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3950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2FDAF9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F5A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1604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7D75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00BC0F9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północna &gt;134,60+21,0+48,60+124,98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E496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1D2F3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329,18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688D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94DFA2A" w14:textId="77777777" w:rsidTr="009B79CD">
        <w:trPr>
          <w:trHeight w:val="29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754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71841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463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6DBFAD3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&lt;elewacja północna ,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boczna przypór&gt;1,49*2*4,40*2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50EA3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EF8690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26,22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A2C2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54DC266" w14:textId="77777777" w:rsidTr="009B79CD">
        <w:trPr>
          <w:trHeight w:val="5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2F71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E4B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BD04A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6856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D7ED0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D735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2FDC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1AB99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E417BDE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278A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8EDE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B87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BA03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247FF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4E11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C95BE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097103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</w:tr>
      <w:tr w:rsidR="00EA5A8D" w:rsidRPr="00EA5A8D" w14:paraId="163A85AD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39F68C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B43F4A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ECB8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1C81000D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 xml:space="preserve">Odbicie tynków cementowo-wapiennych na ścianach, - skucie starych </w:t>
            </w:r>
            <w:proofErr w:type="spellStart"/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>roz</w:t>
            </w:r>
            <w:proofErr w:type="spellEnd"/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BB32A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450D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0410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EADA59B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270E2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77D0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0401-02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648D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5AA6684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warstwionych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wypraw tynkarskich- przyjęto 10%powierzchni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B9D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6F1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804D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126047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B729CA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CAF53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2EEA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16DD38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3FCD30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D6E6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2747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BA2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7EBD8C4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5FCB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C7D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A498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6D52E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poz.11*10%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1150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3B11F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EF2D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108,26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6F0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E8A6F3E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E780E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A57B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31FB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B426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3B2A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533F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7677E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A21AC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108,26</w:t>
            </w:r>
          </w:p>
        </w:tc>
      </w:tr>
      <w:tr w:rsidR="00EA5A8D" w:rsidRPr="00EA5A8D" w14:paraId="6FA4AFF5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A7A5C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4F74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DF79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2445C087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Oczyszczenie i impregnacja wzmacniająca powierzchni ścian po skuciu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F7D363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536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346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FB4A3D3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F35D4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C0C82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0416-02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CC4F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6703495F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starego tynku - preparat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Spezial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Fixativ</w:t>
            </w:r>
            <w:proofErr w:type="spellEnd"/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2B2C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254E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EF705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13B14D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FDABA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FAD0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E446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3BE21E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6CC15E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CA0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343B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AE1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69BF6D8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9C693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7DDB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8642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08024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poz.11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4CB8F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0744F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5AC45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2B9F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31A8CC4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986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9A1A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B9C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91C8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C04B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6FAE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A3855F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405C1C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</w:tr>
      <w:tr w:rsidR="00EA5A8D" w:rsidRPr="00EA5A8D" w14:paraId="0441D971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718F0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A491F1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FB3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0528472E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  <w:t>Ułożenie tynków renowacyjnych ręcznie. Wykonanie obrzutki pokrywającej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3F5C97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005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F77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2BB5E52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3F643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F3A91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0408-01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A59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132834E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50% powierzchni na ścianach - tynk renowacyjny KEIM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Porosan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 Tras Ze-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327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7532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CBC9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3ED473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1E407E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9CC6F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8C2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569F3B0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mentputz</w:t>
            </w:r>
            <w:proofErr w:type="spellEnd"/>
          </w:p>
        </w:tc>
        <w:tc>
          <w:tcPr>
            <w:tcW w:w="3660" w:type="dxa"/>
            <w:shd w:val="clear" w:color="auto" w:fill="auto"/>
            <w:vAlign w:val="bottom"/>
          </w:tcPr>
          <w:p w14:paraId="35A78F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A787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C762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C7E1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74C661C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1D82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F36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3F14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3C3CFC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poz.12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FC639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6769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808905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108,26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582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D1BF6FF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619D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AF7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35C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2E75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57F1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301B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63C53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50A62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108,26</w:t>
            </w:r>
          </w:p>
        </w:tc>
      </w:tr>
      <w:tr w:rsidR="00EA5A8D" w:rsidRPr="00EA5A8D" w14:paraId="11324257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F3A41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A8A23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20ED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48A156A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Uzupełnienie i wyrównanie warstw tynkarskich przy pomocy porowatego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864D1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9227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BC2E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BA6D218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7AC4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984E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0410-01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3D3D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755E19CF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wyrównawczego tynku KEIM AUSGLEICHPUTZ'-NP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grub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2 cm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114B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543CF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4C2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D23F7C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6ADF2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C04D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283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756A8A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135DBB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E92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C441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4D0E2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1BC9773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58D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D92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4F00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8E1C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poz.12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DA9A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51A9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94D3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108,26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54D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6622507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AFB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58BC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745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3A2BA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AA9F7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41F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7FD82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5184D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108,26</w:t>
            </w:r>
          </w:p>
        </w:tc>
      </w:tr>
      <w:tr w:rsidR="00EA5A8D" w:rsidRPr="00EA5A8D" w14:paraId="09282B60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35C54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69D3BD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ECCF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20E52DE6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Wykonanie warstwy odtworzeniowej j z tynku z tynku z zaprawy wapien-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E9A10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9128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9BB0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274E3C9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4A7B6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2E6E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0410-02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11A7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5630117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nej</w:t>
            </w:r>
            <w:proofErr w:type="spellEnd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 xml:space="preserve"> na bazie </w:t>
            </w:r>
            <w:proofErr w:type="spellStart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bwapna</w:t>
            </w:r>
            <w:proofErr w:type="spellEnd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 xml:space="preserve"> trasowego KEIM </w:t>
            </w:r>
            <w:proofErr w:type="spellStart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Deckputz-Historisch-Grob</w:t>
            </w:r>
            <w:proofErr w:type="spellEnd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 xml:space="preserve"> - </w:t>
            </w:r>
            <w:proofErr w:type="spellStart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grub</w:t>
            </w:r>
            <w:proofErr w:type="spellEnd"/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1A760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E60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341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A3D8CF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362D3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2F31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4D3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48A7C79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2cm</w:t>
            </w:r>
          </w:p>
        </w:tc>
        <w:tc>
          <w:tcPr>
            <w:tcW w:w="3660" w:type="dxa"/>
            <w:shd w:val="clear" w:color="auto" w:fill="auto"/>
            <w:vAlign w:val="bottom"/>
          </w:tcPr>
          <w:p w14:paraId="67A1C3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699F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D19D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5B5D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AAA3664" w14:textId="77777777" w:rsidTr="009B79CD">
        <w:trPr>
          <w:trHeight w:val="30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5986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C3810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8CC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651B21C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&lt;powierzchnia ścian&gt;poz.12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B9C3E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5E544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108,26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C94D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CF66750" w14:textId="77777777" w:rsidTr="009B79CD">
        <w:trPr>
          <w:trHeight w:val="23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55DF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38D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B11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EE5C6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5C6D9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E4B88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722B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4C08B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34CF9B1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6290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0B7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4D82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95F9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9CBE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FD6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4F487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59BF6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108,26</w:t>
            </w:r>
          </w:p>
        </w:tc>
      </w:tr>
      <w:tr w:rsidR="00EA5A8D" w:rsidRPr="00EA5A8D" w14:paraId="7D913B42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13E686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F79BF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E70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25E93459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Wykonanie warstwy wykończeniowej z tynku z tynku z zaprawy wapiennej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9FAB1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359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23C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2CE7AD0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B44F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B0B60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0410-02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41AA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47BEAED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Universalputz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1,3mm - na wszystkich powierzchniach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7315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CED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792D6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847869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A6D95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AB5D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DA76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580B24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14:paraId="3E89200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9DF6A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CE75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30F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B14A6FF" w14:textId="77777777" w:rsidTr="009B79CD">
        <w:trPr>
          <w:trHeight w:val="30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03DC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10F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01F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06F7DEF0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&lt;powierzchnia ścian&gt;poz.11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047D2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02AB1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B295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2166D74" w14:textId="77777777" w:rsidTr="009B79CD">
        <w:trPr>
          <w:trHeight w:val="23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5749F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CA3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676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918C8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C7E3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ED17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9708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C55D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50840E0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1CC2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B1421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245D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E84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B0E7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35E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00651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DF0679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</w:tr>
      <w:tr w:rsidR="00EA5A8D" w:rsidRPr="00EA5A8D" w14:paraId="3AD45CF2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DA0F2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1.4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460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1EB1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68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D57FC4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Renowacja wypraw tynkarskich detali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architektoniocznych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-renowacja gzymsów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35F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DAFF72C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E72D2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7EA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69F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569FD652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Oczyszczenie powierzchni detali architektonicznych z zabrudzeń i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DFD80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2FF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9F709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C7F3CCC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A3F6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F4C5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wycena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2FFA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2CA20FE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wtórnych nawarstwień technologicznych, pozostałości starych powłok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8BFA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E108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FC421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94BF22A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C47E9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F7B6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DDFC6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60" w:type="dxa"/>
            <w:gridSpan w:val="2"/>
            <w:shd w:val="clear" w:color="auto" w:fill="auto"/>
            <w:vAlign w:val="bottom"/>
          </w:tcPr>
          <w:p w14:paraId="1B27E68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malarskich i zapraw hydraulicznych.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3F2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4BF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339C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77A0632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606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652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7B4F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2F8657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vMerge w:val="restart"/>
            <w:shd w:val="clear" w:color="auto" w:fill="auto"/>
            <w:vAlign w:val="bottom"/>
          </w:tcPr>
          <w:p w14:paraId="4FE9C90B" w14:textId="77777777" w:rsidR="00EA5A8D" w:rsidRPr="00EA5A8D" w:rsidRDefault="00EA5A8D" w:rsidP="00EA5A8D">
            <w:pPr>
              <w:spacing w:line="0" w:lineRule="atLeast"/>
              <w:ind w:right="218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- 3 -</w:t>
            </w:r>
          </w:p>
        </w:tc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27FD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E40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D203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34D3F7F" w14:textId="77777777" w:rsidTr="009B79CD">
        <w:trPr>
          <w:trHeight w:val="476"/>
        </w:trPr>
        <w:tc>
          <w:tcPr>
            <w:tcW w:w="420" w:type="dxa"/>
            <w:shd w:val="clear" w:color="auto" w:fill="auto"/>
            <w:vAlign w:val="bottom"/>
          </w:tcPr>
          <w:p w14:paraId="0F4C7D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14:paraId="047E94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070F96C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7C18DB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660" w:type="dxa"/>
            <w:vMerge/>
            <w:shd w:val="clear" w:color="auto" w:fill="auto"/>
            <w:vAlign w:val="bottom"/>
          </w:tcPr>
          <w:p w14:paraId="609ABA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2AF3BD5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3B29D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5645800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0589B266" w14:textId="2DC5B63F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666E0B8" wp14:editId="2ECA9BBF">
                <wp:simplePos x="0" y="0"/>
                <wp:positionH relativeFrom="column">
                  <wp:posOffset>-1905</wp:posOffset>
                </wp:positionH>
                <wp:positionV relativeFrom="paragraph">
                  <wp:posOffset>-9298940</wp:posOffset>
                </wp:positionV>
                <wp:extent cx="3810" cy="0"/>
                <wp:effectExtent l="7620" t="8890" r="7620" b="10160"/>
                <wp:wrapNone/>
                <wp:docPr id="2080876556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EF528" id="Line 54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732.2pt" to=".1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H/Jbw7ZAAAACgEAAA8AAABkcnMvZG93bnJldi54&#10;bWxMj09Lw0AQxe+C32GZghdpN9VQJM2mSEHwavxznmbHJCQ7G7ObNP32jhf1NMx7jze/yQ+L69VM&#10;Y2g9G9huElDElbct1wbeXp/WD6BCRLbYeyYDFwpwKK6vcsysP/MLzWWslZRwyNBAE+OQaR2qhhyG&#10;jR+Ixfv0o8Mo61hrO+JZyl2v75Jkpx22LBcaHOjYUNWVkzPw7PHDV52e379uqQuX9ljZqTTmZrU8&#10;7kFFWuJfGH7wBR0KYTr5iW1QvYH1vQRlbNNdmoKShAinX0EXuf7/QvEN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f8lvDt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3C7BC7F" wp14:editId="08CDB461">
                <wp:simplePos x="0" y="0"/>
                <wp:positionH relativeFrom="column">
                  <wp:posOffset>250190</wp:posOffset>
                </wp:positionH>
                <wp:positionV relativeFrom="paragraph">
                  <wp:posOffset>-9298940</wp:posOffset>
                </wp:positionV>
                <wp:extent cx="5080" cy="0"/>
                <wp:effectExtent l="12065" t="8890" r="11430" b="10160"/>
                <wp:wrapNone/>
                <wp:docPr id="209710791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5742C" id="Line 55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732.2pt" to="20.1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t8PMDbAAAADQEAAA8AAABkcnMvZG93bnJldi54&#10;bWxMj01Pg0AQhu8m/ofNmHgx7dJKGkWWxjQx8Sp+nKfsCAR2FtmF0n/veFFv8/HknWfy/eJ6NdMY&#10;Ws8GNusEFHHlbcu1gbfXp9UdqBCRLfaeycCZAuyLy4scM+tP/EJzGWslIRwyNNDEOGRah6ohh2Ht&#10;B2LZffrRYZR2rLUd8SThrtfbJNlphy3LhQYHOjRUdeXkDDx7/PBVp+f3rxvqwrk9VHYqjbm+Wh4f&#10;QEVa4h8MP/qiDoU4Hf3ENqjewO19KqSB1SbdpVIKkiZbUMffkS5y/f+L4hs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CLfDzA2wAAAA0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3097432F" wp14:editId="5ED01036">
                <wp:simplePos x="0" y="0"/>
                <wp:positionH relativeFrom="column">
                  <wp:posOffset>856615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8890" r="5080" b="10160"/>
                <wp:wrapNone/>
                <wp:docPr id="1088926582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7C02A" id="Line 56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732.2pt" to="67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yl1nPdAAAADwEAAA8AAABkcnMvZG93bnJldi54&#10;bWxMj01PwzAMhu9I/IfISFzQlo6VAaXphCYhcaV8nL3EtFUbpzRp1/17sgvj+NqPXj/Ot7PtxESD&#10;bxwrWC0TEMTamYYrBR/vL4sHED4gG+wck4IjedgWlxc5ZsYd+I2mMlQilrDPUEEdQp9J6XVNFv3S&#10;9cRx9+0GiyHGoZJmwEMst528TZKNtNhwvFBjT7uadFuOVsGrwy+nWzl9/txQ64/NTpuxVOr6an5+&#10;AhFoDmcYTvpRHYrotHcjGy+6mNfpY0QVLFbpJk1BnJj13T2I/d9MFrn8/0fxC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Nyl1nP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35F91CE5" wp14:editId="253C7FEC">
                <wp:simplePos x="0" y="0"/>
                <wp:positionH relativeFrom="column">
                  <wp:posOffset>1209040</wp:posOffset>
                </wp:positionH>
                <wp:positionV relativeFrom="paragraph">
                  <wp:posOffset>-9298940</wp:posOffset>
                </wp:positionV>
                <wp:extent cx="4445" cy="0"/>
                <wp:effectExtent l="8890" t="8890" r="5715" b="10160"/>
                <wp:wrapNone/>
                <wp:docPr id="676317546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A1812" id="Line 57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732.2pt" to="95.5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vDRes3QAAAA8BAAAPAAAAZHJzL2Rvd25yZXYu&#10;eG1sTI/NTsMwEITvSLyDtUhcUOsERRUNcSpUCYkr4ee8tZckSmyH2EnTt+/2Urjt7I5mvyl2i+3F&#10;TGNovVOQrhMQ5LQ3rasVfH68rp5AhIjOYO8dKThRgF15e1NgbvzRvdNcxVpwiAs5KmhiHHIpg27I&#10;Ylj7gRzffvxoMbIca2lGPHK47eVjkmykxdbxhwYH2jeku2qyCt48fnvdyfnr94G6cGr32kyVUvd3&#10;y8sziEhL/DPDBZ/RoWSmg5+cCaJnvU0ytipYpdkm4/Hi2aYpiMN1J8tC/u9RngE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vDRes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30D64739" wp14:editId="0FC7742C">
                <wp:simplePos x="0" y="0"/>
                <wp:positionH relativeFrom="column">
                  <wp:posOffset>4618355</wp:posOffset>
                </wp:positionH>
                <wp:positionV relativeFrom="paragraph">
                  <wp:posOffset>-9298940</wp:posOffset>
                </wp:positionV>
                <wp:extent cx="4445" cy="0"/>
                <wp:effectExtent l="8255" t="8890" r="6350" b="10160"/>
                <wp:wrapNone/>
                <wp:docPr id="1968511921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4EAAD" id="Line 58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732.2pt" to="364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qwKfb3gAAAA8BAAAPAAAAZHJzL2Rvd25yZXYu&#10;eG1sTI9Nb4MwDIbvk/YfIk/aZWpDGSoVI1RTpUm7jn2cXeIBgiSMBEr//dxLt6PtR6+fN98vphcz&#10;jb51VsFmHYEgWznd2lrBx/vLagfCB7Qae2dJwZk87Ivbmxwz7U72jeYy1IJDrM9QQRPCkEnpq4YM&#10;+rUbyPLt240GA49jLfWIJw43vYyjaCsNtpY/NDjQoaGqKyej4NXhl6s6OX/+PFDnz+2h0lOp1P3d&#10;8vwEItAS/mC46LM6FOx0dJPVXvQK0jh9ZFTBapNskwQEM2m8437H604Wufzfo/gF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6sCn29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27771ADE" wp14:editId="1F0A1E7B">
                <wp:simplePos x="0" y="0"/>
                <wp:positionH relativeFrom="column">
                  <wp:posOffset>4971415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8890" r="5080" b="10160"/>
                <wp:wrapNone/>
                <wp:docPr id="1629607311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719CE" id="Line 59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45pt,-732.2pt" to="391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1F4E833A" wp14:editId="0922B89F">
                <wp:simplePos x="0" y="0"/>
                <wp:positionH relativeFrom="column">
                  <wp:posOffset>5579745</wp:posOffset>
                </wp:positionH>
                <wp:positionV relativeFrom="paragraph">
                  <wp:posOffset>-9298940</wp:posOffset>
                </wp:positionV>
                <wp:extent cx="4445" cy="0"/>
                <wp:effectExtent l="7620" t="8890" r="6985" b="10160"/>
                <wp:wrapNone/>
                <wp:docPr id="40441407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93160" id="Line 60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35pt,-732.2pt" to="439.7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PZUY/3QAAAA8BAAAPAAAAZHJzL2Rvd25yZXYu&#10;eG1sTI9NT4NAEIbvJv6HzTTxYtqlhhSkLI1pYuJVrJ637AgEdhbZhdJ/73hRb/Px5J1n8sNiezHj&#10;6FtHCrabCARS5UxLtYLT2/M6BeGDJqN7R6jgih4Oxe1NrjPjLvSKcxlqwSHkM62gCWHIpPRVg1b7&#10;jRuQePfpRqsDt2MtzagvHG57+RBFO2l1S3yh0QMeG6y6crIKXpz+cFUn5/eve+z8tT1WZiqVulst&#10;T3sQAZfwB8OPPqtDwU5nN5HxoleQJmnCqIL1Nt7FMQhm0uSRi/PvTBa5/P9H8Q0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PZUY/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220D13FA" wp14:editId="2F03B147">
                <wp:simplePos x="0" y="0"/>
                <wp:positionH relativeFrom="column">
                  <wp:posOffset>6184900</wp:posOffset>
                </wp:positionH>
                <wp:positionV relativeFrom="paragraph">
                  <wp:posOffset>-9298940</wp:posOffset>
                </wp:positionV>
                <wp:extent cx="4445" cy="0"/>
                <wp:effectExtent l="12700" t="8890" r="11430" b="10160"/>
                <wp:wrapNone/>
                <wp:docPr id="1863213137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9C817" id="Line 61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pt,-732.2pt" to="487.3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+baQi3QAAAA8BAAAPAAAAZHJzL2Rvd25yZXYu&#10;eG1sTI/NTsMwEITvSLyDtUhcUOsURS2EOBWqhMSV8HPexksSJV6H2EnTt2e5AMedHc18k+8X16uZ&#10;xtB6NrBZJ6CIK29brg28vT6t7kCFiGyx90wGzhRgX1xe5JhZf+IXmstYKwnhkKGBJsYh0zpUDTkM&#10;az8Qy+/Tjw6jnGOt7YgnCXe9vk2SrXbYsjQ0ONChoaorJ2fg2eOHrzo9v3/dUBfO7aGyU2nM9dXy&#10;+AAq0hL/zPCDL+hQCNPRT2yD6g3c71LZEg2sNuk2TUGJR7QdqOOvpotc/99RfAM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+baQi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20704" behindDoc="1" locked="0" layoutInCell="1" allowOverlap="1" wp14:anchorId="6AC4115E" wp14:editId="1999D6B0">
            <wp:simplePos x="0" y="0"/>
            <wp:positionH relativeFrom="column">
              <wp:posOffset>1270</wp:posOffset>
            </wp:positionH>
            <wp:positionV relativeFrom="paragraph">
              <wp:posOffset>-8688070</wp:posOffset>
            </wp:positionV>
            <wp:extent cx="6181090" cy="229870"/>
            <wp:effectExtent l="0" t="0" r="0" b="0"/>
            <wp:wrapNone/>
            <wp:docPr id="11978142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2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7EDB4226" wp14:editId="620CE73F">
                <wp:simplePos x="0" y="0"/>
                <wp:positionH relativeFrom="column">
                  <wp:posOffset>-1905</wp:posOffset>
                </wp:positionH>
                <wp:positionV relativeFrom="paragraph">
                  <wp:posOffset>-7773670</wp:posOffset>
                </wp:positionV>
                <wp:extent cx="3810" cy="0"/>
                <wp:effectExtent l="7620" t="10160" r="7620" b="8890"/>
                <wp:wrapNone/>
                <wp:docPr id="1424204795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04B43" id="Line 63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612.1pt" to=".15pt,-6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FepjB3ZAAAACgEAAA8AAABkcnMvZG93bnJldi54&#10;bWxMj0FLw0AQhe+C/2GZghdpN40ikmZTpCB4NVrP0+yYhGRnY3aTpv/e8aKehnnv8eabfL+4Xs00&#10;htazge0mAUVcedtybeD97Xn9CCpEZIu9ZzJwoQD74voqx8z6M7/SXMZaSQmHDA00MQ6Z1qFqyGHY&#10;+IFYvE8/OoyyjrW2I56l3PU6TZIH7bBludDgQIeGqq6cnIEXjx++6vR8/LqlLlzaQ2Wn0pib1fK0&#10;AxVpiX9h+MEXdCiE6eQntkH1BtZ3EpSxTdP7FJQkRDj9CrrI9f8Xim8A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V6mMHd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3C85A770" wp14:editId="4F3941BD">
                <wp:simplePos x="0" y="0"/>
                <wp:positionH relativeFrom="column">
                  <wp:posOffset>250190</wp:posOffset>
                </wp:positionH>
                <wp:positionV relativeFrom="paragraph">
                  <wp:posOffset>-7773670</wp:posOffset>
                </wp:positionV>
                <wp:extent cx="5080" cy="0"/>
                <wp:effectExtent l="12065" t="10160" r="11430" b="8890"/>
                <wp:wrapNone/>
                <wp:docPr id="35227404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3EDDF" id="Line 64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612.1pt" to="20.1pt,-6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cDW2vcAAAADQEAAA8AAABkcnMvZG93bnJldi54&#10;bWxMj8FOwzAMhu9IvENkJC5oS1cqxErTCU1C4koZnLPEa6s2TmnSrnt7zAU4WbY//f5c7BbXixnH&#10;0HpSsFknIJCMty3VCg7vL6tHECFqsrr3hAouGGBXXl8VOrf+TG84V7EWHEIh1wqaGIdcymAadDqs&#10;/YDEu5MfnY7cjrW0oz5zuOtlmiQP0umW+EKjB9w3aLpqcgpevf70ppPzx9cdduHS7o2dKqVub5bn&#10;JxARl/gHw48+q0PJTkc/kQ2iV3C/zZhUsNqkaZaCYCRLuB5/R7Is5P8vym8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twNba9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6E75426F" wp14:editId="2B41C0D2">
                <wp:simplePos x="0" y="0"/>
                <wp:positionH relativeFrom="column">
                  <wp:posOffset>856615</wp:posOffset>
                </wp:positionH>
                <wp:positionV relativeFrom="paragraph">
                  <wp:posOffset>-7773670</wp:posOffset>
                </wp:positionV>
                <wp:extent cx="5080" cy="0"/>
                <wp:effectExtent l="8890" t="10160" r="5080" b="8890"/>
                <wp:wrapNone/>
                <wp:docPr id="22065958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DF8D1" id="Line 65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612.1pt" to="67.85pt,-6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KOXjpTdAAAADwEAAA8AAABkcnMvZG93bnJldi54&#10;bWxMj8tOwzAQRfdI/IM1SGxQ6zQtrxCnQpWQ2BIe66k9JFHicYidNP173A1leWeO7pzJt7PtxESD&#10;bxwrWC0TEMTamYYrBR/vL4sHED4gG+wck4IjedgWlxc5ZsYd+I2mMlQilrDPUEEdQp9J6XVNFv3S&#10;9cRx9+0GiyHGoZJmwEMst51Mk+ROWmw4Xqixp11Nui1Hq+DV4ZfTrZw+f26o9cdmp81YKnV9NT8/&#10;gQg0hzMMJ/2oDkV02ruRjRddzOvNY0QVLFZpuklBnJj17T2I/d9MFrn8/0fxC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KOXjpT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238298DB" wp14:editId="73162BAE">
                <wp:simplePos x="0" y="0"/>
                <wp:positionH relativeFrom="column">
                  <wp:posOffset>1209040</wp:posOffset>
                </wp:positionH>
                <wp:positionV relativeFrom="paragraph">
                  <wp:posOffset>-7773670</wp:posOffset>
                </wp:positionV>
                <wp:extent cx="4445" cy="0"/>
                <wp:effectExtent l="8890" t="10160" r="5715" b="8890"/>
                <wp:wrapNone/>
                <wp:docPr id="1198222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3360D" id="Line 66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612.1pt" to="95.55pt,-6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QP09L3QAAAA8BAAAPAAAAZHJzL2Rvd25yZXYu&#10;eG1sTI9NT8MwDIbvSPyHyJO4oC1tNSHWNZ3QJCSulI+zl5i2auOUJu26f092AY6v/ej14+Kw2F7M&#10;NPrWsYJ0k4Ag1s60XCt4f3teP4LwAdlg75gUXMjDoby9KTA37syvNFehFrGEfY4KmhCGXEqvG7Lo&#10;N24gjrsvN1oMMY61NCOeY7ntZZYkD9Jiy/FCgwMdG9JdNVkFLw4/ne7k/PF9T52/tEdtpkqpu9Xy&#10;tAcRaAl/MFz1ozqU0enkJjZe9DHvkm1EFazTLNtmIK7MLk1BnH5nsizk/z/KH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BQP09L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642EDF33" wp14:editId="743EAF95">
                <wp:simplePos x="0" y="0"/>
                <wp:positionH relativeFrom="column">
                  <wp:posOffset>4618355</wp:posOffset>
                </wp:positionH>
                <wp:positionV relativeFrom="paragraph">
                  <wp:posOffset>-7773670</wp:posOffset>
                </wp:positionV>
                <wp:extent cx="4445" cy="0"/>
                <wp:effectExtent l="8255" t="10160" r="6350" b="8890"/>
                <wp:wrapNone/>
                <wp:docPr id="161058551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EFC55" id="Line 67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612.1pt" to="364pt,-6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V8v883gAAAA8BAAAPAAAAZHJzL2Rvd25yZXYu&#10;eG1sTI9NT8MwDIbvSPyHyEhc0JYuIDp1TSc0CYkr5eOcNV5btXFKk3bdv8dcgKPtR6+fN98vrhcz&#10;jqH1pGGzTkAgVd62VGt4f3tebUGEaMia3hNquGCAfXF9lZvM+jO94lzGWnAIhcxoaGIcMilD1aAz&#10;Ye0HJL6d/OhM5HGspR3NmcNdL1WSPEpnWuIPjRnw0GDVlZPT8OLNp686OX983WEXLu2hslOp9e3N&#10;8rQDEXGJfzD86LM6FOx09BPZIHoNqUrvGdWw2ij1oEAwk6ot9zv+7mSRy/89im8A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lfL/PN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26848" behindDoc="1" locked="0" layoutInCell="1" allowOverlap="1" wp14:anchorId="753598F7" wp14:editId="4EDB1AFB">
            <wp:simplePos x="0" y="0"/>
            <wp:positionH relativeFrom="column">
              <wp:posOffset>1270</wp:posOffset>
            </wp:positionH>
            <wp:positionV relativeFrom="paragraph">
              <wp:posOffset>-7773670</wp:posOffset>
            </wp:positionV>
            <wp:extent cx="6181090" cy="233045"/>
            <wp:effectExtent l="0" t="0" r="0" b="0"/>
            <wp:wrapNone/>
            <wp:docPr id="101927165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43A3C16" wp14:editId="5FBF98FA">
                <wp:simplePos x="0" y="0"/>
                <wp:positionH relativeFrom="column">
                  <wp:posOffset>-1905</wp:posOffset>
                </wp:positionH>
                <wp:positionV relativeFrom="paragraph">
                  <wp:posOffset>-6970395</wp:posOffset>
                </wp:positionV>
                <wp:extent cx="3810" cy="0"/>
                <wp:effectExtent l="7620" t="13335" r="7620" b="5715"/>
                <wp:wrapNone/>
                <wp:docPr id="192173392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07200" id="Line 69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48.85pt" to=".15pt,-5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PN1yWzZAAAACgEAAA8AAABkcnMvZG93bnJldi54&#10;bWxMj09PwzAMxe9IfIfISFzQlg4kBqXphCYhcaX8OXuJaas2TmnSrvv2mAtwsvze0/PPxW7xvZpp&#10;jG1gA5t1BorYBtdybeDt9Wl1ByomZId9YDJwogi78vyswNyFI7/QXKVaSQnHHA00KQ251tE25DGu&#10;w0As3mcYPSZZx1q7EY9S7nt9nWW32mPLcqHBgfYN2a6avIHngB/Bdnp+/7qiLp7avXVTZczlxfL4&#10;ACrRkv7C8IMv6FAK0yFM7KLqDaxuJChjk91vt6AkIcLhV9Blof+/UH4D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83XJbN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691FD14F" wp14:editId="4C982051">
                <wp:simplePos x="0" y="0"/>
                <wp:positionH relativeFrom="column">
                  <wp:posOffset>250190</wp:posOffset>
                </wp:positionH>
                <wp:positionV relativeFrom="paragraph">
                  <wp:posOffset>-6970395</wp:posOffset>
                </wp:positionV>
                <wp:extent cx="5080" cy="0"/>
                <wp:effectExtent l="12065" t="13335" r="11430" b="5715"/>
                <wp:wrapNone/>
                <wp:docPr id="1684520009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B1657" id="Line 70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48.85pt" to="20.1pt,-5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PSL9tTdAAAADQEAAA8AAABkcnMvZG93bnJldi54&#10;bWxMj01PwzAMhu9I/IfISFzQlmxMjJWmE5qExJXycfYS01ZtnNKkXffvCRfgaPvR6+fN97PrxERD&#10;aDxrWC0VCGLjbcOVhrfXp8U9iBCRLXaeScOZAuyLy4scM+tP/EJTGSuRQjhkqKGOsc+kDKYmh2Hp&#10;e+J0+/SDw5jGoZJ2wFMKd51cK3UnHTacPtTY06Em05aj0/Ds8cObVk7vXzfUhnNzMHYstb6+mh8f&#10;QESa4x8MP/pJHYrkdPQj2yA6Dbe7TSI1LFZqt92CSMhGrUEcf1eyyOX/FsU3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PSL9tT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04ADC22F" wp14:editId="0A9C8046">
                <wp:simplePos x="0" y="0"/>
                <wp:positionH relativeFrom="column">
                  <wp:posOffset>856615</wp:posOffset>
                </wp:positionH>
                <wp:positionV relativeFrom="paragraph">
                  <wp:posOffset>-6970395</wp:posOffset>
                </wp:positionV>
                <wp:extent cx="5080" cy="0"/>
                <wp:effectExtent l="8890" t="13335" r="5080" b="5715"/>
                <wp:wrapNone/>
                <wp:docPr id="188796044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9ADF9" id="Line 71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48.85pt" to="67.85pt,-5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GiQqfdAAAADwEAAA8AAABkcnMvZG93bnJldi54&#10;bWxMj0FPwzAMhe9I/IfISFzQlo7BxkrTCU1C4kqBnbPEtFUbpzRp1/17vAvj5mc/PX8v206uFSP2&#10;ofakYDFPQCAZb2sqFXx+vM6eQISoyerWEyo4YYBtfn2V6dT6I73jWMRScAiFVCuoYuxSKYOp0Okw&#10;9x0S375973Rk2ZfS9vrI4a6V90mykk7XxB8q3eGuQtMUg1Pw5vXem0aOXz932IRTvTN2KJS6vZle&#10;nkFEnOLFDGd8RoecmQ5+IBtEy3r5sGGrgtki2azXIM6e5SMPh7+dzDP5v0f+C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DGiQqf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18FF2991" wp14:editId="75A806BD">
                <wp:simplePos x="0" y="0"/>
                <wp:positionH relativeFrom="column">
                  <wp:posOffset>1209040</wp:posOffset>
                </wp:positionH>
                <wp:positionV relativeFrom="paragraph">
                  <wp:posOffset>-6970395</wp:posOffset>
                </wp:positionV>
                <wp:extent cx="4445" cy="0"/>
                <wp:effectExtent l="8890" t="13335" r="5715" b="5715"/>
                <wp:wrapNone/>
                <wp:docPr id="766149736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4E77C" id="Line 72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48.85pt" to="95.55pt,-5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CCoN43QAAAA8BAAAPAAAAZHJzL2Rvd25yZXYu&#10;eG1sTI9NT8MwDIbvSPyHyEhc0JYWIUa7phOahMSV8nH2Eq+t2jilSbvu35NdgONrP3r9uNgtthcz&#10;jb51rCBdJyCItTMt1wo+3l9WTyB8QDbYOyYFZ/KwK6+vCsyNO/EbzVWoRSxhn6OCJoQhl9Lrhiz6&#10;tRuI4+7oRoshxrGWZsRTLLe9vE+SR2mx5XihwYH2DemumqyCV4dfTndy/vy+o86f2702U6XU7c3y&#10;vAURaAl/MFz0ozqU0engJjZe9DFnyUNEFazSJNtsQFyYLE1BHH5nsizk/z/KH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CCoN4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0FEA64C3" wp14:editId="58DE7168">
                <wp:simplePos x="0" y="0"/>
                <wp:positionH relativeFrom="column">
                  <wp:posOffset>4618355</wp:posOffset>
                </wp:positionH>
                <wp:positionV relativeFrom="paragraph">
                  <wp:posOffset>-6970395</wp:posOffset>
                </wp:positionV>
                <wp:extent cx="4445" cy="0"/>
                <wp:effectExtent l="8255" t="13335" r="6350" b="5715"/>
                <wp:wrapNone/>
                <wp:docPr id="630878556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ACB4C" id="Line 73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548.85pt" to="364pt,-5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HxzMP3gAAAA8BAAAPAAAAZHJzL2Rvd25yZXYu&#10;eG1sTI9NT8MwDIbvSPyHyEhc0JauSGR0TSc0CYkr5ePsNV5btXFKk3bdvydcgKPtR6+fN98vthcz&#10;jb51rGGzTkAQV860XGt4f3tebUH4gGywd0waLuRhX1xf5ZgZd+ZXmstQixjCPkMNTQhDJqWvGrLo&#10;124gjreTGy2GOI61NCOeY7jtZZokD9Jiy/FDgwMdGqq6crIaXhx+uqqT88fXHXX+0h4qM5Va394s&#10;TzsQgZbwB8OPflSHIjod3cTGi16DStV9RDWsNsmjUiAio9Jt7Hf83ckil/97FN8A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B8czD9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32992" behindDoc="1" locked="0" layoutInCell="1" allowOverlap="1" wp14:anchorId="2E285273" wp14:editId="3A0C99BC">
            <wp:simplePos x="0" y="0"/>
            <wp:positionH relativeFrom="column">
              <wp:posOffset>1270</wp:posOffset>
            </wp:positionH>
            <wp:positionV relativeFrom="paragraph">
              <wp:posOffset>-6970395</wp:posOffset>
            </wp:positionV>
            <wp:extent cx="6181090" cy="233045"/>
            <wp:effectExtent l="0" t="0" r="0" b="0"/>
            <wp:wrapNone/>
            <wp:docPr id="1085190003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5BEFD5CD" wp14:editId="2C31F5B5">
                <wp:simplePos x="0" y="0"/>
                <wp:positionH relativeFrom="column">
                  <wp:posOffset>-1905</wp:posOffset>
                </wp:positionH>
                <wp:positionV relativeFrom="paragraph">
                  <wp:posOffset>-6395720</wp:posOffset>
                </wp:positionV>
                <wp:extent cx="3810" cy="0"/>
                <wp:effectExtent l="7620" t="6985" r="7620" b="12065"/>
                <wp:wrapNone/>
                <wp:docPr id="248098817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F8591" id="Line 75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03.6pt" to=".15pt,-5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Nf5on/YAAAACgEAAA8AAABkcnMvZG93bnJldi54&#10;bWxMj0FPwzAMhe9I/IfISFzQlm5IgErTCU1C4kphnL3EtFUbpzRp1/17zAU4WX7v6flzsVt8r2Ya&#10;YxvYwGadgSK2wbVcG3h/e149gIoJ2WEfmAycKcKuvLwoMHfhxK80V6lWUsIxRwNNSkOudbQNeYzr&#10;MBCL9xlGj0nWsdZuxJOU+15vs+xOe2xZLjQ40L4h21WTN/AS8CPYTs+Hrxvq4rndWzdVxlxfLU+P&#10;oBIt6S8MP/iCDqUwHcPELqrewOpWgjI2WXa/BSUJEY6/gi4L/f+F8hs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DX+aJ/2AAAAAo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1AE9F304" wp14:editId="5F10DE30">
                <wp:simplePos x="0" y="0"/>
                <wp:positionH relativeFrom="column">
                  <wp:posOffset>250190</wp:posOffset>
                </wp:positionH>
                <wp:positionV relativeFrom="paragraph">
                  <wp:posOffset>-6395720</wp:posOffset>
                </wp:positionV>
                <wp:extent cx="5080" cy="0"/>
                <wp:effectExtent l="12065" t="6985" r="11430" b="12065"/>
                <wp:wrapNone/>
                <wp:docPr id="113861143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CF4C4" id="Line 76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03.6pt" to="20.1pt,-5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efW1PcAAAADQEAAA8AAABkcnMvZG93bnJldi54&#10;bWxMj01PwzAMhu9I/IfISFzQlmxMsJWmE5qExJXycfYS01ZtnNKkXffvCRfgZNl+9Ppxvp9dJyYa&#10;QuNZw2qpQBAbbxuuNLy9Pi22IEJEtth5Jg1nCrAvLi9yzKw/8QtNZaxECuGQoYY6xj6TMpiaHIal&#10;74nT7tMPDmNqh0raAU8p3HVyrdSddNhwulBjT4eaTFuOTsOzxw9vWjm9f91QG87Nwdix1Pr6an58&#10;ABFpjn8w/OgndSiS09GPbIPoNNzuNonUsFgpdb8GkZCNSvX4O5JFLv9/UXwD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t59bU9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C1C9641" wp14:editId="0D208F15">
                <wp:simplePos x="0" y="0"/>
                <wp:positionH relativeFrom="column">
                  <wp:posOffset>856615</wp:posOffset>
                </wp:positionH>
                <wp:positionV relativeFrom="paragraph">
                  <wp:posOffset>-6395720</wp:posOffset>
                </wp:positionV>
                <wp:extent cx="5080" cy="0"/>
                <wp:effectExtent l="8890" t="6985" r="5080" b="12065"/>
                <wp:wrapNone/>
                <wp:docPr id="1445803893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99055" id="Line 7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03.6pt" to="67.85pt,-5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KKU0ndAAAADwEAAA8AAABkcnMvZG93bnJldi54&#10;bWxMj8FOwzAMhu9IvENkJC5oS7bBBqXphCYhcaXAzl5j2qqNU5q0696e7MI4/van35/T7WRbMVLv&#10;a8caFnMFgrhwpuZSw+fH6+wRhA/IBlvHpOFEHrbZ9VWKiXFHfqcxD6WIJewT1FCF0CVS+qIii37u&#10;OuK4+3a9xRBjX0rT4zGW21YulVpLizXHCxV2tKuoaPLBanhzuHdFI8evnztq/KneFWbItb69mV6e&#10;QQSawgWGs35Uhyw6HdzAxos25tX9U0Q1zBZKbZYgzszqYQPi8DeTWSr//5H9Ag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IKKU0n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0FBCFF20" wp14:editId="276D84EC">
                <wp:simplePos x="0" y="0"/>
                <wp:positionH relativeFrom="column">
                  <wp:posOffset>1209040</wp:posOffset>
                </wp:positionH>
                <wp:positionV relativeFrom="paragraph">
                  <wp:posOffset>-6395720</wp:posOffset>
                </wp:positionV>
                <wp:extent cx="4445" cy="0"/>
                <wp:effectExtent l="8890" t="6985" r="5715" b="12065"/>
                <wp:wrapNone/>
                <wp:docPr id="971209130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A2324" id="Line 78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03.6pt" to="95.55pt,-5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xIpKW3AAAAA8BAAAPAAAAZHJzL2Rvd25yZXYu&#10;eG1sTI9NT8MwDIbvSPyHyEhc0JZ0QsBK0wlNQuJK+Th7iWmrNk5p0q7792QX4Pjaj14/LnaL68VM&#10;Y2g9a8jWCgSx8bblWsP72/PqAUSIyBZ7z6ThRAF25eVFgbn1R36luYq1SCUcctTQxDjkUgbTkMOw&#10;9gNx2n350WFMcaylHfGYyl0vN0rdSYctpwsNDrRvyHTV5DS8ePz0ppPzx/cNdeHU7o2dKq2vr5an&#10;RxCRlvgHw1k/qUOZnA5+YhtEn/JW3SZUwypT6n4D4sxsswzE4Xcmy0L+/6P8AQ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HEikpbcAAAADw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38112" behindDoc="1" locked="0" layoutInCell="1" allowOverlap="1" wp14:anchorId="60943B5A" wp14:editId="6259AC5E">
            <wp:simplePos x="0" y="0"/>
            <wp:positionH relativeFrom="column">
              <wp:posOffset>-1905</wp:posOffset>
            </wp:positionH>
            <wp:positionV relativeFrom="paragraph">
              <wp:posOffset>-6396355</wp:posOffset>
            </wp:positionV>
            <wp:extent cx="6181090" cy="353060"/>
            <wp:effectExtent l="0" t="0" r="0" b="0"/>
            <wp:wrapNone/>
            <wp:docPr id="2027913484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31B5C589" wp14:editId="155B42C1">
                <wp:simplePos x="0" y="0"/>
                <wp:positionH relativeFrom="column">
                  <wp:posOffset>-1905</wp:posOffset>
                </wp:positionH>
                <wp:positionV relativeFrom="paragraph">
                  <wp:posOffset>-4900930</wp:posOffset>
                </wp:positionV>
                <wp:extent cx="3810" cy="0"/>
                <wp:effectExtent l="7620" t="6350" r="7620" b="12700"/>
                <wp:wrapNone/>
                <wp:docPr id="185858217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BD2D2" id="Line 80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385.9pt" to=".15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2567EA71" wp14:editId="1782FE80">
                <wp:simplePos x="0" y="0"/>
                <wp:positionH relativeFrom="column">
                  <wp:posOffset>250190</wp:posOffset>
                </wp:positionH>
                <wp:positionV relativeFrom="paragraph">
                  <wp:posOffset>-4900930</wp:posOffset>
                </wp:positionV>
                <wp:extent cx="5080" cy="0"/>
                <wp:effectExtent l="12065" t="6350" r="11430" b="12700"/>
                <wp:wrapNone/>
                <wp:docPr id="1063276607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605DA" id="Line 81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385.9pt" to="20.1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3RspzeAAAACwEAAA8AAABkcnMvZG93bnJldi54&#10;bWxMj8FOwkAQhu8mvsNmSLzBtlAFardESYwXL4AXb0t3aAu7s7W7QH17x4PR48x8+ef7i9XgrLhg&#10;H1pPCtJJAgKp8qalWsH77mW8ABGiJqOtJ1TwhQFW5e1NoXPjr7TByzbWgkMo5FpBE2OXSxmqBp0O&#10;E98h8e3ge6cjj30tTa+vHO6snCbJg3S6Jf7Q6A7XDVan7dkpWNL62Wa708fn/dvh2EU9SzeLV6Xu&#10;RsPTI4iIQ/yD4Uef1aFkp70/kwnCKpgtMyYVjOfzlDswkSVTEPvfjSwL+b9D+Q0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At0bKc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1E99CA71" wp14:editId="7F0354B0">
                <wp:simplePos x="0" y="0"/>
                <wp:positionH relativeFrom="column">
                  <wp:posOffset>856615</wp:posOffset>
                </wp:positionH>
                <wp:positionV relativeFrom="paragraph">
                  <wp:posOffset>-4900930</wp:posOffset>
                </wp:positionV>
                <wp:extent cx="5080" cy="0"/>
                <wp:effectExtent l="8890" t="6350" r="5080" b="12700"/>
                <wp:wrapNone/>
                <wp:docPr id="72677355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1C95E" id="Line 82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385.9pt" to="67.85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Jc9lrbfAAAADQEAAA8AAABkcnMvZG93bnJldi54&#10;bWxMj0FPwkAQhe8m/ofNmHiDbS1YKN0SJTFevABevC3doS10Z2t3gfrvHQ5Ej+/Nlzfv5cvBtuKM&#10;vW8cKYjHEQik0pmGKgWf27fRDIQPmoxuHaGCH/SwLO7vcp0Zd6E1njehEhxCPtMK6hC6TEpf1mi1&#10;H7sOiW9711sdWPaVNL2+cLht5VMUPUurG+IPte5wVWN53JysgjmtXtvJ9vj1Pf3YH7qgk3g9e1fq&#10;8WF4WYAIOIQ/GK71uToU3GnnTmS8aFknkzmjCkZpGvOIK5JMUxC7myWLXP5fUfwC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lz2Wtt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0CF81F48" wp14:editId="0A5A091A">
                <wp:simplePos x="0" y="0"/>
                <wp:positionH relativeFrom="column">
                  <wp:posOffset>1209040</wp:posOffset>
                </wp:positionH>
                <wp:positionV relativeFrom="paragraph">
                  <wp:posOffset>-4900930</wp:posOffset>
                </wp:positionV>
                <wp:extent cx="4445" cy="0"/>
                <wp:effectExtent l="8890" t="6350" r="5715" b="12700"/>
                <wp:wrapNone/>
                <wp:docPr id="1266955051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9A3D6" id="Line 8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385.9pt" to="95.55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CuQQjjfAAAADQEAAA8AAABkcnMvZG93bnJldi54&#10;bWxMj0FPwkAQhe8m/ofNmHiD7SoKLd0SJTFevABevC3doS10Z2t3gfrvHQ5Ej+/Nlzfv5YvBteKE&#10;fWg8aVDjBARS6W1DlYbPzdtoBiJEQ9a0nlDDDwZYFLc3ucmsP9MKT+tYCQ6hkBkNdYxdJmUoa3Qm&#10;jH2HxLed752JLPtK2t6cOdy18iFJnqUzDfGH2nS4rLE8rI9OQ0rL13ayOXx9P33s9l00j2o1e9f6&#10;/m54mYOIOMQ/GC71uToU3Gnrj2SDaFmnyYRRDaPpVPGIC5IqBWJ7tWSRy/8ril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K5BCON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25D4B28C" wp14:editId="6F22F7B6">
                <wp:simplePos x="0" y="0"/>
                <wp:positionH relativeFrom="column">
                  <wp:posOffset>4618355</wp:posOffset>
                </wp:positionH>
                <wp:positionV relativeFrom="paragraph">
                  <wp:posOffset>-4900930</wp:posOffset>
                </wp:positionV>
                <wp:extent cx="4445" cy="0"/>
                <wp:effectExtent l="8255" t="6350" r="6350" b="12700"/>
                <wp:wrapNone/>
                <wp:docPr id="2037251293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45B3C" id="Line 84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385.9pt" to="364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NhO7aTfAAAADQEAAA8AAABkcnMvZG93bnJldi54&#10;bWxMj8FOwzAMhu9IvENkJG5b2g5IKU0nmIS4cNnGhVvWeG1Z45Qm28rbYw4IjrY//f7+cjm5Xpxw&#10;DJ0nDek8AYFUe9tRo+Ft+zzLQYRoyJreE2r4wgDL6vKiNIX1Z1rjaRMbwSEUCqOhjXEopAx1i86E&#10;uR+Q+Lb3ozORx7GRdjRnDne9zJLkTjrTEX9ozYCrFuvD5ug03NPqqb/ZHt4/b1/3H0M0i3Sdv2h9&#10;fTU9PoCIOMU/GH70WR0qdtr5I9kgeg0qUwtGNcyUSrkEIyrLud7udyWrUv5vUX0D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2E7tpN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44256" behindDoc="1" locked="0" layoutInCell="1" allowOverlap="1" wp14:anchorId="6BD270D6" wp14:editId="48C73A8A">
            <wp:simplePos x="0" y="0"/>
            <wp:positionH relativeFrom="column">
              <wp:posOffset>1270</wp:posOffset>
            </wp:positionH>
            <wp:positionV relativeFrom="paragraph">
              <wp:posOffset>-4900930</wp:posOffset>
            </wp:positionV>
            <wp:extent cx="6181090" cy="233045"/>
            <wp:effectExtent l="0" t="0" r="0" b="0"/>
            <wp:wrapNone/>
            <wp:docPr id="1444010209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033FA2A1" wp14:editId="051F5722">
                <wp:simplePos x="0" y="0"/>
                <wp:positionH relativeFrom="column">
                  <wp:posOffset>-1905</wp:posOffset>
                </wp:positionH>
                <wp:positionV relativeFrom="paragraph">
                  <wp:posOffset>-4326255</wp:posOffset>
                </wp:positionV>
                <wp:extent cx="3810" cy="0"/>
                <wp:effectExtent l="7620" t="9525" r="7620" b="9525"/>
                <wp:wrapNone/>
                <wp:docPr id="203510445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08F03" id="Line 86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340.65pt" to=".15pt,-3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LZYJyjaAAAACAEAAA8AAABkcnMvZG93bnJldi54&#10;bWxMjzFPw0AMhXck/sPJSGztJRSqEHKpoBJiYWnLwubm3CQ05wu5axv+fc1QwWL7yU/Pn4vF6Dp1&#10;pCG0ng2k0wQUceVty7WBj83rJAMVIrLFzjMZ+KEAi/L6qsDc+hOv6LiOtZIQDjkaaGLsc61D1ZDD&#10;MPU9sex2fnAYRQ61tgOeJNx1+i5J5tphy3KhwZ6WDVX79cEZeOTlS3e/2X9+P7zvvvqIs3SVvRlz&#10;ezM+P4GKNMY/M/ziCzqUwrT1B7ZBdQYmMzFKm2epTGKQur1oXRb6/wPlGQ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LZYJyjaAAAACAEAAA8AAAAAAAAAAAAAAAAAEAQAAGRycy9kb3du&#10;cmV2LnhtbFBLBQYAAAAABAAEAPMAAAAX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3B4EA8B8" wp14:editId="23114A17">
                <wp:simplePos x="0" y="0"/>
                <wp:positionH relativeFrom="column">
                  <wp:posOffset>250190</wp:posOffset>
                </wp:positionH>
                <wp:positionV relativeFrom="paragraph">
                  <wp:posOffset>-4326255</wp:posOffset>
                </wp:positionV>
                <wp:extent cx="5080" cy="0"/>
                <wp:effectExtent l="12065" t="9525" r="11430" b="9525"/>
                <wp:wrapNone/>
                <wp:docPr id="2096327288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396E2" id="Line 87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340.65pt" to="20.1pt,-3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PC7m/eAAAACwEAAA8AAABkcnMvZG93bnJldi54&#10;bWxMj8FOwkAQhu8mvsNmSLzBtrSSUrslSmK8eAG8eBu6Q1voztbuAvXtXQ8GjzPz5Z/vL1aj6cSF&#10;BtdaVhDPIhDEldUt1wo+dq/TDITzyBo7y6Tgmxysyvu7AnNtr7yhy9bXIoSwy1FB432fS+mqhgy6&#10;me2Jw+1gB4M+jEMt9YDXEG46OY+ihTTYcvjQYE/rhqrT9mwULHn90qW70+fX4/vh2HtM4k32ptTD&#10;ZHx+AuFp9DcYfvWDOpTBaW/PrJ3oFCTLNJAKpossTkAEIo3mIPZ/G1kW8n+H8gc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Ajwu5v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53AB7775" wp14:editId="197809FA">
                <wp:simplePos x="0" y="0"/>
                <wp:positionH relativeFrom="column">
                  <wp:posOffset>856615</wp:posOffset>
                </wp:positionH>
                <wp:positionV relativeFrom="paragraph">
                  <wp:posOffset>-4326255</wp:posOffset>
                </wp:positionV>
                <wp:extent cx="5080" cy="0"/>
                <wp:effectExtent l="8890" t="9525" r="5080" b="9525"/>
                <wp:wrapNone/>
                <wp:docPr id="1071692783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BF4E2" id="Line 88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340.65pt" to="67.85pt,-3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K1VjNXfAAAADQEAAA8AAABkcnMvZG93bnJldi54&#10;bWxMj8FOwkAQhu8mvsNmTLzBthawlG6JkhgvXgAv3Ibu0Fa6s7W7QH17lwPR4z/z5Z9v8uVgWnGm&#10;3jWWFcTjCARxaXXDlYLP7dsoBeE8ssbWMin4IQfL4v4ux0zbC6/pvPGVCCXsMlRQe99lUrqyJoNu&#10;bDvisDvY3qAPsa+k7vESyk0rn6JoJg02HC7U2NGqpvK4ORkFc169tpPtcfc9/Th8dR6TeJ2+K/X4&#10;MLwsQHga/B8MV/2gDkVw2tsTayfakJPJPKAKRrM0TkBckWT6DGJ/G8kil/+/KH4B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rVWM1d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7412A176" wp14:editId="2D98729B">
                <wp:simplePos x="0" y="0"/>
                <wp:positionH relativeFrom="column">
                  <wp:posOffset>1209040</wp:posOffset>
                </wp:positionH>
                <wp:positionV relativeFrom="paragraph">
                  <wp:posOffset>-4326255</wp:posOffset>
                </wp:positionV>
                <wp:extent cx="4445" cy="0"/>
                <wp:effectExtent l="8890" t="9525" r="5715" b="9525"/>
                <wp:wrapNone/>
                <wp:docPr id="1286558547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BB143" id="Line 89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340.65pt" to="95.55pt,-3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BH4WFvfAAAADQEAAA8AAABkcnMvZG93bnJldi54&#10;bWxMj8FOwzAMhu9IvENkJG5bGjamtjSdYBLiwmUbF25e47VljVOabCtvT3ZA4/jbn35/Lpaj7cSJ&#10;Bt861qCmCQjiypmWaw0f29dJCsIHZIOdY9LwQx6W5e1NgblxZ17TaRNqEUvY56ihCaHPpfRVQxb9&#10;1PXEcbd3g8UQ41BLM+A5lttOPiTJQlpsOV5osKdVQ9Vhc7QaMl69dPPt4fP78X3/1QecqXX6pvX9&#10;3fj8BCLQGK4wXPSjOpTRaeeObLzoYs6SeUQ1TBapmoG4IJlSIHZ/I1kW8v8X5S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EfhYW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09C92388" wp14:editId="4222305A">
                <wp:simplePos x="0" y="0"/>
                <wp:positionH relativeFrom="column">
                  <wp:posOffset>4618355</wp:posOffset>
                </wp:positionH>
                <wp:positionV relativeFrom="paragraph">
                  <wp:posOffset>-4326255</wp:posOffset>
                </wp:positionV>
                <wp:extent cx="4445" cy="0"/>
                <wp:effectExtent l="8255" t="9525" r="6350" b="9525"/>
                <wp:wrapNone/>
                <wp:docPr id="667683247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543C1" id="Line 90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340.65pt" to="364pt,-3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OIm98fgAAAADQEAAA8AAABkcnMvZG93bnJldi54&#10;bWxMj0FPwkAQhe8m/ofNmHiDbYvSUrolSmK8eAG8eFu6Q1vpztbuAvXfOx6I3mbmvbz5XrEabSfO&#10;OPjWkYJ4GoFAqpxpqVbwvnuZZCB80GR05wgVfKOHVXl7U+jcuAtt8LwNteAQ8rlW0ITQ51L6qkGr&#10;/dT1SKwd3GB14HWopRn0hcNtJ5MomkurW+IPje5x3WB13J6sggWtn7uH3fHj6/Ht8NkHPYs32atS&#10;93fj0xJEwDH8meEXn9GhZKa9O5HxolOQJumMrQom8yzmiS1pknG9/fUky0L+b1H+AA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OIm98fgAAAADQEAAA8AAAAAAAAAAAAAAAAAEAQAAGRy&#10;cy9kb3ducmV2LnhtbFBLBQYAAAAABAAEAPMAAAAd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50400" behindDoc="1" locked="0" layoutInCell="1" allowOverlap="1" wp14:anchorId="0464CF08" wp14:editId="2919041A">
            <wp:simplePos x="0" y="0"/>
            <wp:positionH relativeFrom="column">
              <wp:posOffset>1270</wp:posOffset>
            </wp:positionH>
            <wp:positionV relativeFrom="paragraph">
              <wp:posOffset>-4326255</wp:posOffset>
            </wp:positionV>
            <wp:extent cx="6181090" cy="233045"/>
            <wp:effectExtent l="0" t="0" r="0" b="0"/>
            <wp:wrapNone/>
            <wp:docPr id="1056930793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2A672958" wp14:editId="6C274323">
                <wp:simplePos x="0" y="0"/>
                <wp:positionH relativeFrom="column">
                  <wp:posOffset>-1905</wp:posOffset>
                </wp:positionH>
                <wp:positionV relativeFrom="paragraph">
                  <wp:posOffset>-3751580</wp:posOffset>
                </wp:positionV>
                <wp:extent cx="3810" cy="0"/>
                <wp:effectExtent l="7620" t="12700" r="7620" b="6350"/>
                <wp:wrapNone/>
                <wp:docPr id="131275801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35DDF" id="Line 92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95.4pt" to=".15pt,-2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KolhqzYAAAACAEAAA8AAABkcnMvZG93bnJldi54&#10;bWxMj81KxEAQhO+C7zC04EV2JyqKZjNZZEHwavw59870JiGZnpiZZLNvb3sQPTVFF1VfFdvF92qm&#10;MbaBDVyvM1DENriWawPvb8+rB1AxITvsA5OBE0XYludnBeYuHPmV5irVSkI45migSWnItY62IY9x&#10;HQZi+R3C6DGJHGvtRjxKuO/1TZbda48tS0ODA+0asl01eQMvAT+D7fT88XVFXTy1O+umypjLi+Vp&#10;AyrRkv7M8IMv6FAK0z5M7KLqDaxuxSjn7jGTCWIQvf/Vuiz0/wHlN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CqJYas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52A9DABA" wp14:editId="25C472AB">
                <wp:simplePos x="0" y="0"/>
                <wp:positionH relativeFrom="column">
                  <wp:posOffset>250190</wp:posOffset>
                </wp:positionH>
                <wp:positionV relativeFrom="paragraph">
                  <wp:posOffset>-3751580</wp:posOffset>
                </wp:positionV>
                <wp:extent cx="5080" cy="0"/>
                <wp:effectExtent l="12065" t="12700" r="11430" b="6350"/>
                <wp:wrapNone/>
                <wp:docPr id="433207380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EB3E1" id="Line 93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95.4pt" to="20.1pt,-2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EIwVxDcAAAACwEAAA8AAABkcnMvZG93bnJldi54&#10;bWxMj01PwzAMhu9I/IfISFzQljAG2krTCU1C4kr5OGeJ11ZtnNKkXffvMQcER9uPXj9vvpt9JyYc&#10;YhNIw+1SgUCywTVUaXh/e15sQMRkyJkuEGo4Y4RdcXmRm8yFE73iVKZKcAjFzGioU+ozKaOt0Zu4&#10;DD0S345h8CbxOFTSDebE4b6TK6UepDcN8Yfa9Liv0bbl6DW8BPMZbCunj68bbOO52Vs3llpfX81P&#10;jyASzukPhh99VoeCnQ5hJBdFp+Fuu2ZSw+J+q7gDE2u1AnH43cgil/87FN8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QjBXEN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5938EF87" wp14:editId="770B5793">
                <wp:simplePos x="0" y="0"/>
                <wp:positionH relativeFrom="column">
                  <wp:posOffset>856615</wp:posOffset>
                </wp:positionH>
                <wp:positionV relativeFrom="paragraph">
                  <wp:posOffset>-3751580</wp:posOffset>
                </wp:positionV>
                <wp:extent cx="5080" cy="0"/>
                <wp:effectExtent l="8890" t="12700" r="5080" b="6350"/>
                <wp:wrapNone/>
                <wp:docPr id="1206700357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80460" id="Line 9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95.4pt" to="67.85pt,-2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fXZ1TdAAAADQEAAA8AAABkcnMvZG93bnJldi54&#10;bWxMj81OwzAQhO9IvIO1SFxQ60Ap0BCnQpWQuBJ+ztt4SaLE6xA7afr2bA8IjjP7aXYm286uUxMN&#10;ofFs4HqZgCIuvW24MvD+9rx4ABUissXOMxk4UoBtfn6WYWr9gV9pKmKlJIRDigbqGPtU61DW5DAs&#10;fU8sty8/OIwih0rbAQ8S7jp9kyR32mHD8qHGnnY1lW0xOgMvHj992erp4/uK2nBsdqUdC2MuL+an&#10;R1CR5vgHw6m+VIdcOu39yDaoTvTqdiOogcV6k8iIE7Ja34Pa/1o6z/T/FfkP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IfXZ1T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784A05B3" wp14:editId="28998C2A">
                <wp:simplePos x="0" y="0"/>
                <wp:positionH relativeFrom="column">
                  <wp:posOffset>1209040</wp:posOffset>
                </wp:positionH>
                <wp:positionV relativeFrom="paragraph">
                  <wp:posOffset>-3751580</wp:posOffset>
                </wp:positionV>
                <wp:extent cx="4445" cy="0"/>
                <wp:effectExtent l="8890" t="12700" r="5715" b="6350"/>
                <wp:wrapNone/>
                <wp:docPr id="198321875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554FA" id="Line 95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95.4pt" to="95.55pt,-2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7erPa3AAAAA0BAAAPAAAAZHJzL2Rvd25yZXYu&#10;eG1sTI/BTsMwEETvSPyDtUhcUOsEASJpnApVQuJKKJy39jaJEtshdtL079keEBxn9ml2ptguthcz&#10;jaH1TkG6TkCQ0960rlaw/3hdPYMIEZ3B3jtScKYA2/L6qsDc+JN7p7mKteAQF3JU0MQ45FIG3ZDF&#10;sPYDOb4d/WgxshxraUY8cbjt5X2SPEmLreMPDQ60a0h31WQVvHn88rqT8+f3HXXh3O60mSqlbm+W&#10;lw2ISEv8g+FSn6tDyZ0OfnImiJ51ljwwqmD1mCU84oJkaQri8GvJspD/V5Q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Dt6s9r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4AC9A74D" wp14:editId="0821D0E9">
                <wp:simplePos x="0" y="0"/>
                <wp:positionH relativeFrom="column">
                  <wp:posOffset>4618355</wp:posOffset>
                </wp:positionH>
                <wp:positionV relativeFrom="paragraph">
                  <wp:posOffset>-3751580</wp:posOffset>
                </wp:positionV>
                <wp:extent cx="4445" cy="0"/>
                <wp:effectExtent l="8255" t="12700" r="6350" b="6350"/>
                <wp:wrapNone/>
                <wp:docPr id="1891269794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116FC" id="Line 96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95.4pt" to="364pt,-2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IpBxG3QAAAA0BAAAPAAAAZHJzL2Rvd25yZXYu&#10;eG1sTI9NT8MwDIbvSPyHyEhc0JZSBB1d0wlNQuJK+ThniddWbZzSpF337zEHBEfbj14/b7FbXC9m&#10;HEPrScHtOgGBZLxtqVbw/va82oAIUZPVvSdUcMYAu/LyotC59Sd6xbmKteAQCrlW0MQ45FIG06DT&#10;Ye0HJL4d/eh05HGspR31icNdL9MkeZBOt8QfGj3gvkHTVZNT8OL1pzednD++brAL53Zv7FQpdX21&#10;PG1BRFziHww/+qwOJTsd/EQ2iF5BlmZ3jCpY3T8mXIKRLN1wvcPvSpaF/N+i/AY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IpBxG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56544" behindDoc="1" locked="0" layoutInCell="1" allowOverlap="1" wp14:anchorId="352417CE" wp14:editId="51C34FFB">
            <wp:simplePos x="0" y="0"/>
            <wp:positionH relativeFrom="column">
              <wp:posOffset>1270</wp:posOffset>
            </wp:positionH>
            <wp:positionV relativeFrom="paragraph">
              <wp:posOffset>-3752215</wp:posOffset>
            </wp:positionV>
            <wp:extent cx="6181090" cy="233045"/>
            <wp:effectExtent l="0" t="0" r="0" b="0"/>
            <wp:wrapNone/>
            <wp:docPr id="1944903028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44B203B7" wp14:editId="422F51CA">
                <wp:simplePos x="0" y="0"/>
                <wp:positionH relativeFrom="column">
                  <wp:posOffset>-1905</wp:posOffset>
                </wp:positionH>
                <wp:positionV relativeFrom="paragraph">
                  <wp:posOffset>-3176905</wp:posOffset>
                </wp:positionV>
                <wp:extent cx="3810" cy="0"/>
                <wp:effectExtent l="7620" t="6350" r="7620" b="12700"/>
                <wp:wrapNone/>
                <wp:docPr id="2030806278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CAE7C" id="Line 98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50.15pt" to=".15pt,-2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Eq+9FXaAAAACAEAAA8AAABkcnMvZG93bnJldi54&#10;bWxMj0FPwzAMhe9I/IfISNy2ZIyhUZpOMAlx2WUbF25e67VliVOabCv/fuaA4GL7yU/Pn/PF4J06&#10;UR/bwBYmYwOKuAxVy7WF9+3raA4qJuQKXWCy8E0RFsX1VY5ZFc68ptMm1UpCOGZooUmpy7SOZUMe&#10;4zh0xLLbh95jEtnXuurxLOHe6TtjHrTHluVCgx0tGyoPm6O38MjLF3e/PXx8zVb7zy7hdLKev1l7&#10;ezM8P4FKNKQ/M/zgCzoUwrQLR66ichZGUzFKmxkjkxik7n61LnL9/4HiAg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Eq+9FXaAAAACAEAAA8AAAAAAAAAAAAAAAAAEAQAAGRycy9kb3du&#10;cmV2LnhtbFBLBQYAAAAABAAEAPMAAAAX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 wp14:anchorId="7C456110" wp14:editId="618DD844">
                <wp:simplePos x="0" y="0"/>
                <wp:positionH relativeFrom="column">
                  <wp:posOffset>250190</wp:posOffset>
                </wp:positionH>
                <wp:positionV relativeFrom="paragraph">
                  <wp:posOffset>-3176905</wp:posOffset>
                </wp:positionV>
                <wp:extent cx="5080" cy="0"/>
                <wp:effectExtent l="12065" t="6350" r="11430" b="12700"/>
                <wp:wrapNone/>
                <wp:docPr id="58420490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10101" id="Line 99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50.15pt" to="20.1pt,-2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JH7KjeAAAACwEAAA8AAABkcnMvZG93bnJldi54&#10;bWxMj8FuwjAMhu+T9g6RJ+0GCbRMUJqiDWnaZRdgl91MY9pC43RNgO7tlx0mdrT96ff356vBtuJC&#10;vW8ca5iMFQji0pmGKw0fu9fRHIQPyAZbx6Thmzysivu7HDPjrryhyzZUIoawz1BDHUKXSenLmiz6&#10;seuI4+3geoshjn0lTY/XGG5bOVXqSVpsOH6osaN1TeVpe7YaFrx+adPd6fNr9n44dgGTyWb+pvXj&#10;w/C8BBFoCDcYfvWjOhTRae/ObLxoNSSLNJIaRjOlEhCRSNUUxP5vI4tc/u9Q/AA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CyR+yo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0CA99E00" wp14:editId="43287037">
                <wp:simplePos x="0" y="0"/>
                <wp:positionH relativeFrom="column">
                  <wp:posOffset>856615</wp:posOffset>
                </wp:positionH>
                <wp:positionV relativeFrom="paragraph">
                  <wp:posOffset>-3176905</wp:posOffset>
                </wp:positionV>
                <wp:extent cx="5080" cy="0"/>
                <wp:effectExtent l="8890" t="6350" r="5080" b="12700"/>
                <wp:wrapNone/>
                <wp:docPr id="1398534402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B7D63" id="Line 100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50.15pt" to="67.85pt,-2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n30nvfAAAADQEAAA8AAABkcnMvZG93bnJldi54&#10;bWxMj8FOwkAQhu8mvsNmTLzBFksVardESYwXL4AXb0N3aCu7s7W7QH17loPB4z/z5Z9visVgjThS&#10;71vHCibjBARx5XTLtYLPzdtoBsIHZI3GMSn4JQ+L8vamwFy7E6/ouA61iCXsc1TQhNDlUvqqIYt+&#10;7DriuNu53mKIsa+l7vEUy62RD0nyKC22HC802NGyoWq/PlgFc16+mulm//WTfey+u4DpZDV7V+r+&#10;bnh5BhFoCFcYLvpRHcrotHUH1l6YmNPpPKIKRlmSpCAuSJo9gdj+jWRZyP9flGc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KffSe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621F0ACA" wp14:editId="16565DDA">
                <wp:simplePos x="0" y="0"/>
                <wp:positionH relativeFrom="column">
                  <wp:posOffset>1209040</wp:posOffset>
                </wp:positionH>
                <wp:positionV relativeFrom="paragraph">
                  <wp:posOffset>-3176905</wp:posOffset>
                </wp:positionV>
                <wp:extent cx="4445" cy="0"/>
                <wp:effectExtent l="8890" t="6350" r="5715" b="12700"/>
                <wp:wrapNone/>
                <wp:docPr id="140693983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D4840" id="Line 101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50.15pt" to="95.55pt,-2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5BEDC857" wp14:editId="1C598607">
                <wp:simplePos x="0" y="0"/>
                <wp:positionH relativeFrom="column">
                  <wp:posOffset>4618355</wp:posOffset>
                </wp:positionH>
                <wp:positionV relativeFrom="paragraph">
                  <wp:posOffset>-3176905</wp:posOffset>
                </wp:positionV>
                <wp:extent cx="4445" cy="0"/>
                <wp:effectExtent l="8255" t="6350" r="6350" b="12700"/>
                <wp:wrapNone/>
                <wp:docPr id="123959805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7C548" id="Line 102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50.15pt" to="364pt,-2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GaEqWngAAAADQEAAA8AAABkcnMvZG93bnJldi54&#10;bWxMjzFPwzAQhXck/oN1SGyt3ZSSEOJUUAmxsLRlYXPjaxIan0PstuHfcwwVbHf3nt59r1iOrhMn&#10;HELrScNsqkAgVd62VGt4375MMhAhGrKm84QavjHAsry+Kkxu/ZnWeNrEWnAIhdxoaGLscylD1aAz&#10;Yep7JNb2fnAm8jrU0g7mzOGuk4lS99KZlvhDY3pcNVgdNken4YFWz93d9vDxtXjbf/bRzGfr7FXr&#10;25vx6RFExDH+meEXn9GhZKadP5INotOQJumcrRomC6V4YkuaZFxvdznJspD/W5Q/AA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GaEqWngAAAADQEAAA8AAAAAAAAAAAAAAAAAEAQAAGRy&#10;cy9kb3ducmV2LnhtbFBLBQYAAAAABAAEAPMAAAAd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62688" behindDoc="1" locked="0" layoutInCell="1" allowOverlap="1" wp14:anchorId="4C2B8D18" wp14:editId="4FEAE80F">
            <wp:simplePos x="0" y="0"/>
            <wp:positionH relativeFrom="column">
              <wp:posOffset>1270</wp:posOffset>
            </wp:positionH>
            <wp:positionV relativeFrom="paragraph">
              <wp:posOffset>-3177540</wp:posOffset>
            </wp:positionV>
            <wp:extent cx="6181090" cy="233045"/>
            <wp:effectExtent l="0" t="0" r="0" b="0"/>
            <wp:wrapNone/>
            <wp:docPr id="116758076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3DD0A33E" wp14:editId="3B341756">
                <wp:simplePos x="0" y="0"/>
                <wp:positionH relativeFrom="column">
                  <wp:posOffset>-1905</wp:posOffset>
                </wp:positionH>
                <wp:positionV relativeFrom="paragraph">
                  <wp:posOffset>-2602230</wp:posOffset>
                </wp:positionV>
                <wp:extent cx="3810" cy="0"/>
                <wp:effectExtent l="7620" t="9525" r="7620" b="9525"/>
                <wp:wrapNone/>
                <wp:docPr id="476688308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BFE6E" id="Line 104" o:spid="_x0000_s1026" style="position:absolute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04.9pt" to=".15pt,-2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E4ENM3YAAAACAEAAA8AAABkcnMvZG93bnJldi54&#10;bWxMj0tLxEAQhO+C/2FowYvsTnwgms1kkQXBq/Fx7p3pTUIyPTEzyWb/ve1B9NQUXVR9VWwX36uZ&#10;xtgGNnC9zkAR2+Barg28vz2vHkDFhOywD0wGThRhW56fFZi7cORXmqtUKwnhmKOBJqUh1zrahjzG&#10;dRiI5XcIo8ckcqy1G/Eo4b7XN1l2rz22LA0NDrRryHbV5A28BPwMttPzx9cVdfHU7qybKmMuL5an&#10;DahES/ozww++oEMpTPswsYuqN7C6FaOcu+xRJohB9P5X67LQ/weU3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BOBDTN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08134CFB" wp14:editId="03807ACF">
                <wp:simplePos x="0" y="0"/>
                <wp:positionH relativeFrom="column">
                  <wp:posOffset>250190</wp:posOffset>
                </wp:positionH>
                <wp:positionV relativeFrom="paragraph">
                  <wp:posOffset>-2602230</wp:posOffset>
                </wp:positionV>
                <wp:extent cx="5080" cy="0"/>
                <wp:effectExtent l="12065" t="9525" r="11430" b="9525"/>
                <wp:wrapNone/>
                <wp:docPr id="1944196415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3EA22" id="Line 105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04.9pt" to="20.1pt,-2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/6FIfbAAAACwEAAA8AAABkcnMvZG93bnJldi54&#10;bWxMj8FOwzAMhu9IvENkJC5oSxgVYqXphCYhcaUMzlli2qqNU5q0694ec0BwtP3p9/cXu8X3YsYx&#10;toE03K4VCCQbXEu1hsPb8+oBREyGnOkDoYYzRtiVlxeFyV040SvOVaoFh1DMjYYmpSGXMtoGvYnr&#10;MCDx7TOM3iQex1q60Zw43Pdyo9S99KYl/tCYAfcN2q6avIaXYD6C7eT8/nWDXTy3e+umSuvrq+Xp&#10;EUTCJf3B8KPP6lCy0zFM5KLoNdxtMyY1rDK15Q5MZGoD4vi7kWUh/3covwE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CP+hSH2wAAAAs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677CE949" wp14:editId="1352FA1E">
                <wp:simplePos x="0" y="0"/>
                <wp:positionH relativeFrom="column">
                  <wp:posOffset>856615</wp:posOffset>
                </wp:positionH>
                <wp:positionV relativeFrom="paragraph">
                  <wp:posOffset>-2602230</wp:posOffset>
                </wp:positionV>
                <wp:extent cx="5080" cy="0"/>
                <wp:effectExtent l="8890" t="9525" r="5080" b="9525"/>
                <wp:wrapNone/>
                <wp:docPr id="515283135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817A3" id="Line 106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04.9pt" to="67.85pt,-2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ALqWvdAAAADQEAAA8AAABkcnMvZG93bnJldi54&#10;bWxMj0tPwzAQhO9I/Adrkbig1oGWR0OcClVC4kp4nLfxkkSJ1yF20vTfsz0gOM7sp9mZbDu7Tk00&#10;hMazgetlAoq49LbhysD72/PiAVSIyBY7z2TgSAG2+flZhqn1B36lqYiVkhAOKRqoY+xTrUNZk8Ow&#10;9D2x3L784DCKHCptBzxIuOv0TZLcaYcNy4cae9rVVLbF6Ay8ePz0Zaunj+8rasOx2ZV2LIy5vJif&#10;HkFFmuMfDKf6Uh1y6bT3I9ugOtGr9UZQA4t1spERJ2R1ew9q/2vpPNP/V+Q/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GALqWv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3E0E86E3" wp14:editId="089E97F0">
                <wp:simplePos x="0" y="0"/>
                <wp:positionH relativeFrom="column">
                  <wp:posOffset>1209040</wp:posOffset>
                </wp:positionH>
                <wp:positionV relativeFrom="paragraph">
                  <wp:posOffset>-2602230</wp:posOffset>
                </wp:positionV>
                <wp:extent cx="4445" cy="0"/>
                <wp:effectExtent l="8890" t="9525" r="5715" b="9525"/>
                <wp:wrapNone/>
                <wp:docPr id="1209095255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3550E" id="Line 107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04.9pt" to="95.55pt,-2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cpn3l3AAAAA0BAAAPAAAAZHJzL2Rvd25yZXYu&#10;eG1sTI/BTsMwEETvSP0HaytxQa0TVCES4lSoEhJXAuW8tZckSmyH2EnTv2d7QHCc2afZmWK/2F7M&#10;NIbWOwXpNgFBTnvTulrBx/vL5hFEiOgM9t6RggsF2JermwJz48/ujeYq1oJDXMhRQRPjkEsZdEMW&#10;w9YP5Pj25UeLkeVYSzPimcNtL++T5EFabB1/aHCgQ0O6qyar4NXjp9ednI/fd9SFS3vQZqqUul0v&#10;z08gIi3xD4Zrfa4OJXc6+cmZIHrWWbJjVMFml2Q84opkaQri9GvJspD/V5Q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NymfeX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4E59857C" wp14:editId="429EF735">
                <wp:simplePos x="0" y="0"/>
                <wp:positionH relativeFrom="column">
                  <wp:posOffset>4618355</wp:posOffset>
                </wp:positionH>
                <wp:positionV relativeFrom="paragraph">
                  <wp:posOffset>-2602230</wp:posOffset>
                </wp:positionV>
                <wp:extent cx="4445" cy="0"/>
                <wp:effectExtent l="8255" t="9525" r="6350" b="9525"/>
                <wp:wrapNone/>
                <wp:docPr id="1493791179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50E30" id="Line 108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04.9pt" to="364pt,-2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veNJ53QAAAA0BAAAPAAAAZHJzL2Rvd25yZXYu&#10;eG1sTI9NT8MwDIbvSPyHyEhc0JZSEB1d0wlNQuJK+ThniddWbZzSpF337zEHBEfbj14/b7FbXC9m&#10;HEPrScHtOgGBZLxtqVbw/va82oAIUZPVvSdUcMYAu/LyotC59Sd6xbmKteAQCrlW0MQ45FIG06DT&#10;Ye0HJL4d/eh05HGspR31icNdL9MkeZBOt8QfGj3gvkHTVZNT8OL1pzednD++brAL53Zv7FQpdX21&#10;PG1BRFziHww/+qwOJTsd/EQ2iF5BlmZ3jCpY3SePXIKRLN1wvcPvSpaF/N+i/AY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veNJ5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68832" behindDoc="1" locked="0" layoutInCell="1" allowOverlap="1" wp14:anchorId="5B62C9C6" wp14:editId="4974C96E">
            <wp:simplePos x="0" y="0"/>
            <wp:positionH relativeFrom="column">
              <wp:posOffset>1270</wp:posOffset>
            </wp:positionH>
            <wp:positionV relativeFrom="paragraph">
              <wp:posOffset>-2602865</wp:posOffset>
            </wp:positionV>
            <wp:extent cx="6181090" cy="233045"/>
            <wp:effectExtent l="0" t="0" r="0" b="0"/>
            <wp:wrapNone/>
            <wp:docPr id="1090964817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77E3A810" wp14:editId="1CED5C69">
                <wp:simplePos x="0" y="0"/>
                <wp:positionH relativeFrom="column">
                  <wp:posOffset>-1905</wp:posOffset>
                </wp:positionH>
                <wp:positionV relativeFrom="paragraph">
                  <wp:posOffset>-1799590</wp:posOffset>
                </wp:positionV>
                <wp:extent cx="3810" cy="0"/>
                <wp:effectExtent l="7620" t="12065" r="7620" b="6985"/>
                <wp:wrapNone/>
                <wp:docPr id="177616229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47F54" id="Line 110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41.7pt" to=".15pt,-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LOmcqnYAAAACAEAAA8AAABkcnMvZG93bnJldi54&#10;bWxMj01Lw0AQhu+C/2EZwYu0G1uRErMpUhC8Gj/O090xCcnOxuwmTf+940H0NDzMyzvPFPvF92qm&#10;MbaBDdyuM1DENriWawNvr0+rHaiYkB32gcnAmSLsy8uLAnMXTvxCc5VqJSUcczTQpDTkWkfbkMe4&#10;DgOx7D7D6DEJjrV2I56k3Pd6k2X32mPLcqHBgQ4N2a6avIHngB/Bdnp+/7qhLp7bg3VTZcz11fL4&#10;ACrRkv7C8KMv6lCK0zFM7KLqDay2EpSx2W3vQElA+PjLuiz0/wfKb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CzpnKp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73B366AB" wp14:editId="64E887FE">
                <wp:simplePos x="0" y="0"/>
                <wp:positionH relativeFrom="column">
                  <wp:posOffset>250190</wp:posOffset>
                </wp:positionH>
                <wp:positionV relativeFrom="paragraph">
                  <wp:posOffset>-1799590</wp:posOffset>
                </wp:positionV>
                <wp:extent cx="5080" cy="0"/>
                <wp:effectExtent l="12065" t="12065" r="11430" b="6985"/>
                <wp:wrapNone/>
                <wp:docPr id="1262293961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F010B" id="Line 111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41.7pt" to="20.1pt,-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nTne7bAAAACwEAAA8AAABkcnMvZG93bnJldi54&#10;bWxMj01Lw0AQhu+C/2EZwYu0G9MiNWZTpCB4NX6cp9kxCcnOxuwmTf+940H0Nh8P7zyT7xfXq5nG&#10;0Ho2cLtOQBFX3rZcG3h7fVrtQIWIbLH3TAbOFGBfXF7kmFl/4heay1grCeGQoYEmxiHTOlQNOQxr&#10;PxDL7tOPDqO0Y63tiCcJd71Ok+ROO2xZLjQ40KGhqisnZ+DZ44evOj2/f91QF87tobJTacz11fL4&#10;ACrSEv9g+NEXdSjE6egntkH1Bjb3WyENrNLdRiohtkkK6vg70UWu//9QfAM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Bp053u2wAAAAs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 wp14:anchorId="4476ADE0" wp14:editId="6D6181B5">
                <wp:simplePos x="0" y="0"/>
                <wp:positionH relativeFrom="column">
                  <wp:posOffset>856615</wp:posOffset>
                </wp:positionH>
                <wp:positionV relativeFrom="paragraph">
                  <wp:posOffset>-1799590</wp:posOffset>
                </wp:positionV>
                <wp:extent cx="5080" cy="0"/>
                <wp:effectExtent l="8890" t="12065" r="5080" b="6985"/>
                <wp:wrapNone/>
                <wp:docPr id="1227967179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88684" id="Line 112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41.7pt" to="67.85pt,-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FH/4TdAAAADQEAAA8AAABkcnMvZG93bnJldi54&#10;bWxMj01PwzAMhu9I/IfISFzQlrIOGKXphCYhcaV8nL3EtFUbpzRp1/17sgMax9d+9Ppxvp1tJyYa&#10;fONYwe0yAUGsnWm4UvDx/rLYgPAB2WDnmBQcycO2uLzIMTPuwG80laESsYR9hgrqEPpMSq9rsuiX&#10;rieOu283WAwxDpU0Ax5iue3kKknupcWG44Uae9rVpNtytApeHX453crp8+eGWn9sdtqMpVLXV/Pz&#10;E4hAczjDcNKP6lBEp70b2XjRxZyuHyOqYLHapGsQJyS9ewCx/xvJIpf/vyh+AQ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DFH/4T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17F938AE" wp14:editId="4033742C">
                <wp:simplePos x="0" y="0"/>
                <wp:positionH relativeFrom="column">
                  <wp:posOffset>1209040</wp:posOffset>
                </wp:positionH>
                <wp:positionV relativeFrom="paragraph">
                  <wp:posOffset>-1799590</wp:posOffset>
                </wp:positionV>
                <wp:extent cx="4445" cy="0"/>
                <wp:effectExtent l="8890" t="12065" r="5715" b="6985"/>
                <wp:wrapNone/>
                <wp:docPr id="446683435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EB0AC" id="Line 113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41.7pt" to="95.55pt,-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N6isK3AAAAA0BAAAPAAAAZHJzL2Rvd25yZXYu&#10;eG1sTI9BT8MwDIXvSPyHyJO4oC3tQGjrmk5oEhJXyuCcJaat2jilSbvu3+MdENz87Kfn7+X72XVi&#10;wiE0nhSkqwQEkvG2oUrB8f1luQERoiarO0+o4IIB9sXtTa4z68/0hlMZK8EhFDKtoI6xz6QMpkan&#10;w8r3SHz78oPTkeVQSTvoM4e7Tq6T5Ek63RB/qHWPhxpNW45OwavXn960cvr4vsc2XJqDsWOp1N1i&#10;ft6BiDjHPzNc8RkdCmY6+ZFsEB3rbfLIVgXL9eaBp6tlm6YgTr8rWeTyf4viB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I3qKwr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4F001791" wp14:editId="55088429">
                <wp:simplePos x="0" y="0"/>
                <wp:positionH relativeFrom="column">
                  <wp:posOffset>4618355</wp:posOffset>
                </wp:positionH>
                <wp:positionV relativeFrom="paragraph">
                  <wp:posOffset>-1799590</wp:posOffset>
                </wp:positionV>
                <wp:extent cx="4445" cy="0"/>
                <wp:effectExtent l="8255" t="12065" r="6350" b="6985"/>
                <wp:wrapNone/>
                <wp:docPr id="195107809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1F197" id="Line 114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41.7pt" to="364pt,-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+NISW3QAAAA0BAAAPAAAAZHJzL2Rvd25yZXYu&#10;eG1sTI9NT4QwEIbvJv6HZky8mN0ia4QgZWM2MfEqfpxn2xEItEVaWPbfOx6MHmfmyTvPW+5XO4iF&#10;ptB5p+B2m4Agp73pXKPg7fVpk4MIEZ3BwTtScKYA++ryosTC+JN7oaWOjeAQFwpU0MY4FlIG3ZLF&#10;sPUjOb59+sli5HFqpJnwxOF2kGmS3EuLneMPLY50aEn39WwVPHv88LqXy/vXDfXh3B20mWulrq/W&#10;xwcQkdb4B8OPPqtDxU5HPzsTxKAgS7Mdowo2ab67A8FIluZc7/i7klUp/7eovgE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B+NISW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74976" behindDoc="1" locked="0" layoutInCell="1" allowOverlap="1" wp14:anchorId="519503E5" wp14:editId="35EE6850">
            <wp:simplePos x="0" y="0"/>
            <wp:positionH relativeFrom="column">
              <wp:posOffset>1270</wp:posOffset>
            </wp:positionH>
            <wp:positionV relativeFrom="paragraph">
              <wp:posOffset>-1799590</wp:posOffset>
            </wp:positionV>
            <wp:extent cx="6181090" cy="233045"/>
            <wp:effectExtent l="0" t="0" r="0" b="0"/>
            <wp:wrapNone/>
            <wp:docPr id="2002714452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5CC34972" wp14:editId="350A2D69">
                <wp:simplePos x="0" y="0"/>
                <wp:positionH relativeFrom="column">
                  <wp:posOffset>-1905</wp:posOffset>
                </wp:positionH>
                <wp:positionV relativeFrom="paragraph">
                  <wp:posOffset>-996315</wp:posOffset>
                </wp:positionV>
                <wp:extent cx="3810" cy="0"/>
                <wp:effectExtent l="7620" t="5715" r="7620" b="13335"/>
                <wp:wrapNone/>
                <wp:docPr id="862275822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7F936" id="Line 116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78.45pt" to=".15pt,-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FRA9nvYAAAACAEAAA8AAABkcnMvZG93bnJldi54&#10;bWxMj01LxEAMhu+C/2GI4EV2p6u4aO10kQXBq/XjnJ2JbWknUzvTbvffGw+ip/CQlzdPit3iezXT&#10;GNvABjbrDBSxDa7l2sDb69PqDlRMyA77wGTgRBF25flZgbkLR36huUq1khKOORpoUhpyraNtyGNc&#10;h4FYdp9h9JgEx1q7EY9S7nt9nWVb7bFludDgQPuGbFdN3sBzwI9gOz2/f11RF0/t3rqpMubyYnl8&#10;AJVoSX9h+NEXdSjF6RAmdlH1BlY3EpSxud3eg5KA8OGXdVno/w+U3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BUQPZ7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4AE591C6" wp14:editId="2B35095D">
                <wp:simplePos x="0" y="0"/>
                <wp:positionH relativeFrom="column">
                  <wp:posOffset>250190</wp:posOffset>
                </wp:positionH>
                <wp:positionV relativeFrom="paragraph">
                  <wp:posOffset>-996315</wp:posOffset>
                </wp:positionV>
                <wp:extent cx="5080" cy="0"/>
                <wp:effectExtent l="12065" t="5715" r="11430" b="13335"/>
                <wp:wrapNone/>
                <wp:docPr id="152925463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C1528" id="Line 117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78.45pt" to="20.1pt,-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KYExvdAAAACwEAAA8AAABkcnMvZG93bnJldi54&#10;bWxMj01PwzAMhu9I+w+RJ+2CtnRjTKw0ndCkSVwpH2cvMW3VxilN2nX/nnBAcLT96PXzZofJtmKk&#10;3teOFaxXCQhi7UzNpYK319PyAYQPyAZbx6TgSh4O+ewmw9S4C7/QWIRSxBD2KSqoQuhSKb2uyKJf&#10;uY443j5dbzHEsS+l6fESw20rN0mykxZrjh8q7OhYkW6KwSp4dvjhdCPH969bavy1PmozFEot5tPT&#10;I4hAU/iD4Uc/qkMenc5uYONFq+Buv42kguX6frcHEYltsgFx/t3IPJP/O+Tf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GKYExvdAAAAC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64164054" wp14:editId="1FB83E1C">
                <wp:simplePos x="0" y="0"/>
                <wp:positionH relativeFrom="column">
                  <wp:posOffset>856615</wp:posOffset>
                </wp:positionH>
                <wp:positionV relativeFrom="paragraph">
                  <wp:posOffset>-996315</wp:posOffset>
                </wp:positionV>
                <wp:extent cx="5080" cy="0"/>
                <wp:effectExtent l="8890" t="5715" r="5080" b="13335"/>
                <wp:wrapNone/>
                <wp:docPr id="999479209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3770E" id="Line 118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78.45pt" to="67.85pt,-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QajSHdAAAADQEAAA8AAABkcnMvZG93bnJldi54&#10;bWxMj0FPwzAMhe9I/IfISFzQlo6xDUrTCU1C4kqBnb3EtFWbpDRp1/17vAMaNz/76fl72XayrRip&#10;D7V3ChbzBAQ57U3tSgWfH6+zRxAhojPYekcKThRgm19fZZgaf3TvNBaxFBziQooKqhi7VMqgK7IY&#10;5r4jx7dv31uMLPtSmh6PHG5beZ8ka2mxdvyhwo52FemmGKyCN497rxs5fv3cURNO9U6boVDq9mZ6&#10;eQYRaYoXM5zxGR1yZjr4wZkgWtbLhye2KpgtVmuezpblagPi8LeSeSb/t8h/AQ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LQajSH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 wp14:anchorId="44AEC9D5" wp14:editId="0B4E565C">
                <wp:simplePos x="0" y="0"/>
                <wp:positionH relativeFrom="column">
                  <wp:posOffset>1209040</wp:posOffset>
                </wp:positionH>
                <wp:positionV relativeFrom="paragraph">
                  <wp:posOffset>-996315</wp:posOffset>
                </wp:positionV>
                <wp:extent cx="4445" cy="0"/>
                <wp:effectExtent l="8890" t="5715" r="5715" b="13335"/>
                <wp:wrapNone/>
                <wp:docPr id="948444291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6236D" id="Line 119" o:spid="_x0000_s1026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78.45pt" to="95.55pt,-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It1mv3AAAAA0BAAAPAAAAZHJzL2Rvd25yZXYu&#10;eG1sTI9NT8MwDIbvSPyHyEhc0JYWwUS7phOahMSV8nH2Eq+t2jilSbvu35MdEBxf+9Hrx8Vusb2Y&#10;afStYwXpOgFBrJ1puVbw8f6yegLhA7LB3jEpOJOHXXl9VWBu3InfaK5CLWIJ+xwVNCEMuZReN2TR&#10;r91AHHdHN1oMMY61NCOeYrnt5X2SbKTFluOFBgfaN6S7arIKXh1+Od3J+fP7jjp/bvfaTJVStzfL&#10;8xZEoCX8wXDRj+pQRqeDm9h40cecJQ8RVbBKHzcZiAuSpSmIw+9IloX8/0X5A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Ai3Wa/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80096" behindDoc="1" locked="0" layoutInCell="1" allowOverlap="1" wp14:anchorId="0081B8C4" wp14:editId="2F9ED680">
            <wp:simplePos x="0" y="0"/>
            <wp:positionH relativeFrom="column">
              <wp:posOffset>-1905</wp:posOffset>
            </wp:positionH>
            <wp:positionV relativeFrom="paragraph">
              <wp:posOffset>-996315</wp:posOffset>
            </wp:positionV>
            <wp:extent cx="6181090" cy="353060"/>
            <wp:effectExtent l="0" t="0" r="0" b="0"/>
            <wp:wrapNone/>
            <wp:docPr id="1734141955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D9C91" w14:textId="77777777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sectPr w:rsidR="00EA5A8D" w:rsidRPr="00EA5A8D" w:rsidSect="007156A3"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69BC3247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73E1B232" w14:textId="77777777" w:rsidR="00EA5A8D" w:rsidRPr="00EA5A8D" w:rsidRDefault="00EA5A8D" w:rsidP="00EA5A8D">
      <w:pPr>
        <w:spacing w:line="216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347E114A" w14:textId="77777777" w:rsidR="00EA5A8D" w:rsidRPr="00EA5A8D" w:rsidRDefault="00EA5A8D" w:rsidP="00EA5A8D">
      <w:pPr>
        <w:spacing w:line="0" w:lineRule="atLeast"/>
        <w:jc w:val="left"/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</w:pPr>
      <w:r w:rsidRPr="00EA5A8D"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  <w:t>Norma PRO Wersja 4.58 Nr seryjny: 33677</w:t>
      </w:r>
    </w:p>
    <w:p w14:paraId="636A17BA" w14:textId="77777777" w:rsidR="00EA5A8D" w:rsidRPr="00EA5A8D" w:rsidRDefault="00EA5A8D" w:rsidP="00EA5A8D">
      <w:pPr>
        <w:spacing w:line="0" w:lineRule="atLeast"/>
        <w:jc w:val="left"/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  <w:sectPr w:rsidR="00EA5A8D" w:rsidRPr="00EA5A8D" w:rsidSect="007156A3">
          <w:type w:val="continuous"/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781D1E39" w14:textId="77777777" w:rsidR="00EA5A8D" w:rsidRPr="00EA5A8D" w:rsidRDefault="00EA5A8D" w:rsidP="00EA5A8D">
      <w:pPr>
        <w:spacing w:line="0" w:lineRule="atLeast"/>
        <w:jc w:val="center"/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</w:pPr>
      <w:bookmarkStart w:id="1" w:name="page4"/>
      <w:bookmarkEnd w:id="1"/>
      <w:r w:rsidRPr="00EA5A8D"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  <w:lastRenderedPageBreak/>
        <w:t>Przedmiar</w:t>
      </w:r>
    </w:p>
    <w:p w14:paraId="101D60E1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521A4811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554B9415" w14:textId="77777777" w:rsidR="00EA5A8D" w:rsidRPr="00EA5A8D" w:rsidRDefault="00EA5A8D" w:rsidP="00EA5A8D">
      <w:pPr>
        <w:spacing w:line="25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940"/>
        <w:gridCol w:w="560"/>
        <w:gridCol w:w="180"/>
        <w:gridCol w:w="5200"/>
        <w:gridCol w:w="540"/>
        <w:gridCol w:w="960"/>
        <w:gridCol w:w="980"/>
      </w:tblGrid>
      <w:tr w:rsidR="00EA5A8D" w:rsidRPr="00EA5A8D" w14:paraId="7CEF056A" w14:textId="77777777" w:rsidTr="009B79CD">
        <w:trPr>
          <w:trHeight w:val="197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CD6A6" w14:textId="77777777" w:rsidR="00EA5A8D" w:rsidRPr="00EA5A8D" w:rsidRDefault="00EA5A8D" w:rsidP="00EA5A8D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3832A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B821A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Nr</w:t>
            </w: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48B00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7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CA122" w14:textId="77777777" w:rsidR="00EA5A8D" w:rsidRPr="00EA5A8D" w:rsidRDefault="00EA5A8D" w:rsidP="00EA5A8D">
            <w:pPr>
              <w:spacing w:line="0" w:lineRule="atLeast"/>
              <w:ind w:right="198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E6B72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5CC2F0" w14:textId="77777777" w:rsidR="00EA5A8D" w:rsidRPr="00EA5A8D" w:rsidRDefault="00EA5A8D" w:rsidP="00EA5A8D">
            <w:pPr>
              <w:spacing w:line="0" w:lineRule="atLeast"/>
              <w:ind w:right="1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Poszcz.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F58D0" w14:textId="77777777" w:rsidR="00EA5A8D" w:rsidRPr="00EA5A8D" w:rsidRDefault="00EA5A8D" w:rsidP="00EA5A8D">
            <w:pPr>
              <w:spacing w:line="0" w:lineRule="atLeast"/>
              <w:ind w:right="16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</w:tr>
      <w:tr w:rsidR="00EA5A8D" w:rsidRPr="00EA5A8D" w14:paraId="76661859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FBC4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D5D02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E0C42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spec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48EF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6E2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29EF6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237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791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1AD7D08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0F3B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25DD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E5E673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C6CD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96D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32C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51B94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3DA3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2930F19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29C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A0F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5DC50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tech</w:t>
            </w:r>
            <w:proofErr w:type="spellEnd"/>
          </w:p>
        </w:tc>
        <w:tc>
          <w:tcPr>
            <w:tcW w:w="180" w:type="dxa"/>
            <w:shd w:val="clear" w:color="auto" w:fill="auto"/>
            <w:vAlign w:val="bottom"/>
          </w:tcPr>
          <w:p w14:paraId="31E1B9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93A6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259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EC7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C2005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5887806" w14:textId="77777777" w:rsidTr="009B79CD">
        <w:trPr>
          <w:trHeight w:val="19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70C9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B0D3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7DE30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n.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43A90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890B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3A8A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9B3A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F10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C73B0FB" w14:textId="77777777" w:rsidTr="009B79CD">
        <w:trPr>
          <w:trHeight w:val="17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1773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F653C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F84C3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8F99F1" w14:textId="77777777" w:rsidR="00EA5A8D" w:rsidRPr="00EA5A8D" w:rsidRDefault="00EA5A8D" w:rsidP="00EA5A8D">
            <w:pPr>
              <w:spacing w:line="171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frontowa - zachodnia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1777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21AE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2033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C043A7D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9706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972A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F192E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9E1810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południowa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DFDC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CE48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9350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17D1F82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44AB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C4C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0743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076AC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120cm&gt;1,40*2*1,20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907E0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CFE835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3,36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0BE5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3E974EE" w14:textId="77777777" w:rsidTr="009B79CD">
        <w:trPr>
          <w:trHeight w:val="29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E6C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0F20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6275E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5132F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60cm&gt;(28,45+28,45)*0,60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C5191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217D8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34,14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9901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988A597" w14:textId="77777777" w:rsidTr="009B79CD">
        <w:trPr>
          <w:trHeight w:val="23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37BF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E5B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62E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EC1C29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wschodnia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154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0C985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D378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29EF19E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560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8F50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E10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E177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120cm&gt;(3,81+3,75)*1,20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6D04D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1E9E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9,07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7D54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F44D65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A823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75FE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CEC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9C32C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85cm&gt;(2,90+2,70)*0,85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1339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C61CE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4,76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5072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6EB2E10" w14:textId="77777777" w:rsidTr="009B79CD">
        <w:trPr>
          <w:trHeight w:val="29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F92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055DD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D29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01A7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50cm&gt;(9,75+8,60+(9,50-6,40))*0,50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49057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2212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10,73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EF0D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DF50801" w14:textId="77777777" w:rsidTr="009B79CD">
        <w:trPr>
          <w:trHeight w:val="23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2DB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B5E6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188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C6890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północna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042C6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898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516B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95350BE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0D7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AC14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56D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8D79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70cm&gt;(28,45)*0,70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C4093C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A317EA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19,92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D953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87EB2A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D660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4F44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04B4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98FA8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90cm&gt;1,45*2*0,90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F257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DE2B9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2,61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A16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A85C02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95F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FE1EB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ECE5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33716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60cm&gt;28,45*0,60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2D45C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E9B9F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17,07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9126A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3BA2D12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92A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5423C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E187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2D280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40cm-szczyt&gt;(4,56+4,56)*0,40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667BF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EE5F6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8D4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CA3510C" w14:textId="77777777" w:rsidTr="009B79CD">
        <w:trPr>
          <w:trHeight w:val="29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FCC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F77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F91B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2DAC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70cm&gt;(17,50+19,93)*0,70-9,40*0,70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F9CA6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9410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19,62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18B2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6130349" w14:textId="77777777" w:rsidTr="009B79CD">
        <w:trPr>
          <w:trHeight w:val="23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90E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EE5F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A26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FE34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5326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BD49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774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315A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A742202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1C9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BA0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BF2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FC72F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2135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BD1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EAE1DC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77B5A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124,93</w:t>
            </w:r>
          </w:p>
        </w:tc>
      </w:tr>
      <w:tr w:rsidR="00EA5A8D" w:rsidRPr="00EA5A8D" w14:paraId="7E439FAE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9795F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C218C3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CD6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2F2F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Impregnacja wzmacniająca powierzchni gzymsów po zabiegach oczysz-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FD8A7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760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357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81EC802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1CB0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685E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0416-02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C289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E1DD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czających - preparat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Spezial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Fixativ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AC99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4B0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4437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EA97E13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EBE8A4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8B56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649B8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6AFFCE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855E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8E78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07D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ED8F9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C2E23C9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5674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0494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887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80CF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poz.18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366BF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9F0AD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124,93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2EA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7A94C10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FA61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4AD6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D46D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C2D0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707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7159D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060A6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8AE73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124,93</w:t>
            </w:r>
          </w:p>
        </w:tc>
      </w:tr>
      <w:tr w:rsidR="00EA5A8D" w:rsidRPr="00EA5A8D" w14:paraId="056C05BB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7FD4C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1D0D45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TZKNBK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306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7CA8E8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Rekonstrukcja metodą ciągnioną dużych ubytków elementów profilowa-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688FB8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E4B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8730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27D40F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49B6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B327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VIII 03-116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7BA38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3C15A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nych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 - gzymsów z użyciem zaprawy KEIM TURADO 0.3 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szer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 w 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śred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8863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09E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FB7D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A0F7C2B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335AD1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FD82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+ TZKNBK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3E3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BE5A0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nio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ok 75cm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1111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4988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6E9A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BADD98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B74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40A0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VIII 03-117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0C2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B781E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9667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B8E4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E57D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BC9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D78C9C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E90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8CFD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FA166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D3ABA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03A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1EA3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226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CE2E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F7A242E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E18A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43A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557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A6220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frontowa - zachodnia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320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35F5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C67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0F8D7BD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CB04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23D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491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0364A5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południowa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38C6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BCF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64B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3C004A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95C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EEE62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17D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293B1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120cm&gt;1,40*2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CC9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3E5D3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2,80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48F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5137CC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8030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C5D5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A788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226E8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60cm&gt;(28,45+28,45)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F790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FCA6A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56,90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4F0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AD4909B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62E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4C8F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78C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B3F61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wschodnia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B30D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EC3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5047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E768B7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C7B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E8F0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0B4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8EFC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120cm&gt;(3,81+3,75)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4AE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2C61E6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7,56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B4A04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E1EB99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D0C70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0CC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043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346B2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85cm&gt;(2,90+2,70)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F650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D37750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5,60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9513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C46B34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C3A9C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621B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58809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AC8A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50cm&gt;(9,75+8,60+(9,50-6,40))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14CD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ECE224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21,45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AC4E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B5AA864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889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B63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18D4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E00C1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północna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FD16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61BF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D66B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BE9D3E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FACE5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CB64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E74B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300FC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70cm&gt;(28,45)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B39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40E556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28,45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AEA4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5CE50B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2E3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9F4FA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0390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8763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90cm&gt;1,45*2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C106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CEBD0D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2,90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376F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D4B3E63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A253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7268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F8AA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46015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60cm&gt;28,45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AEC2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71E630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28,45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98A05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F11FBC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A512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B6EC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96D1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DB88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40cm-szczyt&gt;(4,56+4,56)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C58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E2B10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9,12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6E0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EA3E808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3EE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D50F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B8F95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433D9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70cm&gt;(17,50+19,93-9,40)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9E13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30E07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28,03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E11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4B37F60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930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FF3E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D12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01DD8CA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</w:t>
            </w: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27A4D" w14:textId="77777777" w:rsidR="00EA5A8D" w:rsidRPr="00EA5A8D" w:rsidRDefault="00EA5A8D" w:rsidP="00EA5A8D">
            <w:pPr>
              <w:spacing w:line="0" w:lineRule="atLeast"/>
              <w:ind w:right="3360"/>
              <w:jc w:val="right"/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(obliczenia pomocnicze)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EAA9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DC232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========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FF8A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5B9EDB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A7C1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830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152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124A2C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68D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E9B1B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531179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191,26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2029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31E6FB7" w14:textId="77777777" w:rsidTr="009B79CD">
        <w:trPr>
          <w:trHeight w:val="3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E23C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43A0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64A3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03F94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&lt;przyjęto 15%&gt;poz.20A*0,15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3F565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9FB70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28,69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F9FB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A0F9A04" w14:textId="77777777" w:rsidTr="009B79CD">
        <w:trPr>
          <w:trHeight w:val="17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0A9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6746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C3A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B126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0E71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EE4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32D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586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3289454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4679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7DBE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9C46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4484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642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CE9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18215D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C4922C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28,69</w:t>
            </w:r>
          </w:p>
        </w:tc>
      </w:tr>
      <w:tr w:rsidR="00EA5A8D" w:rsidRPr="00EA5A8D" w14:paraId="0ECE7348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F2C0B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94716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8ED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A92DF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 xml:space="preserve">Naprawa ubytków w profilach ciągnionych - uzupełnienie gzymsów </w:t>
            </w:r>
            <w:proofErr w:type="spellStart"/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zapra</w:t>
            </w:r>
            <w:proofErr w:type="spellEnd"/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1480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53E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E0C41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2EBF9BF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93FFD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88948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0417-07 +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B764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4B63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wą</w:t>
            </w:r>
            <w:proofErr w:type="spellEnd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 xml:space="preserve"> wapienno cementowa KEIM </w:t>
            </w:r>
            <w:proofErr w:type="spellStart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Universalputz</w:t>
            </w:r>
            <w:proofErr w:type="spellEnd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 xml:space="preserve"> zbrojoną mikro włóknami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E5C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F4E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B0E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18DB13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8D906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A7D5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77725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6B01A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weglowymi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B09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750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5467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BA7ABD2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3ED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C6BD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0417-08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23DD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69A80E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4FC8B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D387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D032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6EED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7FE9A2A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779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6F62D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EFF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5FF9ED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C60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C33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A0C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192DC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7FE8495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D19C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367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7089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07E6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poz.18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D826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01BD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124,93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97F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0A90F6E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104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60C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C5463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23A4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C260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B1F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FC5BB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14AA2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124,93</w:t>
            </w:r>
          </w:p>
        </w:tc>
      </w:tr>
      <w:tr w:rsidR="00EA5A8D" w:rsidRPr="00EA5A8D" w14:paraId="3ED46786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C1BBFD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5A843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24D3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3BCEF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Wykonanie warstwy wykończeniowej z tynku z tynku drobnoziarnistego z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03DCF7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40B5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AD9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B67D299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445A9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1574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0410-02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D6A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5BD5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zaprawy wapiennej KEIM NHL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Kalkputz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-Fein - na powierzchniach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gzym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5D606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478F2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AC4A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B58FE0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728CD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B505A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5E4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91C0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sów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F486F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99B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108F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F0CF8ED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686E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1E1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36B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91E88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frontowa - zachodnia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51E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E924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E08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65D6054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675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4CB6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EC5FC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30698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południowa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0E2F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D0E1B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039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8C9F669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550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434E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DC48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3A382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120cm&gt;1,40*2*1,20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81AD5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7A5D35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3,36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68F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D1F5EEC" w14:textId="77777777" w:rsidTr="009B79CD">
        <w:trPr>
          <w:trHeight w:val="29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FEE6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D73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4B56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07B0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60cm&gt;(28,45+28,45)*0,60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0C7503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1DA24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34,14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4A80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64B5774" w14:textId="77777777" w:rsidTr="009B79CD">
        <w:trPr>
          <w:trHeight w:val="24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9424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C1512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52FC1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DDDAB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wschodnia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D9E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268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263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443E8B9" w14:textId="77777777" w:rsidTr="009B79CD">
        <w:trPr>
          <w:trHeight w:val="526"/>
        </w:trPr>
        <w:tc>
          <w:tcPr>
            <w:tcW w:w="420" w:type="dxa"/>
            <w:shd w:val="clear" w:color="auto" w:fill="auto"/>
            <w:vAlign w:val="bottom"/>
          </w:tcPr>
          <w:p w14:paraId="4366E77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14:paraId="5DCA907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3F1586C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7DFDD0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200" w:type="dxa"/>
            <w:shd w:val="clear" w:color="auto" w:fill="auto"/>
            <w:vAlign w:val="bottom"/>
          </w:tcPr>
          <w:p w14:paraId="222E3400" w14:textId="77777777" w:rsidR="00EA5A8D" w:rsidRPr="00EA5A8D" w:rsidRDefault="00EA5A8D" w:rsidP="00EA5A8D">
            <w:pPr>
              <w:spacing w:line="0" w:lineRule="atLeast"/>
              <w:ind w:right="2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- 4 -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618DA6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122C5BA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4AC4A03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6C43F39F" w14:textId="4889E03E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0B99D627" wp14:editId="3D2827C1">
                <wp:simplePos x="0" y="0"/>
                <wp:positionH relativeFrom="column">
                  <wp:posOffset>-1905</wp:posOffset>
                </wp:positionH>
                <wp:positionV relativeFrom="paragraph">
                  <wp:posOffset>-9298940</wp:posOffset>
                </wp:positionV>
                <wp:extent cx="3810" cy="0"/>
                <wp:effectExtent l="7620" t="6985" r="7620" b="12065"/>
                <wp:wrapNone/>
                <wp:docPr id="2143697161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7CBEC" id="Line 121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732.2pt" to=".1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H/Jbw7ZAAAACgEAAA8AAABkcnMvZG93bnJldi54&#10;bWxMj09Lw0AQxe+C32GZghdpN9VQJM2mSEHwavxznmbHJCQ7G7ObNP32jhf1NMx7jze/yQ+L69VM&#10;Y2g9G9huElDElbct1wbeXp/WD6BCRLbYeyYDFwpwKK6vcsysP/MLzWWslZRwyNBAE+OQaR2qhhyG&#10;jR+Ixfv0o8Mo61hrO+JZyl2v75Jkpx22LBcaHOjYUNWVkzPw7PHDV52e379uqQuX9ljZqTTmZrU8&#10;7kFFWuJfGH7wBR0KYTr5iW1QvYH1vQRlbNNdmoKShAinX0EXuf7/QvEN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f8lvDt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27B94A52" wp14:editId="2852C4B2">
                <wp:simplePos x="0" y="0"/>
                <wp:positionH relativeFrom="column">
                  <wp:posOffset>250190</wp:posOffset>
                </wp:positionH>
                <wp:positionV relativeFrom="paragraph">
                  <wp:posOffset>-9298940</wp:posOffset>
                </wp:positionV>
                <wp:extent cx="5080" cy="0"/>
                <wp:effectExtent l="12065" t="6985" r="11430" b="12065"/>
                <wp:wrapNone/>
                <wp:docPr id="1717615357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74C18" id="Line 122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732.2pt" to="20.1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t8PMDbAAAADQEAAA8AAABkcnMvZG93bnJldi54&#10;bWxMj01Pg0AQhu8m/ofNmHgx7dJKGkWWxjQx8Sp+nKfsCAR2FtmF0n/veFFv8/HknWfy/eJ6NdMY&#10;Ws8GNusEFHHlbcu1gbfXp9UdqBCRLfaeycCZAuyLy4scM+tP/EJzGWslIRwyNNDEOGRah6ohh2Ht&#10;B2LZffrRYZR2rLUd8SThrtfbJNlphy3LhQYHOjRUdeXkDDx7/PBVp+f3rxvqwrk9VHYqjbm+Wh4f&#10;QEVa4h8MP/qiDoU4Hf3ENqjewO19KqSB1SbdpVIKkiZbUMffkS5y/f+L4hs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CLfDzA2wAAAA0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0A64FAF4" wp14:editId="06E5832D">
                <wp:simplePos x="0" y="0"/>
                <wp:positionH relativeFrom="column">
                  <wp:posOffset>856615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6985" r="5080" b="12065"/>
                <wp:wrapNone/>
                <wp:docPr id="1330957279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6187E" id="Line 123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732.2pt" to="67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yl1nPdAAAADwEAAA8AAABkcnMvZG93bnJldi54&#10;bWxMj01PwzAMhu9I/IfISFzQlo6VAaXphCYhcaV8nL3EtFUbpzRp1/17sgvj+NqPXj/Ot7PtxESD&#10;bxwrWC0TEMTamYYrBR/vL4sHED4gG+wck4IjedgWlxc5ZsYd+I2mMlQilrDPUEEdQp9J6XVNFv3S&#10;9cRx9+0GiyHGoZJmwEMst528TZKNtNhwvFBjT7uadFuOVsGrwy+nWzl9/txQ64/NTpuxVOr6an5+&#10;AhFoDmcYTvpRHYrotHcjGy+6mNfpY0QVLFbpJk1BnJj13T2I/d9MFrn8/0fxC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Nyl1nP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5EFC2596" wp14:editId="76ECAA78">
                <wp:simplePos x="0" y="0"/>
                <wp:positionH relativeFrom="column">
                  <wp:posOffset>1209040</wp:posOffset>
                </wp:positionH>
                <wp:positionV relativeFrom="paragraph">
                  <wp:posOffset>-9298940</wp:posOffset>
                </wp:positionV>
                <wp:extent cx="4445" cy="0"/>
                <wp:effectExtent l="8890" t="6985" r="5715" b="12065"/>
                <wp:wrapNone/>
                <wp:docPr id="548026475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8CCF7" id="Line 124" o:spid="_x0000_s1026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732.2pt" to="95.5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vDRes3QAAAA8BAAAPAAAAZHJzL2Rvd25yZXYu&#10;eG1sTI/NTsMwEITvSLyDtUhcUOsERRUNcSpUCYkr4ee8tZckSmyH2EnTt+/2Urjt7I5mvyl2i+3F&#10;TGNovVOQrhMQ5LQ3rasVfH68rp5AhIjOYO8dKThRgF15e1NgbvzRvdNcxVpwiAs5KmhiHHIpg27I&#10;Ylj7gRzffvxoMbIca2lGPHK47eVjkmykxdbxhwYH2jeku2qyCt48fnvdyfnr94G6cGr32kyVUvd3&#10;y8sziEhL/DPDBZ/RoWSmg5+cCaJnvU0ytipYpdkm4/Hi2aYpiMN1J8tC/u9RngE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vDRes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0A3AE3DE" wp14:editId="7BF16A01">
                <wp:simplePos x="0" y="0"/>
                <wp:positionH relativeFrom="column">
                  <wp:posOffset>4618355</wp:posOffset>
                </wp:positionH>
                <wp:positionV relativeFrom="paragraph">
                  <wp:posOffset>-9298940</wp:posOffset>
                </wp:positionV>
                <wp:extent cx="4445" cy="0"/>
                <wp:effectExtent l="8255" t="6985" r="6350" b="12065"/>
                <wp:wrapNone/>
                <wp:docPr id="1241627596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1260D" id="Line 125" o:spid="_x0000_s1026" style="position:absolute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732.2pt" to="364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qwKfb3gAAAA8BAAAPAAAAZHJzL2Rvd25yZXYu&#10;eG1sTI9Nb4MwDIbvk/YfIk/aZWpDGSoVI1RTpUm7jn2cXeIBgiSMBEr//dxLt6PtR6+fN98vphcz&#10;jb51VsFmHYEgWznd2lrBx/vLagfCB7Qae2dJwZk87Ivbmxwz7U72jeYy1IJDrM9QQRPCkEnpq4YM&#10;+rUbyPLt240GA49jLfWIJw43vYyjaCsNtpY/NDjQoaGqKyej4NXhl6s6OX/+PFDnz+2h0lOp1P3d&#10;8vwEItAS/mC46LM6FOx0dJPVXvQK0jh9ZFTBapNskwQEM2m8437H604Wufzfo/gF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6sCn29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 wp14:anchorId="10447AE4" wp14:editId="400C9FD3">
                <wp:simplePos x="0" y="0"/>
                <wp:positionH relativeFrom="column">
                  <wp:posOffset>4971415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6985" r="5080" b="12065"/>
                <wp:wrapNone/>
                <wp:docPr id="1655063886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B542B" id="Line 126" o:spid="_x0000_s1026" style="position:absolute;z-index:-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45pt,-732.2pt" to="391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2E2B3BFE" wp14:editId="1322BAA6">
                <wp:simplePos x="0" y="0"/>
                <wp:positionH relativeFrom="column">
                  <wp:posOffset>5579745</wp:posOffset>
                </wp:positionH>
                <wp:positionV relativeFrom="paragraph">
                  <wp:posOffset>-9298940</wp:posOffset>
                </wp:positionV>
                <wp:extent cx="4445" cy="0"/>
                <wp:effectExtent l="7620" t="6985" r="6985" b="12065"/>
                <wp:wrapNone/>
                <wp:docPr id="1172996114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E10B7" id="Line 127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35pt,-732.2pt" to="439.7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PZUY/3QAAAA8BAAAPAAAAZHJzL2Rvd25yZXYu&#10;eG1sTI9NT4NAEIbvJv6HzTTxYtqlhhSkLI1pYuJVrJ637AgEdhbZhdJ/73hRb/Px5J1n8sNiezHj&#10;6FtHCrabCARS5UxLtYLT2/M6BeGDJqN7R6jgih4Oxe1NrjPjLvSKcxlqwSHkM62gCWHIpPRVg1b7&#10;jRuQePfpRqsDt2MtzagvHG57+RBFO2l1S3yh0QMeG6y6crIKXpz+cFUn5/eve+z8tT1WZiqVulst&#10;T3sQAZfwB8OPPqtDwU5nN5HxoleQJmnCqIL1Nt7FMQhm0uSRi/PvTBa5/P9H8Q0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PZUY/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 wp14:anchorId="4BA95DD5" wp14:editId="1D7FCAB7">
                <wp:simplePos x="0" y="0"/>
                <wp:positionH relativeFrom="column">
                  <wp:posOffset>6184900</wp:posOffset>
                </wp:positionH>
                <wp:positionV relativeFrom="paragraph">
                  <wp:posOffset>-9298940</wp:posOffset>
                </wp:positionV>
                <wp:extent cx="4445" cy="0"/>
                <wp:effectExtent l="12700" t="6985" r="11430" b="12065"/>
                <wp:wrapNone/>
                <wp:docPr id="1753178553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AEEDC" id="Line 128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pt,-732.2pt" to="487.3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+baQi3QAAAA8BAAAPAAAAZHJzL2Rvd25yZXYu&#10;eG1sTI/NTsMwEITvSLyDtUhcUOsURS2EOBWqhMSV8HPexksSJV6H2EnTt2e5AMedHc18k+8X16uZ&#10;xtB6NrBZJ6CIK29brg28vT6t7kCFiGyx90wGzhRgX1xe5JhZf+IXmstYKwnhkKGBJsYh0zpUDTkM&#10;az8Qy+/Tjw6jnGOt7YgnCXe9vk2SrXbYsjQ0ONChoaorJ2fg2eOHrzo9v3/dUBfO7aGyU2nM9dXy&#10;+AAq0hL/zPCDL+hQCNPRT2yD6g3c71LZEg2sNuk2TUGJR7QdqOOvpotc/99RfAM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+baQi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89312" behindDoc="1" locked="0" layoutInCell="1" allowOverlap="1" wp14:anchorId="3B81970F" wp14:editId="4C0FD456">
            <wp:simplePos x="0" y="0"/>
            <wp:positionH relativeFrom="column">
              <wp:posOffset>1212850</wp:posOffset>
            </wp:positionH>
            <wp:positionV relativeFrom="paragraph">
              <wp:posOffset>-8688070</wp:posOffset>
            </wp:positionV>
            <wp:extent cx="3407410" cy="114300"/>
            <wp:effectExtent l="0" t="0" r="0" b="0"/>
            <wp:wrapNone/>
            <wp:docPr id="395994204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11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758CFCC1" wp14:editId="107D92AB">
                <wp:simplePos x="0" y="0"/>
                <wp:positionH relativeFrom="column">
                  <wp:posOffset>-1905</wp:posOffset>
                </wp:positionH>
                <wp:positionV relativeFrom="paragraph">
                  <wp:posOffset>-6517640</wp:posOffset>
                </wp:positionV>
                <wp:extent cx="3810" cy="0"/>
                <wp:effectExtent l="7620" t="6985" r="7620" b="12065"/>
                <wp:wrapNone/>
                <wp:docPr id="1208062659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BCD33" id="Line 130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13.2pt" to=".15pt,-5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JnVjerZAAAACgEAAA8AAABkcnMvZG93bnJldi54&#10;bWxMj09PwzAMxe9IfIfISFzQlm6gCZWmE5qExJXy5+wlpq3aOKVJu+7bYy7AyfJ7T88/F/vF92qm&#10;MbaBDWzWGShiG1zLtYG316fVPaiYkB32gcnAmSLsy8uLAnMXTvxCc5VqJSUcczTQpDTkWkfbkMe4&#10;DgOxeJ9h9JhkHWvtRjxJue/1Nst22mPLcqHBgQ4N2a6avIHngB/Bdnp+/7qhLp7bg3VTZcz11fL4&#10;ACrRkv7C8IMv6FAK0zFM7KLqDaxuJShjk213d6AkIcLxV9Blof+/UH4D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mdWN6t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3CC95DF1" wp14:editId="0B54EA7E">
                <wp:simplePos x="0" y="0"/>
                <wp:positionH relativeFrom="column">
                  <wp:posOffset>250190</wp:posOffset>
                </wp:positionH>
                <wp:positionV relativeFrom="paragraph">
                  <wp:posOffset>-6517640</wp:posOffset>
                </wp:positionV>
                <wp:extent cx="5080" cy="0"/>
                <wp:effectExtent l="12065" t="6985" r="11430" b="12065"/>
                <wp:wrapNone/>
                <wp:docPr id="1140352715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D051F" id="Line 131" o:spid="_x0000_s1026" style="position:absolute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13.2pt" to="20.1pt,-5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eHhR/cAAAADQEAAA8AAABkcnMvZG93bnJldi54&#10;bWxMj8tOwzAQRfdI/IM1SGxQazdUFYQ4FaqExJbwWE/tIYkSj0PspOnfYzbAbh5Hd84U+8X1YqYx&#10;tJ41bNYKBLHxtuVaw9vr0+oORIjIFnvPpOFMAfbl5UWBufUnfqG5irVIIRxy1NDEOORSBtOQw7D2&#10;A3HaffrRYUztWEs74imFu15mSu2kw5bThQYHOjRkumpyGp49fnjTyfn964a6cG4Pxk6V1tdXy+MD&#10;iEhL/IPhRz+pQ5mcjn5iG0Sv4fZ+m0gNq43KdqlMyFZlII6/I1kW8v8X5Tc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N4eFH9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1425BAB3" wp14:editId="48A30E85">
                <wp:simplePos x="0" y="0"/>
                <wp:positionH relativeFrom="column">
                  <wp:posOffset>856615</wp:posOffset>
                </wp:positionH>
                <wp:positionV relativeFrom="paragraph">
                  <wp:posOffset>-6517640</wp:posOffset>
                </wp:positionV>
                <wp:extent cx="5080" cy="0"/>
                <wp:effectExtent l="8890" t="6985" r="5080" b="12065"/>
                <wp:wrapNone/>
                <wp:docPr id="1040911157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F032B" id="Line 132" o:spid="_x0000_s1026" style="position:absolute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13.2pt" to="67.85pt,-5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067817D5" wp14:editId="5955CB29">
                <wp:simplePos x="0" y="0"/>
                <wp:positionH relativeFrom="column">
                  <wp:posOffset>1209040</wp:posOffset>
                </wp:positionH>
                <wp:positionV relativeFrom="paragraph">
                  <wp:posOffset>-6517640</wp:posOffset>
                </wp:positionV>
                <wp:extent cx="4445" cy="0"/>
                <wp:effectExtent l="8890" t="6985" r="5715" b="12065"/>
                <wp:wrapNone/>
                <wp:docPr id="1772907584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79CC7" id="Line 133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13.2pt" to="95.55pt,-5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qmbBS3QAAAA8BAAAPAAAAZHJzL2Rvd25yZXYu&#10;eG1sTI/NTsMwEITvSLyDtUhcUGunQhUNcSpUCYkr4ee8tZckSmyH2EnTt2d7AW47u6PZb4r94nox&#10;0xjb4DVkawWCvAm29bWG97fn1QOImNBb7IMnDWeKsC+vrwrMbTj5V5qrVAsO8TFHDU1KQy5lNA05&#10;jOswkOfbVxgdJpZjLe2IJw53vdwotZUOW88fGhzo0JDpqslpeAn4GUwn54/vO+riuT0YO1Va394s&#10;T48gEi3pzwwXfEaHkpmOYfI2ip71Tt2zVcMqU5stjxfPLstAHH93sizk/x7lD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qmbBS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836FFB3" wp14:editId="413C34B0">
                <wp:simplePos x="0" y="0"/>
                <wp:positionH relativeFrom="column">
                  <wp:posOffset>4618355</wp:posOffset>
                </wp:positionH>
                <wp:positionV relativeFrom="paragraph">
                  <wp:posOffset>-6517640</wp:posOffset>
                </wp:positionV>
                <wp:extent cx="4445" cy="0"/>
                <wp:effectExtent l="8255" t="6985" r="6350" b="12065"/>
                <wp:wrapNone/>
                <wp:docPr id="598581490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C5321" id="Line 134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513.2pt" to="364pt,-5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vVAAl3gAAAA8BAAAPAAAAZHJzL2Rvd25yZXYu&#10;eG1sTI9NT8MwDIbvSPyHyEhc0JauoHUqTSc0CYkr5eOcJaat2jilSbvu32MusKPtR6+ft9gvrhcz&#10;jqH1pGCzTkAgGW9bqhW8vz2vdiBC1GR17wkVnDHAvry+KnRu/Yleca5iLTiEQq4VNDEOuZTBNOh0&#10;WPsBiW9ffnQ68jjW0o76xOGul2mSbKXTLfGHRg94aNB01eQUvHj96U0n54/vO+zCuT0YO1VK3d4s&#10;T48gIi7xH4ZffVaHkp2OfiIbRK8gS7N7RhWsNkm6fQDBTJbuuN/xbyfLQl72KH8A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b1QAJd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795456" behindDoc="1" locked="0" layoutInCell="1" allowOverlap="1" wp14:anchorId="00FC4E26" wp14:editId="48495C43">
            <wp:simplePos x="0" y="0"/>
            <wp:positionH relativeFrom="column">
              <wp:posOffset>1270</wp:posOffset>
            </wp:positionH>
            <wp:positionV relativeFrom="paragraph">
              <wp:posOffset>-6518275</wp:posOffset>
            </wp:positionV>
            <wp:extent cx="6181090" cy="233045"/>
            <wp:effectExtent l="0" t="0" r="0" b="0"/>
            <wp:wrapNone/>
            <wp:docPr id="1440703336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6A4EAC4B" wp14:editId="663047A5">
                <wp:simplePos x="0" y="0"/>
                <wp:positionH relativeFrom="column">
                  <wp:posOffset>-1905</wp:posOffset>
                </wp:positionH>
                <wp:positionV relativeFrom="paragraph">
                  <wp:posOffset>-5942965</wp:posOffset>
                </wp:positionV>
                <wp:extent cx="3810" cy="0"/>
                <wp:effectExtent l="7620" t="10160" r="7620" b="8890"/>
                <wp:wrapNone/>
                <wp:docPr id="1135704951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A3026" id="Line 136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467.95pt" to=".15pt,-4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PDRYvzYAAAACAEAAA8AAABkcnMvZG93bnJldi54&#10;bWxMj01LxEAMhu+C/2GI4EV2p7oobu10kQXBq/XjnJ2JbWknUzvTbvffGw+ip/CQlzdPit3iezXT&#10;GNvABq7XGShiG1zLtYG316fVPaiYkB32gcnAiSLsyvOzAnMXjvxCc5VqJSUcczTQpDTkWkfbkMe4&#10;DgOx7D7D6DEJjrV2Ix6l3Pf6JsvutMeW5UKDA+0bsl01eQPPAT+C7fT8/nVFXTy1e+umypjLi+Xx&#10;AVSiJf2F4Udf1KEUp0OY2EXVG1htJChju7ndgpKA8OGXdVno/w+U3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Dw0WL8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6734A4B1" wp14:editId="21AA2C4D">
                <wp:simplePos x="0" y="0"/>
                <wp:positionH relativeFrom="column">
                  <wp:posOffset>250190</wp:posOffset>
                </wp:positionH>
                <wp:positionV relativeFrom="paragraph">
                  <wp:posOffset>-5942965</wp:posOffset>
                </wp:positionV>
                <wp:extent cx="5080" cy="0"/>
                <wp:effectExtent l="12065" t="10160" r="11430" b="8890"/>
                <wp:wrapNone/>
                <wp:docPr id="896822150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A7B36" id="Line 137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467.95pt" to="20.1pt,-4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EFIGLDcAAAACwEAAA8AAABkcnMvZG93bnJldi54&#10;bWxMj8FOwzAMhu9IvENkJC5oS9nGtJamE5qExJUOOHuJaas2TmnSrnt7wgHB0fan39+f72fbiYkG&#10;3zhWcL9MQBBrZxquFLwdnxc7ED4gG+wck4ILedgX11c5Zsad+ZWmMlQihrDPUEEdQp9J6XVNFv3S&#10;9cTx9ukGiyGOQyXNgOcYbju5SpKttNhw/FBjT4eadFuOVsGLww+nWzm9f91R6y/NQZuxVOr2Zn56&#10;BBFoDn8w/OhHdSii08mNbLzoFKzTTSQVLNL1QwoiEptkBeL0u5FFLv93KL4B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QUgYsN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699F11BC" wp14:editId="7FED9949">
                <wp:simplePos x="0" y="0"/>
                <wp:positionH relativeFrom="column">
                  <wp:posOffset>856615</wp:posOffset>
                </wp:positionH>
                <wp:positionV relativeFrom="paragraph">
                  <wp:posOffset>-5942965</wp:posOffset>
                </wp:positionV>
                <wp:extent cx="5080" cy="0"/>
                <wp:effectExtent l="8890" t="10160" r="5080" b="8890"/>
                <wp:wrapNone/>
                <wp:docPr id="172425052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2F3FE" id="Line 138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467.95pt" to="67.85pt,-4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F+VwGrdAAAADQEAAA8AAABkcnMvZG93bnJldi54&#10;bWxMj0FPwzAMhe9I/IfISFzQlkIZY6XphCYhcaXAzlli2qqNU5q06/493gHBzc9+ev5evp1dJyYc&#10;QuNJwe0yAYFkvG2oUvDx/rJ4BBGiJqs7T6jghAG2xeVFrjPrj/SGUxkrwSEUMq2gjrHPpAymRqfD&#10;0vdIfPvyg9OR5VBJO+gjh7tO3iXJg3S6If5Q6x53NZq2HJ2CV6/33rRy+vy+wTacmp2xY6nU9dX8&#10;/AQi4hz/zHDGZ3QomOngR7JBdKzT+w1bFSw26YqnsyVdrUEcfleyyOX/FsUP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F+VwGr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167847AB" wp14:editId="5788329A">
                <wp:simplePos x="0" y="0"/>
                <wp:positionH relativeFrom="column">
                  <wp:posOffset>1209040</wp:posOffset>
                </wp:positionH>
                <wp:positionV relativeFrom="paragraph">
                  <wp:posOffset>-5942965</wp:posOffset>
                </wp:positionV>
                <wp:extent cx="4445" cy="0"/>
                <wp:effectExtent l="8890" t="10160" r="5715" b="8890"/>
                <wp:wrapNone/>
                <wp:docPr id="1958934665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34D0E" id="Line 139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467.95pt" to="95.55pt,-4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jOBTk3AAAAA0BAAAPAAAAZHJzL2Rvd25yZXYu&#10;eG1sTI/LTsMwEEX3SPyDNUhsUOuEl5oQp0KVkNgSHuupPU2ixOMQO2n697gLBMs7c3TnTLFdbC9m&#10;Gn3rWEG6TkAQa2darhV8vL+sNiB8QDbYOyYFJ/KwLS8vCsyNO/IbzVWoRSxhn6OCJoQhl9Lrhiz6&#10;tRuI4+7gRoshxrGWZsRjLLe9vE2SR2mx5XihwYF2DemumqyCV4dfTndy/vy+oc6f2p02U6XU9dXy&#10;/AQi0BL+YDjrR3Uoo9PeTWy86GPOkvuIKlhldw8ZiDOSpSmI/e9IloX8/0X5A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OM4FOT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1F6233F4" wp14:editId="42A569EB">
                <wp:simplePos x="0" y="0"/>
                <wp:positionH relativeFrom="column">
                  <wp:posOffset>4618355</wp:posOffset>
                </wp:positionH>
                <wp:positionV relativeFrom="paragraph">
                  <wp:posOffset>-5942965</wp:posOffset>
                </wp:positionV>
                <wp:extent cx="4445" cy="0"/>
                <wp:effectExtent l="8255" t="10160" r="6350" b="8890"/>
                <wp:wrapNone/>
                <wp:docPr id="1668624520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A1229" id="Line 140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467.95pt" to="364pt,-4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Q5rt43gAAAA0BAAAPAAAAZHJzL2Rvd25yZXYu&#10;eG1sTI9NT8MwDIbvSPyHyEhc0JbSCbqVphOahMSV8nHOEtNWbZzSpF337zEHBEfbj14/b7FfXC9m&#10;HEPrScHtOgGBZLxtqVbw9vq02oIIUZPVvSdUcMYA+/LyotC59Sd6wbmKteAQCrlW0MQ45FIG06DT&#10;Ye0HJL59+tHpyONYSzvqE4e7XqZJci+dbok/NHrAQ4Omqyan4NnrD286Ob9/3WAXzu3B2KlS6vpq&#10;eXwAEXGJfzD86LM6lOx09BPZIHoFWZptGFWw2m3udiAYydIt1zv+rmRZyP8tym8A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EOa7eN4AAAAN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01600" behindDoc="1" locked="0" layoutInCell="1" allowOverlap="1" wp14:anchorId="156FE066" wp14:editId="39A7F350">
            <wp:simplePos x="0" y="0"/>
            <wp:positionH relativeFrom="column">
              <wp:posOffset>1270</wp:posOffset>
            </wp:positionH>
            <wp:positionV relativeFrom="paragraph">
              <wp:posOffset>-5943600</wp:posOffset>
            </wp:positionV>
            <wp:extent cx="6181090" cy="233045"/>
            <wp:effectExtent l="0" t="0" r="0" b="0"/>
            <wp:wrapNone/>
            <wp:docPr id="430882588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00006AD9" wp14:editId="2CD5AE52">
                <wp:simplePos x="0" y="0"/>
                <wp:positionH relativeFrom="column">
                  <wp:posOffset>-1905</wp:posOffset>
                </wp:positionH>
                <wp:positionV relativeFrom="paragraph">
                  <wp:posOffset>-2510790</wp:posOffset>
                </wp:positionV>
                <wp:extent cx="3810" cy="0"/>
                <wp:effectExtent l="7620" t="13335" r="7620" b="5715"/>
                <wp:wrapNone/>
                <wp:docPr id="1756558774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57C8D" id="Line 142" o:spid="_x0000_s1026" style="position:absolute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97.7pt" to=".15pt,-1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GBudpXaAAAACAEAAA8AAABkcnMvZG93bnJldi54&#10;bWxMj8FOwkAQhu8mvsNmTLzBFgEDpVuiJMaLF8CLt6Ed2sLubO0uUN/e4WDwNPkyf/75Jlv2zqoz&#10;daHxbGA0TEARF75suDLwuX0bzECFiFyi9UwGfijAMr+/yzAt/YXXdN7ESkkJhxQN1DG2qdahqMlh&#10;GPqWWHZ73zmMgl2lyw4vUu6sfkqSZ+2wYblQY0urmorj5uQMzHn1aifb49f39GN/aCOOR+vZuzGP&#10;D/3LAlSkPt7CcNUXdcjFaedPXAZlDQzGEryO+XQCSgLCuz/Weab/P5D/Ag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GBudpXaAAAACAEAAA8AAAAAAAAAAAAAAAAAEAQAAGRycy9kb3du&#10;cmV2LnhtbFBLBQYAAAAABAAEAPMAAAAX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2B0FA661" wp14:editId="206E9C0B">
                <wp:simplePos x="0" y="0"/>
                <wp:positionH relativeFrom="column">
                  <wp:posOffset>250190</wp:posOffset>
                </wp:positionH>
                <wp:positionV relativeFrom="paragraph">
                  <wp:posOffset>-2510790</wp:posOffset>
                </wp:positionV>
                <wp:extent cx="5080" cy="0"/>
                <wp:effectExtent l="12065" t="13335" r="11430" b="5715"/>
                <wp:wrapNone/>
                <wp:docPr id="1747619368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7DCFC" id="Line 143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97.7pt" to="20.1pt,-1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MqYoOHeAAAACwEAAA8AAABkcnMvZG93bnJldi54&#10;bWxMjz1PwzAQhnck/oN1SGyt0yZFTYhTQSXEwtKWhc2Nr0mofQ6x24Z/zzGgst3Ho/eeK1ejs+KM&#10;Q+g8KZhNExBItTcdNQredy+TJYgQNRltPaGCbwywqm5vSl0Yf6ENnrexERxCodAK2hj7QspQt+h0&#10;mPoeiXcHPzgduR0aaQZ94XBn5TxJHqTTHfGFVve4brE+bk9OQU7rZ5vtjh9fi7fDZx91OtssX5W6&#10;vxufHkFEHOMVhl99VoeKnfb+RCYIqyDNMyYVTNJ8wRUTWTIHsf+byKqU/3+ofgA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DKmKDh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126E9CC7" wp14:editId="4F627CDC">
                <wp:simplePos x="0" y="0"/>
                <wp:positionH relativeFrom="column">
                  <wp:posOffset>856615</wp:posOffset>
                </wp:positionH>
                <wp:positionV relativeFrom="paragraph">
                  <wp:posOffset>-2510790</wp:posOffset>
                </wp:positionV>
                <wp:extent cx="5080" cy="0"/>
                <wp:effectExtent l="8890" t="13335" r="5080" b="5715"/>
                <wp:wrapNone/>
                <wp:docPr id="2079829313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70842" id="Line 144" o:spid="_x0000_s1026" style="position:absolute;z-index:-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97.7pt" to="67.85pt,-1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MjY7qPfAAAADQEAAA8AAABkcnMvZG93bnJldi54&#10;bWxMj8FOwkAQhu8mvsNmTLzBFtsqLd0SJTFevABevA3doS10Z2t3gfr2Lgejx3/myz/fFMvRdOJM&#10;g2stK5hNIxDEldUt1wo+tq+TOQjnkTV2lknBNzlYlrc3BebaXnhN542vRShhl6OCxvs+l9JVDRl0&#10;U9sTh93eDgZ9iEMt9YCXUG46+RBFj9Jgy+FCgz2tGqqOm5NRkPHqpUu2x8+v9H1/6D3Gs/X8Tan7&#10;u/F5AcLT6P9guOoHdSiD086eWDvRhRwnWUAVTOIsTUBckTh9ArH7HcmykP+/KH8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yNjuo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38812EC6" wp14:editId="6221EDAB">
                <wp:simplePos x="0" y="0"/>
                <wp:positionH relativeFrom="column">
                  <wp:posOffset>1209040</wp:posOffset>
                </wp:positionH>
                <wp:positionV relativeFrom="paragraph">
                  <wp:posOffset>-2510790</wp:posOffset>
                </wp:positionV>
                <wp:extent cx="4445" cy="0"/>
                <wp:effectExtent l="8890" t="13335" r="5715" b="5715"/>
                <wp:wrapNone/>
                <wp:docPr id="1833847267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09243" id="Line 145" o:spid="_x0000_s1026" style="position:absolute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97.7pt" to="95.55pt,-1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HR1Oi3fAAAADQEAAA8AAABkcnMvZG93bnJldi54&#10;bWxMjzFvwjAQhfdK/Q/WVeoGTgpUJMRBLVLVpQvQpZuJjyRgn9PYQPrvewwV3e7dPb37XrEcnBVn&#10;7EPrSUE6TkAgVd60VCv43L6N5iBC1GS09YQKfjDAsry/K3Ru/IXWeN7EWnAIhVwraGLscilD1aDT&#10;Yew7JL7tfe90ZNnX0vT6wuHOyqckeZZOt8QfGt3hqsHquDk5BRmtXu10e/z6nn3sD13Uk3Q9f1fq&#10;8WF4WYCIOMSbGa74jA4lM+38iUwQlnWWTNmqYDTJZjxdLVmagtj9rWRZyP8tyl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dHU6Ld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4EEC2969" wp14:editId="57406D1A">
                <wp:simplePos x="0" y="0"/>
                <wp:positionH relativeFrom="column">
                  <wp:posOffset>4618355</wp:posOffset>
                </wp:positionH>
                <wp:positionV relativeFrom="paragraph">
                  <wp:posOffset>-2510790</wp:posOffset>
                </wp:positionV>
                <wp:extent cx="4445" cy="0"/>
                <wp:effectExtent l="8255" t="13335" r="6350" b="5715"/>
                <wp:wrapNone/>
                <wp:docPr id="1887484304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5682F" id="Line 146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97.7pt" to="364pt,-1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IerlbHgAAAADQEAAA8AAABkcnMvZG93bnJldi54&#10;bWxMj8FOwkAQhu8mvsNmTLzBlhZsqd0SJTFevABevC3doa10Z2t3gfr2jgeix5n58s/3F6vRduKM&#10;g28dKZhNIxBIlTMt1Qredy+TDIQPmozuHKGCb/SwKm9vCp0bd6ENnrehFhxCPtcKmhD6XEpfNWi1&#10;n7oeiW8HN1gdeBxqaQZ94XDbyTiKHqTVLfGHRve4brA6bk9WwZLWz918d/z4WrwdPvugk9kme1Xq&#10;/m58egQRcAx/MPzqszqU7LR3JzJedArSOE0YVTBJlos5CEbSOON6++tKloX836L8AQ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IerlbHgAAAADQEAAA8AAAAAAAAAAAAAAAAAEAQAAGRy&#10;cy9kb3ducmV2LnhtbFBLBQYAAAAABAAEAPMAAAAd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07744" behindDoc="1" locked="0" layoutInCell="1" allowOverlap="1" wp14:anchorId="54FD85EC" wp14:editId="0D42D86D">
            <wp:simplePos x="0" y="0"/>
            <wp:positionH relativeFrom="column">
              <wp:posOffset>1270</wp:posOffset>
            </wp:positionH>
            <wp:positionV relativeFrom="paragraph">
              <wp:posOffset>-2511425</wp:posOffset>
            </wp:positionV>
            <wp:extent cx="6181090" cy="233045"/>
            <wp:effectExtent l="0" t="0" r="0" b="0"/>
            <wp:wrapNone/>
            <wp:docPr id="1407919042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 wp14:anchorId="1D079457" wp14:editId="355DF0A1">
                <wp:simplePos x="0" y="0"/>
                <wp:positionH relativeFrom="column">
                  <wp:posOffset>-1905</wp:posOffset>
                </wp:positionH>
                <wp:positionV relativeFrom="paragraph">
                  <wp:posOffset>-1708150</wp:posOffset>
                </wp:positionV>
                <wp:extent cx="3810" cy="0"/>
                <wp:effectExtent l="7620" t="6350" r="7620" b="12700"/>
                <wp:wrapNone/>
                <wp:docPr id="75132311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D96E8" id="Line 148" o:spid="_x0000_s1026" style="position:absolute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34.5pt" to=".15pt,-1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N82Y1HaAAAACAEAAA8AAABkcnMvZG93bnJldi54&#10;bWxMj0FPwkAQhe8m/ofNmHiDLaAEardESYwXL4AXb0N3aCu7s7W7QP33jgejp8nLvLz3vWI1eKfO&#10;1Mc2sIHJOANFXAXbcm3gbfc8WoCKCdmiC0wGvijCqry+KjC34cIbOm9TrSSEY44GmpS6XOtYNeQx&#10;jkNHLL9D6D0mkX2tbY8XCfdOT7Nsrj22LA0NdrRuqDpuT97AktdP7m53fP+8fz18dAlnk83ixZjb&#10;m+HxAVSiIf2Z4Qdf0KEUpn04sY3KGRjNxChnOl/KJjGI3v9qXRb6/4DyGw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N82Y1HaAAAACAEAAA8AAAAAAAAAAAAAAAAAEAQAAGRycy9kb3du&#10;cmV2LnhtbFBLBQYAAAAABAAEAPMAAAAX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46D28CC5" wp14:editId="5B416121">
                <wp:simplePos x="0" y="0"/>
                <wp:positionH relativeFrom="column">
                  <wp:posOffset>250190</wp:posOffset>
                </wp:positionH>
                <wp:positionV relativeFrom="paragraph">
                  <wp:posOffset>-1708150</wp:posOffset>
                </wp:positionV>
                <wp:extent cx="5080" cy="0"/>
                <wp:effectExtent l="12065" t="6350" r="11430" b="12700"/>
                <wp:wrapNone/>
                <wp:docPr id="780822586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A9838" id="Line 149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34.5pt" to="20.1pt,-1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J3jEIbeAAAACwEAAA8AAABkcnMvZG93bnJldi54&#10;bWxMj8FOwzAMhu9IvENkJG5buq5Ma2k6wSTEhcs2Lty8JmvLEqc02VbeHnNA42j70+/vL1ejs+Js&#10;htB5UjCbJiAM1V531Ch4371MliBCRNJoPRkF3ybAqrq9KbHQ/kIbc97GRnAIhQIVtDH2hZShbo3D&#10;MPW9Ib4d/OAw8jg0Ug944XBnZZokC+mwI/7QYm/WramP25NTkNP62Wa748fXw9vhs484n22Wr0rd&#10;341PjyCiGeMVhl99VoeKnfb+RDoIq2CeZ0wqmKSLnEsxkSUpiP3fRlal/N+h+gE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Cd4xCG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166F4021" wp14:editId="18B09903">
                <wp:simplePos x="0" y="0"/>
                <wp:positionH relativeFrom="column">
                  <wp:posOffset>856615</wp:posOffset>
                </wp:positionH>
                <wp:positionV relativeFrom="paragraph">
                  <wp:posOffset>-1708150</wp:posOffset>
                </wp:positionV>
                <wp:extent cx="5080" cy="0"/>
                <wp:effectExtent l="8890" t="6350" r="5080" b="12700"/>
                <wp:wrapNone/>
                <wp:docPr id="1264282728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D29C8" id="Line 150" o:spid="_x0000_s1026" style="position:absolute;z-index:-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34.5pt" to="67.85pt,-1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ANj6gnfAAAADQEAAA8AAABkcnMvZG93bnJldi54&#10;bWxMj0FPwkAQhe8m/ofNmHiDLRSQ1m6JkhgvXgAv3pbu0FZ2Z2t3gfrvHQ5Gj+/NlzfvFavBWXHG&#10;PrSeFEzGCQikypuWagXvu5fREkSImoy2nlDBNwZYlbc3hc6Nv9AGz9tYCw6hkGsFTYxdLmWoGnQ6&#10;jH2HxLeD752OLPtaml5fONxZOU2ShXS6Jf7Q6A7XDVbH7ckpyGj9bGe748fX/O3w2UWdTjbLV6Xu&#10;74anRxARh/gHw7U+V4eSO+39iUwQlnU6yxhVMJouMl51RdL5A4j9ryXLQv5fUf4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A2PqCd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44FBEE4E" wp14:editId="46A8D392">
                <wp:simplePos x="0" y="0"/>
                <wp:positionH relativeFrom="column">
                  <wp:posOffset>1209040</wp:posOffset>
                </wp:positionH>
                <wp:positionV relativeFrom="paragraph">
                  <wp:posOffset>-1708150</wp:posOffset>
                </wp:positionV>
                <wp:extent cx="4445" cy="0"/>
                <wp:effectExtent l="8890" t="6350" r="5715" b="12700"/>
                <wp:wrapNone/>
                <wp:docPr id="433438143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C2013" id="Line 151" o:spid="_x0000_s1026" style="position:absolute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34.5pt" to="95.55pt,-1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L/OPoffAAAADQEAAA8AAABkcnMvZG93bnJldi54&#10;bWxMj8FuwjAQRO+V+g/WIvUGTihFJI2DWqSql16AXnoz8ZIE7HUaG0j/vsuhoseZfZqdKZaDs+KM&#10;fWg9KUgnCQikypuWagWf27fxAkSImoy2nlDBDwZYlvd3hc6Nv9Aaz5tYCw6hkGsFTYxdLmWoGnQ6&#10;THyHxLe9752OLPtaml5fONxZOU2SuXS6Jf7Q6A5XDVbHzckpyGj1amfb49f308f+0EX9mK4X70o9&#10;jIaXZxARh3iD4Vqfq0PJnXb+RCYIyzpLZowqGE/nGa+6Ilmagtj9WbIs5P8V5S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v84+h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 wp14:anchorId="0FF208A5" wp14:editId="11741EAF">
                <wp:simplePos x="0" y="0"/>
                <wp:positionH relativeFrom="column">
                  <wp:posOffset>4618355</wp:posOffset>
                </wp:positionH>
                <wp:positionV relativeFrom="paragraph">
                  <wp:posOffset>-1708150</wp:posOffset>
                </wp:positionV>
                <wp:extent cx="4445" cy="0"/>
                <wp:effectExtent l="8255" t="6350" r="6350" b="12700"/>
                <wp:wrapNone/>
                <wp:docPr id="219501437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B9CFE" id="Line 152" o:spid="_x0000_s1026" style="position:absolute;z-index:-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34.5pt" to="364pt,-1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EwQkRvgAAAADQEAAA8AAABkcnMvZG93bnJldi54&#10;bWxMjzFPwzAQhXck/oN1SGyt0xSaNMSpoBJiYWnLwnaN3STUPofYbcO/5xgQbHf3nt59r1yNzoqz&#10;GULnScFsmoAwVHvdUaPgbfc8yUGEiKTRejIKvkyAVXV9VWKh/YU25ryNjeAQCgUqaGPsCylD3RqH&#10;Yep7Q6wd/OAw8jo0Ug944XBnZZokC+mwI/7QYm/WramP25NTsKT1k73bHd8/718PH33E+WyTvyh1&#10;ezM+PoCIZox/ZvjBZ3SomGnvT6SDsAqyNJuzVcEkXSy5FVuyNOdh/3uSVSn/t6i+AQ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EwQkRvgAAAADQEAAA8AAAAAAAAAAAAAAAAAEAQAAGRy&#10;cy9kb3ducmV2LnhtbFBLBQYAAAAABAAEAPMAAAAd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13888" behindDoc="1" locked="0" layoutInCell="1" allowOverlap="1" wp14:anchorId="53426168" wp14:editId="396E3C4C">
            <wp:simplePos x="0" y="0"/>
            <wp:positionH relativeFrom="column">
              <wp:posOffset>1270</wp:posOffset>
            </wp:positionH>
            <wp:positionV relativeFrom="paragraph">
              <wp:posOffset>-1708150</wp:posOffset>
            </wp:positionV>
            <wp:extent cx="6181090" cy="233045"/>
            <wp:effectExtent l="0" t="0" r="0" b="0"/>
            <wp:wrapNone/>
            <wp:docPr id="1203591893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E602B1" w14:textId="77777777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sectPr w:rsidR="00EA5A8D" w:rsidRPr="00EA5A8D" w:rsidSect="007156A3"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6401F160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28257000" w14:textId="77777777" w:rsidR="00EA5A8D" w:rsidRPr="00EA5A8D" w:rsidRDefault="00EA5A8D" w:rsidP="00EA5A8D">
      <w:pPr>
        <w:spacing w:line="0" w:lineRule="atLeast"/>
        <w:jc w:val="left"/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  <w:sectPr w:rsidR="00EA5A8D" w:rsidRPr="00EA5A8D" w:rsidSect="007156A3">
          <w:type w:val="continuous"/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3F46795B" w14:textId="77777777" w:rsidR="00EA5A8D" w:rsidRPr="00EA5A8D" w:rsidRDefault="00EA5A8D" w:rsidP="00EA5A8D">
      <w:pPr>
        <w:spacing w:line="0" w:lineRule="atLeast"/>
        <w:jc w:val="center"/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</w:pPr>
      <w:bookmarkStart w:id="2" w:name="page5"/>
      <w:bookmarkEnd w:id="2"/>
      <w:r w:rsidRPr="00EA5A8D"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  <w:lastRenderedPageBreak/>
        <w:t>Przedmiar</w:t>
      </w:r>
    </w:p>
    <w:p w14:paraId="0DAA6B3B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5DE081BC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08DDF832" w14:textId="77777777" w:rsidR="00EA5A8D" w:rsidRPr="00EA5A8D" w:rsidRDefault="00EA5A8D" w:rsidP="00EA5A8D">
      <w:pPr>
        <w:spacing w:line="25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940"/>
        <w:gridCol w:w="560"/>
        <w:gridCol w:w="700"/>
        <w:gridCol w:w="4680"/>
        <w:gridCol w:w="540"/>
        <w:gridCol w:w="960"/>
        <w:gridCol w:w="980"/>
      </w:tblGrid>
      <w:tr w:rsidR="00EA5A8D" w:rsidRPr="00EA5A8D" w14:paraId="0557765C" w14:textId="77777777" w:rsidTr="009B79CD">
        <w:trPr>
          <w:trHeight w:val="197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7430C" w14:textId="77777777" w:rsidR="00EA5A8D" w:rsidRPr="00EA5A8D" w:rsidRDefault="00EA5A8D" w:rsidP="00EA5A8D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3F5A1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930C43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Nr</w:t>
            </w: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284A39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7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E611E" w14:textId="77777777" w:rsidR="00EA5A8D" w:rsidRPr="00EA5A8D" w:rsidRDefault="00EA5A8D" w:rsidP="00EA5A8D">
            <w:pPr>
              <w:spacing w:line="0" w:lineRule="atLeast"/>
              <w:ind w:right="198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009211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06BAC" w14:textId="77777777" w:rsidR="00EA5A8D" w:rsidRPr="00EA5A8D" w:rsidRDefault="00EA5A8D" w:rsidP="00EA5A8D">
            <w:pPr>
              <w:spacing w:line="0" w:lineRule="atLeast"/>
              <w:ind w:right="1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Poszcz.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F62A1" w14:textId="77777777" w:rsidR="00EA5A8D" w:rsidRPr="00EA5A8D" w:rsidRDefault="00EA5A8D" w:rsidP="00EA5A8D">
            <w:pPr>
              <w:spacing w:line="0" w:lineRule="atLeast"/>
              <w:ind w:right="16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</w:tr>
      <w:tr w:rsidR="00EA5A8D" w:rsidRPr="00EA5A8D" w14:paraId="1BB8C3EF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45F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C092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37022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spec</w:t>
            </w:r>
          </w:p>
        </w:tc>
        <w:tc>
          <w:tcPr>
            <w:tcW w:w="700" w:type="dxa"/>
            <w:shd w:val="clear" w:color="auto" w:fill="auto"/>
            <w:vAlign w:val="bottom"/>
          </w:tcPr>
          <w:p w14:paraId="72B1AFA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AD6C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C86D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CD2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FB1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CDA1E61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179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1B6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1F3128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700" w:type="dxa"/>
            <w:shd w:val="clear" w:color="auto" w:fill="auto"/>
            <w:vAlign w:val="bottom"/>
          </w:tcPr>
          <w:p w14:paraId="79ADBE0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FB4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A19D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26A1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FCBC8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F8A3186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C28B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28DC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4700F6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tech</w:t>
            </w:r>
            <w:proofErr w:type="spellEnd"/>
          </w:p>
        </w:tc>
        <w:tc>
          <w:tcPr>
            <w:tcW w:w="700" w:type="dxa"/>
            <w:shd w:val="clear" w:color="auto" w:fill="auto"/>
            <w:vAlign w:val="bottom"/>
          </w:tcPr>
          <w:p w14:paraId="5BFCB12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4686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C605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C7D73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980F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0F14DB8" w14:textId="77777777" w:rsidTr="009B79CD">
        <w:trPr>
          <w:trHeight w:val="19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9AB0C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DA17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8D2F0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n.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B1003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619B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7DB8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D12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E02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F536489" w14:textId="77777777" w:rsidTr="009B79CD">
        <w:trPr>
          <w:trHeight w:val="17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3F786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B5B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1FE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E42B6" w14:textId="77777777" w:rsidR="00EA5A8D" w:rsidRPr="00EA5A8D" w:rsidRDefault="00EA5A8D" w:rsidP="00EA5A8D">
            <w:pPr>
              <w:spacing w:line="173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120cm&gt;(3,81+3,75)*1,20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720DD1" w14:textId="77777777" w:rsidR="00EA5A8D" w:rsidRPr="00EA5A8D" w:rsidRDefault="00EA5A8D" w:rsidP="00EA5A8D">
            <w:pPr>
              <w:spacing w:line="173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88F2A1" w14:textId="77777777" w:rsidR="00EA5A8D" w:rsidRPr="00EA5A8D" w:rsidRDefault="00EA5A8D" w:rsidP="00EA5A8D">
            <w:pPr>
              <w:spacing w:line="173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9,07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D0CC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C0C114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44C8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DD92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38E80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9E5D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85cm&gt;(2,90+2,70)*0,85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3B47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0EEBC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4,76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92E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432884C" w14:textId="77777777" w:rsidTr="009B79CD">
        <w:trPr>
          <w:trHeight w:val="29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080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928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34B9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F7845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50cm&gt;(9,75+8,60+(9,50-6,40))*0,50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D0F6B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65417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10,73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DDBB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F24019F" w14:textId="77777777" w:rsidTr="009B79CD">
        <w:trPr>
          <w:trHeight w:val="23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3816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A85CA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F765D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0A7D2F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elewacja północna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7167F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AF2EB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14D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C2A07CA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F25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28B9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5F3C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A98F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70cm&gt;(28,45)*0,70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BC433C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C0B0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19,92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F092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7C8FEC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79AC7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DA5A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CEB1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67CCC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90cm&gt;1,45*2*0,90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E734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BA3EF9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2,61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0E7C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FB7A82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2D83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8D40C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AA56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A8202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60cm&gt;28,45*0,60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E774A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312B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17,07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2E85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D73463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BB68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AE02C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EAB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5067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40cm-szczyt&gt;(4,56+4,56)*0,40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06D8D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91AAD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13A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2231E58" w14:textId="77777777" w:rsidTr="009B79CD">
        <w:trPr>
          <w:trHeight w:val="29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AC0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CFC4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B845F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17B9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&lt;gzyms szer. 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rozw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 ok 70cm&gt;(17,50+19,93)*0,70-9,40*0,70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EF552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A61DB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19,62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CF92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D3DC86E" w14:textId="77777777" w:rsidTr="009B79CD">
        <w:trPr>
          <w:trHeight w:val="23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FE81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8797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00E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FF5D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CB8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6104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B53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1274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82CA9B4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F0F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4D54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0719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3289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C8E6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4431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58656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F5FD9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124,93</w:t>
            </w:r>
          </w:p>
        </w:tc>
      </w:tr>
      <w:tr w:rsidR="00EA5A8D" w:rsidRPr="00EA5A8D" w14:paraId="3125F621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715C3" w14:textId="77777777" w:rsidR="00EA5A8D" w:rsidRPr="00EA5A8D" w:rsidRDefault="00EA5A8D" w:rsidP="00EA5A8D">
            <w:pPr>
              <w:spacing w:line="169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1.5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ABC9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71FC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840" w:type="dxa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F04F7B" w14:textId="77777777" w:rsidR="00EA5A8D" w:rsidRPr="00EA5A8D" w:rsidRDefault="00EA5A8D" w:rsidP="00EA5A8D">
            <w:pPr>
              <w:spacing w:line="169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Renowacja wypraw tynkarskich detali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architektoniocznych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-renowacja opasek i gzymsów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nadokien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</w:tr>
      <w:tr w:rsidR="00EA5A8D" w:rsidRPr="00EA5A8D" w14:paraId="65F2DB63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602A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E6B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FC4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4F159E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nych</w:t>
            </w:r>
            <w:proofErr w:type="spellEnd"/>
          </w:p>
        </w:tc>
        <w:tc>
          <w:tcPr>
            <w:tcW w:w="4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FD1A0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DB566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8E96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32264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D860F60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75954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AC8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435F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34D66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Oczyszczenie powierzchni detali architektonicznych z zabrudzeń i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7D47A7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2A66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6F4B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A598992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8D75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3A6CB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wycena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A6E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F265D70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2"/>
                <w:kern w:val="0"/>
                <w:sz w:val="16"/>
                <w:szCs w:val="20"/>
                <w:lang w:eastAsia="pl-PL"/>
                <w14:ligatures w14:val="none"/>
              </w:rPr>
              <w:t>wtórnych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B6E4D" w14:textId="77777777" w:rsidR="00EA5A8D" w:rsidRPr="00EA5A8D" w:rsidRDefault="00EA5A8D" w:rsidP="00EA5A8D">
            <w:pPr>
              <w:spacing w:line="178" w:lineRule="exact"/>
              <w:ind w:right="260"/>
              <w:jc w:val="right"/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>nawarstwień technologicznych, pozostałości starych powłok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346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64F2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C464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24BA8D1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F679A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6565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9A0C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0014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malarskich i zapraw hydraulicznych.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6EA8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FE6B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5203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856A07D" w14:textId="77777777" w:rsidTr="009B79CD">
        <w:trPr>
          <w:trHeight w:val="36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9842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73E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B8E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475F7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N4 -opaska zdobiona&gt;(1,61*2+2,56+2,09)*0,45*6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6E7AAC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64C836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21,25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1B4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00A151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7BD4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04BC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05E8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262B6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N4 -gzyms nadokienny&gt;2,26*0,40*6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5C765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40873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5,42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34E3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1686DB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761F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699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D37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16FD6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N5 -opaska zdobiona&gt;(1,61*2+2,56+2,09)*0,45*1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31EE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51AE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6A08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1DBC3E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62B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007AF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7919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C3466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N5 -gzyms nadokienny&gt;2,26*0,40*1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7134E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07B7C5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0,90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21D4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EF36B1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84F7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0D3F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39BA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8AC2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N6 -opaska zdobiona&gt;(2,04*2+2,27)*0,45*2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0C72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425F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5,72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13A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62CC2D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61009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607E8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E269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FF652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N6 -gzyms nadokienny&gt;1,85*0,40*2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78B4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0769B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1,48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FE8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BCA96F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CE1F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6A63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356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4351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N7 -opaska zdobiona&gt;(0,38*2+3,24+2,22)*0,45*6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A6247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D223B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16,79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174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4549224" w14:textId="77777777" w:rsidTr="009B79CD">
        <w:trPr>
          <w:trHeight w:val="355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0E40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0F04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E53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044C7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N8 -opaska zdobiona&gt;(0,82*2+2,48+2,22)*0,45*1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F5F20F" w14:textId="77777777" w:rsidR="00EA5A8D" w:rsidRPr="00EA5A8D" w:rsidRDefault="00EA5A8D" w:rsidP="00EA5A8D">
            <w:pPr>
              <w:spacing w:line="355" w:lineRule="exact"/>
              <w:jc w:val="left"/>
              <w:rPr>
                <w:rFonts w:ascii="Arial" w:eastAsia="Arial" w:hAnsi="Arial" w:cs="Arial"/>
                <w:b/>
                <w:kern w:val="0"/>
                <w:sz w:val="12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32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2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3DCD9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2,85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C61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055A990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743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779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FFF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7D92C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5DD3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3CA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58D00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F18C3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</w:tr>
      <w:tr w:rsidR="00EA5A8D" w:rsidRPr="00EA5A8D" w14:paraId="0F1E292A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6C00C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251D2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D9A7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F6EFA9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Impregnacja wzmacniająca powierzchni gzymsów po zabiegach oczysz-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54DB71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736EF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4EF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CBF8B83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1DDB45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71A39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0416-02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9D69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2275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czających - preparat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Spezial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Fixativ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CCE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EA51A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A34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683B4D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82E81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CE5E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0C9CF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3BEFA07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B56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CE7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2C0E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2A80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BC603FA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D26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E7F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EFC7A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CBD29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poz.23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5B0B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5182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B54C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16ED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4EC90A4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3477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2887A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9D89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2692B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72E0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CA6B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3B555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06056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</w:tr>
      <w:tr w:rsidR="00EA5A8D" w:rsidRPr="00EA5A8D" w14:paraId="69BF9464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75D5C4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6B983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TZKNBK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57B3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85898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Rekonstrukcja całkowita metodą ciągnioną dużych ubytków elementów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B6B0D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6B5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ED3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D076E1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CC061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5D335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VIII 03-116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874BE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769DE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profilowanych - gzymsów i 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obramowń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 z użyciem zaprawy KEIM TURADO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566D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7F6F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EB256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59AA1E3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71158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011E2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+ TZKNBK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EEBF6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7832525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0.3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8EF2E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A8E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049A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A009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F40699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168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527A5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VIII 03-117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2B7F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6AD081B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0C9C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D9B1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4B0F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555F9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C801CE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E87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2E65C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03DF3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7996D28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6D8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867D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35D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B644F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0C047EA" w14:textId="77777777" w:rsidTr="009B79CD">
        <w:trPr>
          <w:trHeight w:val="36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1C9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B9A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C57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DF035D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N4 -opaska zdobiona&gt;(1,61*2+2,56+2,09)*2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9103D8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D2F17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15,74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1452F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35348B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3C8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116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A03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3147C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N4 -gzyms nadokienny&gt;2,26*2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5E4B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940A24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4,52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5A9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681D81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A98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32E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637C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C64AD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N6 -opaska zdobiona&gt;(2,04*2+2,27)*2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31345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B2476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12,70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AD5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EC9ED01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C17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EF40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54788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A1820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&lt;naświetle N6 -gzyms nadokienny&gt;1,85*2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071BD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3EF41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3,70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E7CE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E96CDE1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5FF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1FE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31066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D043A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08FD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B4F6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2C9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7403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0084EDC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4F3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D0A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73D6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CBB0D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4B53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55F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9A033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39DC5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36,66</w:t>
            </w:r>
          </w:p>
        </w:tc>
      </w:tr>
      <w:tr w:rsidR="00EA5A8D" w:rsidRPr="00EA5A8D" w14:paraId="7489A5BE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C5FB8D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5041D1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9BE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FFAB3D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 xml:space="preserve">Naprawa ubytków w profilach ciągnionych - uzupełnienie gzymsów </w:t>
            </w:r>
            <w:proofErr w:type="spellStart"/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zapra</w:t>
            </w:r>
            <w:proofErr w:type="spellEnd"/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9264A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ECA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509C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61A27FE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84D74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0367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0417-07 +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6D0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10BAC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wą</w:t>
            </w:r>
            <w:proofErr w:type="spellEnd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 xml:space="preserve"> wapienno cementowa KEIM </w:t>
            </w:r>
            <w:proofErr w:type="spellStart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Universalputz</w:t>
            </w:r>
            <w:proofErr w:type="spellEnd"/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 xml:space="preserve"> zbrojoną mikro włóknami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D9A0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F15FF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FC8F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91DAABA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7D3D46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485F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41E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2A3B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weglowymi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20745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CBA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1B3DC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44140F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2B543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4AE07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0417-08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91A28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5013D2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3507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B1A1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FD4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106D6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96C535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506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75E1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D1B2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16B34B2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5632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DDB4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4CB6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B1D3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450CF4A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62F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028D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A7E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52349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poz.23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8D2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61CF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7303E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9A7A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52BD8F3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D10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E902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1587D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0A12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F794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C14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DC59B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29005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</w:tr>
      <w:tr w:rsidR="00EA5A8D" w:rsidRPr="00EA5A8D" w14:paraId="403771D0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EA08C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D1CC29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22EA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50DA5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Wykonanie warstwy wykończeniowej z tynku z tynku drobnoziarnistego z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93D5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340F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9048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84B3AB2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1607D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377D5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0410-02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CFB8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8E30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zaprawy wapiennej KEIM NHL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Kalkputz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-Fein - na powierzchniach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gzym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A26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FDC88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03AE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24DA85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17ADB4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FDA1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0E56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63075B2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sów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40D6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7AD5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6C85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36B7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6AB79DB" w14:textId="77777777" w:rsidTr="009B79CD">
        <w:trPr>
          <w:trHeight w:val="35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3FE6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832E3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9184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8C280D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poz.23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964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22E70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C5CA5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B1D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2477C42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6EA96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52B3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76DD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DA5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340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4B84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E849D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224897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</w:tr>
      <w:tr w:rsidR="00EA5A8D" w:rsidRPr="00EA5A8D" w14:paraId="4A17C816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6BAAD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482B9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AT-26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77C1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62BBA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Hydrofobizacja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powierzchni -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np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Silangrund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3838CA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E77C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9BEE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CE5093A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63CCB4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B0BBF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0305-01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28549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094103F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2B5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8EA7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7FE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AFEB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C1EB25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9FE9FC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0426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5FA1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33C8C3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A9F4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8D2A4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9CBF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5AA2A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13ABF02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C8D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FA0A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3FDC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1B17C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poz.27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C036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ABB7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87920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A452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2CB8029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E76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7D2D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07B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AD0F1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27D0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FCF2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9E9B2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374128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57,95</w:t>
            </w:r>
          </w:p>
        </w:tc>
      </w:tr>
      <w:tr w:rsidR="00EA5A8D" w:rsidRPr="00EA5A8D" w14:paraId="46B642F7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07C8F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1.6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767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2DB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845F43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Roboty malarskie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476E6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6214F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B3B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C14C575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33D0AD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D9599C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AT-26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F8A9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3AECB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Malowanie tynków renowacyjnych dwukrotnie - farba KEIM 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Soldalit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 -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Arte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D5A4F2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25B3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EA7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2931AD1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E7F1D9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5CB3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0303-01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C24F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2F63784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98E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FA3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A48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D5C9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0A4C9E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786D23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FADC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BACB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5FDE1CD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04F93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A552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028C2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C7376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4015C30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25C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067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5913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B1913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poz.17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D1D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4857C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1CCD9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0C82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59EA854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3A861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37D6D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A84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0C272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464C0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DF41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62B03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0CE44A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</w:tr>
      <w:tr w:rsidR="00EA5A8D" w:rsidRPr="00EA5A8D" w14:paraId="26A95F66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AC4FE5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81D292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AT-26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7DE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9A7FE3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Hydrofobizacja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powierzchni -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np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Silangrund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28E2B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F13C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665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D9F0BD8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D82D4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d.1.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50D06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0305-01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749D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65B8C2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E28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665C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2C037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E13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3E2DB99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961F68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3FACA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CE59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F5717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2BE0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4FCDF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E2D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4B9D6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19BA234" w14:textId="77777777" w:rsidTr="009B79CD">
        <w:trPr>
          <w:trHeight w:val="481"/>
        </w:trPr>
        <w:tc>
          <w:tcPr>
            <w:tcW w:w="420" w:type="dxa"/>
            <w:shd w:val="clear" w:color="auto" w:fill="auto"/>
            <w:vAlign w:val="bottom"/>
          </w:tcPr>
          <w:p w14:paraId="110F72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14:paraId="18AC0E4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1BACAA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14:paraId="4A1817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4680" w:type="dxa"/>
            <w:shd w:val="clear" w:color="auto" w:fill="auto"/>
            <w:vAlign w:val="bottom"/>
          </w:tcPr>
          <w:p w14:paraId="195BA39D" w14:textId="77777777" w:rsidR="00EA5A8D" w:rsidRPr="00EA5A8D" w:rsidRDefault="00EA5A8D" w:rsidP="00EA5A8D">
            <w:pPr>
              <w:spacing w:line="0" w:lineRule="atLeast"/>
              <w:ind w:right="2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- 5 -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6BA08BC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092072D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3CE393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4AAA640E" w14:textId="4CDD74E2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 wp14:anchorId="349FA6DA" wp14:editId="4D9449BB">
                <wp:simplePos x="0" y="0"/>
                <wp:positionH relativeFrom="column">
                  <wp:posOffset>-1905</wp:posOffset>
                </wp:positionH>
                <wp:positionV relativeFrom="paragraph">
                  <wp:posOffset>-9298940</wp:posOffset>
                </wp:positionV>
                <wp:extent cx="3810" cy="0"/>
                <wp:effectExtent l="7620" t="6985" r="7620" b="12065"/>
                <wp:wrapNone/>
                <wp:docPr id="347788566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D8D21" id="Line 154" o:spid="_x0000_s1026" style="position:absolute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732.2pt" to=".1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H/Jbw7ZAAAACgEAAA8AAABkcnMvZG93bnJldi54&#10;bWxMj09Lw0AQxe+C32GZghdpN9VQJM2mSEHwavxznmbHJCQ7G7ObNP32jhf1NMx7jze/yQ+L69VM&#10;Y2g9G9huElDElbct1wbeXp/WD6BCRLbYeyYDFwpwKK6vcsysP/MLzWWslZRwyNBAE+OQaR2qhhyG&#10;jR+Ixfv0o8Mo61hrO+JZyl2v75Jkpx22LBcaHOjYUNWVkzPw7PHDV52e379uqQuX9ljZqTTmZrU8&#10;7kFFWuJfGH7wBR0KYTr5iW1QvYH1vQRlbNNdmoKShAinX0EXuf7/QvEN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f8lvDt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6BD0CB64" wp14:editId="2573E118">
                <wp:simplePos x="0" y="0"/>
                <wp:positionH relativeFrom="column">
                  <wp:posOffset>250190</wp:posOffset>
                </wp:positionH>
                <wp:positionV relativeFrom="paragraph">
                  <wp:posOffset>-9298940</wp:posOffset>
                </wp:positionV>
                <wp:extent cx="5080" cy="0"/>
                <wp:effectExtent l="12065" t="6985" r="11430" b="12065"/>
                <wp:wrapNone/>
                <wp:docPr id="995053117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ADC95" id="Line 155" o:spid="_x0000_s1026" style="position:absolute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732.2pt" to="20.1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t8PMDbAAAADQEAAA8AAABkcnMvZG93bnJldi54&#10;bWxMj01Pg0AQhu8m/ofNmHgx7dJKGkWWxjQx8Sp+nKfsCAR2FtmF0n/veFFv8/HknWfy/eJ6NdMY&#10;Ws8GNusEFHHlbcu1gbfXp9UdqBCRLfaeycCZAuyLy4scM+tP/EJzGWslIRwyNNDEOGRah6ohh2Ht&#10;B2LZffrRYZR2rLUd8SThrtfbJNlphy3LhQYHOjRUdeXkDDx7/PBVp+f3rxvqwrk9VHYqjbm+Wh4f&#10;QEVa4h8MP/qiDoU4Hf3ENqjewO19KqSB1SbdpVIKkiZbUMffkS5y/f+L4hs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CLfDzA2wAAAA0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44179F22" wp14:editId="5F514852">
                <wp:simplePos x="0" y="0"/>
                <wp:positionH relativeFrom="column">
                  <wp:posOffset>856615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6985" r="5080" b="12065"/>
                <wp:wrapNone/>
                <wp:docPr id="1684265097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76734" id="Line 156" o:spid="_x0000_s1026" style="position:absolute;z-index:-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732.2pt" to="67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yl1nPdAAAADwEAAA8AAABkcnMvZG93bnJldi54&#10;bWxMj01PwzAMhu9I/IfISFzQlo6VAaXphCYhcaV8nL3EtFUbpzRp1/17sgvj+NqPXj/Ot7PtxESD&#10;bxwrWC0TEMTamYYrBR/vL4sHED4gG+wck4IjedgWlxc5ZsYd+I2mMlQilrDPUEEdQp9J6XVNFv3S&#10;9cRx9+0GiyHGoZJmwEMst528TZKNtNhwvFBjT7uadFuOVsGrwy+nWzl9/txQ64/NTpuxVOr6an5+&#10;AhFoDmcYTvpRHYrotHcjGy+6mNfpY0QVLFbpJk1BnJj13T2I/d9MFrn8/0fxC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Nyl1nP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5940B317" wp14:editId="5B4653AA">
                <wp:simplePos x="0" y="0"/>
                <wp:positionH relativeFrom="column">
                  <wp:posOffset>1209040</wp:posOffset>
                </wp:positionH>
                <wp:positionV relativeFrom="paragraph">
                  <wp:posOffset>-9298940</wp:posOffset>
                </wp:positionV>
                <wp:extent cx="4445" cy="0"/>
                <wp:effectExtent l="8890" t="6985" r="5715" b="12065"/>
                <wp:wrapNone/>
                <wp:docPr id="1320390453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2E4CA" id="Line 157" o:spid="_x0000_s1026" style="position:absolute;z-index:-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732.2pt" to="95.5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vDRes3QAAAA8BAAAPAAAAZHJzL2Rvd25yZXYu&#10;eG1sTI/NTsMwEITvSLyDtUhcUOsERRUNcSpUCYkr4ee8tZckSmyH2EnTt+/2Urjt7I5mvyl2i+3F&#10;TGNovVOQrhMQ5LQ3rasVfH68rp5AhIjOYO8dKThRgF15e1NgbvzRvdNcxVpwiAs5KmhiHHIpg27I&#10;Ylj7gRzffvxoMbIca2lGPHK47eVjkmykxdbxhwYH2jeku2qyCt48fnvdyfnr94G6cGr32kyVUvd3&#10;y8sziEhL/DPDBZ/RoWSmg5+cCaJnvU0ytipYpdkm4/Hi2aYpiMN1J8tC/u9RngE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vDRes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 wp14:anchorId="22236E19" wp14:editId="0DDEA6B5">
                <wp:simplePos x="0" y="0"/>
                <wp:positionH relativeFrom="column">
                  <wp:posOffset>4618355</wp:posOffset>
                </wp:positionH>
                <wp:positionV relativeFrom="paragraph">
                  <wp:posOffset>-9298940</wp:posOffset>
                </wp:positionV>
                <wp:extent cx="4445" cy="0"/>
                <wp:effectExtent l="8255" t="6985" r="6350" b="12065"/>
                <wp:wrapNone/>
                <wp:docPr id="159441362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9DFE9" id="Line 158" o:spid="_x0000_s1026" style="position:absolute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732.2pt" to="364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qwKfb3gAAAA8BAAAPAAAAZHJzL2Rvd25yZXYu&#10;eG1sTI9Nb4MwDIbvk/YfIk/aZWpDGSoVI1RTpUm7jn2cXeIBgiSMBEr//dxLt6PtR6+fN98vphcz&#10;jb51VsFmHYEgWznd2lrBx/vLagfCB7Qae2dJwZk87Ivbmxwz7U72jeYy1IJDrM9QQRPCkEnpq4YM&#10;+rUbyPLt240GA49jLfWIJw43vYyjaCsNtpY/NDjQoaGqKyej4NXhl6s6OX/+PFDnz+2h0lOp1P3d&#10;8vwEItAS/mC46LM6FOx0dJPVXvQK0jh9ZFTBapNskwQEM2m8437H604Wufzfo/gF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6sCn29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44436868" wp14:editId="051657FB">
                <wp:simplePos x="0" y="0"/>
                <wp:positionH relativeFrom="column">
                  <wp:posOffset>4971415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6985" r="5080" b="12065"/>
                <wp:wrapNone/>
                <wp:docPr id="795324449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5791A" id="Line 159" o:spid="_x0000_s1026" style="position:absolute;z-index:-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45pt,-732.2pt" to="391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690947E1" wp14:editId="4E6F642C">
                <wp:simplePos x="0" y="0"/>
                <wp:positionH relativeFrom="column">
                  <wp:posOffset>5579745</wp:posOffset>
                </wp:positionH>
                <wp:positionV relativeFrom="paragraph">
                  <wp:posOffset>-9298940</wp:posOffset>
                </wp:positionV>
                <wp:extent cx="4445" cy="0"/>
                <wp:effectExtent l="7620" t="6985" r="6985" b="12065"/>
                <wp:wrapNone/>
                <wp:docPr id="939442786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BBE5C" id="Line 160" o:spid="_x0000_s1026" style="position:absolute;z-index:-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35pt,-732.2pt" to="439.7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PZUY/3QAAAA8BAAAPAAAAZHJzL2Rvd25yZXYu&#10;eG1sTI9NT4NAEIbvJv6HzTTxYtqlhhSkLI1pYuJVrJ637AgEdhbZhdJ/73hRb/Px5J1n8sNiezHj&#10;6FtHCrabCARS5UxLtYLT2/M6BeGDJqN7R6jgih4Oxe1NrjPjLvSKcxlqwSHkM62gCWHIpPRVg1b7&#10;jRuQePfpRqsDt2MtzagvHG57+RBFO2l1S3yh0QMeG6y6crIKXpz+cFUn5/eve+z8tT1WZiqVulst&#10;T3sQAZfwB8OPPqtDwU5nN5HxoleQJmnCqIL1Nt7FMQhm0uSRi/PvTBa5/P9H8Q0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PZUY/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2417645F" wp14:editId="1EE9D5BF">
                <wp:simplePos x="0" y="0"/>
                <wp:positionH relativeFrom="column">
                  <wp:posOffset>6184900</wp:posOffset>
                </wp:positionH>
                <wp:positionV relativeFrom="paragraph">
                  <wp:posOffset>-9298940</wp:posOffset>
                </wp:positionV>
                <wp:extent cx="4445" cy="0"/>
                <wp:effectExtent l="12700" t="6985" r="11430" b="12065"/>
                <wp:wrapNone/>
                <wp:docPr id="1730085256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EE8CC" id="Line 161" o:spid="_x0000_s1026" style="position:absolute;z-index:-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pt,-732.2pt" to="487.3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+baQi3QAAAA8BAAAPAAAAZHJzL2Rvd25yZXYu&#10;eG1sTI/NTsMwEITvSLyDtUhcUOsURS2EOBWqhMSV8HPexksSJV6H2EnTt2e5AMedHc18k+8X16uZ&#10;xtB6NrBZJ6CIK29brg28vT6t7kCFiGyx90wGzhRgX1xe5JhZf+IXmstYKwnhkKGBJsYh0zpUDTkM&#10;az8Qy+/Tjw6jnGOt7YgnCXe9vk2SrXbYsjQ0ONChoaorJ2fg2eOHrzo9v3/dUBfO7aGyU2nM9dXy&#10;+AAq0hL/zPCDL+hQCNPRT2yD6g3c71LZEg2sNuk2TUGJR7QdqOOvpotc/99RfAM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+baQi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23104" behindDoc="1" locked="0" layoutInCell="1" allowOverlap="1" wp14:anchorId="30725DFD" wp14:editId="6416BB40">
            <wp:simplePos x="0" y="0"/>
            <wp:positionH relativeFrom="column">
              <wp:posOffset>1212850</wp:posOffset>
            </wp:positionH>
            <wp:positionV relativeFrom="paragraph">
              <wp:posOffset>-8688070</wp:posOffset>
            </wp:positionV>
            <wp:extent cx="4369435" cy="114300"/>
            <wp:effectExtent l="0" t="0" r="0" b="0"/>
            <wp:wrapNone/>
            <wp:docPr id="1819338182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435" cy="11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 wp14:anchorId="2E8C85B5" wp14:editId="5805A7EF">
                <wp:simplePos x="0" y="0"/>
                <wp:positionH relativeFrom="column">
                  <wp:posOffset>-1905</wp:posOffset>
                </wp:positionH>
                <wp:positionV relativeFrom="paragraph">
                  <wp:posOffset>-7317740</wp:posOffset>
                </wp:positionV>
                <wp:extent cx="3810" cy="0"/>
                <wp:effectExtent l="7620" t="6985" r="7620" b="12065"/>
                <wp:wrapNone/>
                <wp:docPr id="1010658794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B8ACB" id="Line 163" o:spid="_x0000_s1026" style="position:absolute;z-index:-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76.2pt" to=".15pt,-5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 wp14:anchorId="5FF23F94" wp14:editId="1A401DBE">
                <wp:simplePos x="0" y="0"/>
                <wp:positionH relativeFrom="column">
                  <wp:posOffset>250190</wp:posOffset>
                </wp:positionH>
                <wp:positionV relativeFrom="paragraph">
                  <wp:posOffset>-7317740</wp:posOffset>
                </wp:positionV>
                <wp:extent cx="5080" cy="0"/>
                <wp:effectExtent l="12065" t="6985" r="11430" b="12065"/>
                <wp:wrapNone/>
                <wp:docPr id="206669320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15706" id="Line 164" o:spid="_x0000_s1026" style="position:absolute;z-index:-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76.2pt" to="20.1pt,-5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OXF2NzcAAAADQEAAA8AAABkcnMvZG93bnJldi54&#10;bWxMj8tOwzAQRfdI/IM1SGxQ6yQU1IY4FaqExJbwWE/tIYkS2yF20vTvGTbAbh5Hd84U+8X2YqYx&#10;tN4pSNcJCHLam9bVCt5en1ZbECGiM9h7RwrOFGBfXl4UmBt/ci80V7EWHOJCjgqaGIdcyqAbshjW&#10;fiDHu08/WozcjrU0I5443PYyS5J7abF1fKHBgQ4N6a6arIJnjx9ed3J+/7qhLpzbgzZTpdT11fL4&#10;ACLSEv9g+NFndSjZ6egnZ4LoFdzuNkwqWKXpXcYlI5skA3H8HcmykP+/KL8B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5cXY3N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 wp14:anchorId="6B7DEDE6" wp14:editId="572027FC">
                <wp:simplePos x="0" y="0"/>
                <wp:positionH relativeFrom="column">
                  <wp:posOffset>856615</wp:posOffset>
                </wp:positionH>
                <wp:positionV relativeFrom="paragraph">
                  <wp:posOffset>-7317740</wp:posOffset>
                </wp:positionV>
                <wp:extent cx="5080" cy="0"/>
                <wp:effectExtent l="8890" t="6985" r="5080" b="12065"/>
                <wp:wrapNone/>
                <wp:docPr id="1311093648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44F3E" id="Line 165" o:spid="_x0000_s1026" style="position:absolute;z-index:-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76.2pt" to="67.85pt,-5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A0GHjndAAAADwEAAA8AAABkcnMvZG93bnJldi54&#10;bWxMj8tOwzAQRfdI/IM1SGxQ66QPHiFOhSohsSU81lN7SKLE4xA7afr3uBtgeWeO7pzJd7PtxESD&#10;bxwrSJcJCGLtTMOVgve358U9CB+QDXaOScGJPOyKy4scM+OO/EpTGSoRS9hnqKAOoc+k9Lomi37p&#10;euK4+3KDxRDjUEkz4DGW206ukuRWWmw4Xqixp31Nui1Hq+DF4afTrZw+vm+o9admr81YKnV9NT89&#10;ggg0hz8YzvpRHYrodHAjGy+6mNebh4gqWKTpdrUBcWbW2zsQh9+ZLHL5/4/iB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A0GHjn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591C884A" wp14:editId="6079E1B9">
                <wp:simplePos x="0" y="0"/>
                <wp:positionH relativeFrom="column">
                  <wp:posOffset>1209040</wp:posOffset>
                </wp:positionH>
                <wp:positionV relativeFrom="paragraph">
                  <wp:posOffset>-7317740</wp:posOffset>
                </wp:positionV>
                <wp:extent cx="4445" cy="0"/>
                <wp:effectExtent l="8890" t="6985" r="5715" b="12065"/>
                <wp:wrapNone/>
                <wp:docPr id="1413855575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FFF03" id="Line 166" o:spid="_x0000_s1026" style="position:absolute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76.2pt" to="95.55pt,-5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+rt/m3QAAAA8BAAAPAAAAZHJzL2Rvd25yZXYu&#10;eG1sTI/NTsMwEITvSLyDtUhcUOu4AkRDnApVQuJK+Dlv7SWJEtshdtL07dlegNvO7mj2m2K3uF7M&#10;NMY2eA1qnYEgb4Jtfa3h/e159QAiJvQW++BJw4ki7MrLiwJzG47+leYq1YJDfMxRQ5PSkEsZTUMO&#10;4zoM5Pn2FUaHieVYSzvikcNdLzdZdi8dtp4/NDjQviHTVZPT8BLwM5hOzh/fN9TFU7s3dqq0vr5a&#10;nh5BJFrSnxnO+IwOJTMdwuRtFD3rbXbLVg0rpe42PJ49W6VAHH53sizk/x7lD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+rt/m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28224" behindDoc="1" locked="0" layoutInCell="1" allowOverlap="1" wp14:anchorId="36A562EA" wp14:editId="11B63E9C">
            <wp:simplePos x="0" y="0"/>
            <wp:positionH relativeFrom="column">
              <wp:posOffset>-1905</wp:posOffset>
            </wp:positionH>
            <wp:positionV relativeFrom="paragraph">
              <wp:posOffset>-7318375</wp:posOffset>
            </wp:positionV>
            <wp:extent cx="6181090" cy="236855"/>
            <wp:effectExtent l="0" t="0" r="0" b="0"/>
            <wp:wrapNone/>
            <wp:docPr id="2131230355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6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29248" behindDoc="1" locked="0" layoutInCell="1" allowOverlap="1" wp14:anchorId="01D0714B" wp14:editId="13E249F7">
            <wp:simplePos x="0" y="0"/>
            <wp:positionH relativeFrom="column">
              <wp:posOffset>-1905</wp:posOffset>
            </wp:positionH>
            <wp:positionV relativeFrom="paragraph">
              <wp:posOffset>-6962775</wp:posOffset>
            </wp:positionV>
            <wp:extent cx="6181090" cy="117475"/>
            <wp:effectExtent l="0" t="0" r="0" b="0"/>
            <wp:wrapNone/>
            <wp:docPr id="142177194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11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 wp14:anchorId="34970C42" wp14:editId="617802CB">
                <wp:simplePos x="0" y="0"/>
                <wp:positionH relativeFrom="column">
                  <wp:posOffset>-1905</wp:posOffset>
                </wp:positionH>
                <wp:positionV relativeFrom="paragraph">
                  <wp:posOffset>-5474970</wp:posOffset>
                </wp:positionV>
                <wp:extent cx="3810" cy="0"/>
                <wp:effectExtent l="7620" t="11430" r="7620" b="7620"/>
                <wp:wrapNone/>
                <wp:docPr id="1511747076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C4E46" id="Line 169" o:spid="_x0000_s1026" style="position:absolute;z-index:-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431.1pt" to=".15pt,-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J0P11PXAAAACAEAAA8AAABkcnMvZG93bnJldi54&#10;bWxMj8FKw0AQhu+C77BMwYu0GyOUErMppSB4NWrP0+yYhGRnY3aTpm/veBA9DR/z8883+X5xvZpp&#10;DK1nAw+bBBRx5W3LtYH3t+f1DlSIyBZ7z2TgSgH2xe1Njpn1F36luYy1khIOGRpoYhwyrUPVkMOw&#10;8QOx7D796DAKjrW2I16k3PU6TZKtdtiyXGhwoGNDVVdOzsCLx5OvOj1/fN1TF67tsbJTaczdajk8&#10;gYq0xL8w/OiLOhTidPYT26B6A+tHCcrYbdMUlASEz7+si1z/f6D4Bg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J0P11P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1296" behindDoc="1" locked="0" layoutInCell="1" allowOverlap="1" wp14:anchorId="21BE1ACB" wp14:editId="678DACA1">
                <wp:simplePos x="0" y="0"/>
                <wp:positionH relativeFrom="column">
                  <wp:posOffset>250190</wp:posOffset>
                </wp:positionH>
                <wp:positionV relativeFrom="paragraph">
                  <wp:posOffset>-5474970</wp:posOffset>
                </wp:positionV>
                <wp:extent cx="5080" cy="0"/>
                <wp:effectExtent l="12065" t="11430" r="11430" b="7620"/>
                <wp:wrapNone/>
                <wp:docPr id="103576175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211E2" id="Line 170" o:spid="_x0000_s1026" style="position:absolute;z-index:-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431.1pt" to="20.1pt,-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JIp/HcAAAACwEAAA8AAABkcnMvZG93bnJldi54&#10;bWxMj01PwzAMhu9I/IfISFzQllKmaZSmE5qExJXycfYa01ZtnNKkXffvMQcEJ8v2o9eP8/3iejXT&#10;GFrPBm7XCSjiytuWawNvr0+rHagQkS32nsnAmQLsi8uLHDPrT/xCcxlrJSEcMjTQxDhkWoeqIYdh&#10;7Qdi2X360WGUdqy1HfEk4a7XaZJstcOW5UKDAx0aqrpycgaePX74qtPz+9cNdeHcHio7lcZcXy2P&#10;D6AiLfEPhh99UYdCnI5+YhtUb+DufiOkgdVum6aghNgkUo+/E13k+v8PxTc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Ikin8d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1516ADEC" wp14:editId="78B70D3B">
                <wp:simplePos x="0" y="0"/>
                <wp:positionH relativeFrom="column">
                  <wp:posOffset>856615</wp:posOffset>
                </wp:positionH>
                <wp:positionV relativeFrom="paragraph">
                  <wp:posOffset>-5474970</wp:posOffset>
                </wp:positionV>
                <wp:extent cx="5080" cy="0"/>
                <wp:effectExtent l="8890" t="11430" r="5080" b="7620"/>
                <wp:wrapNone/>
                <wp:docPr id="1128672426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893FA" id="Line 171" o:spid="_x0000_s1026" style="position:absolute;z-index:-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431.1pt" to="67.85pt,-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PE7eTdAAAADQEAAA8AAABkcnMvZG93bnJldi54&#10;bWxMj01PwzAMhu9I/IfISFzQltLBGKXphCYhcaV8nL3EtFUbpzRp1/17sgMax9d+9Ppxvp1tJyYa&#10;fONYwe0yAUGsnWm4UvDx/rLYgPAB2WDnmBQcycO2uLzIMTPuwG80laESsYR9hgrqEPpMSq9rsuiX&#10;rieOu283WAwxDpU0Ax5iue1kmiRrabHheKHGnnY16bYcrYJXh19Ot3L6/Lmh1h+bnTZjqdT11fz8&#10;BCLQHM4wnPSjOhTRae9GNl50Ma/uHiOqYLFZpymIE7K6fwCx/xvJIpf/vyh+AQ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NPE7eT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 wp14:anchorId="221AF7D9" wp14:editId="08ECE2A4">
                <wp:simplePos x="0" y="0"/>
                <wp:positionH relativeFrom="column">
                  <wp:posOffset>1209040</wp:posOffset>
                </wp:positionH>
                <wp:positionV relativeFrom="paragraph">
                  <wp:posOffset>-5474970</wp:posOffset>
                </wp:positionV>
                <wp:extent cx="4445" cy="0"/>
                <wp:effectExtent l="8890" t="11430" r="5715" b="7620"/>
                <wp:wrapNone/>
                <wp:docPr id="652861024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DC401" id="Line 172" o:spid="_x0000_s1026" style="position:absolute;z-index:-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431.1pt" to="95.55pt,-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vaTlq3AAAAA0BAAAPAAAAZHJzL2Rvd25yZXYu&#10;eG1sTI/BTsMwDIbvSLxDZCQuaEtboWkrTSc0CYkrhXH2EtNWbZzSpF339mQHBMff/vT7c7FfbC9m&#10;Gn3rWEG6TkAQa2darhV8vL+stiB8QDbYOyYFF/KwL29vCsyNO/MbzVWoRSxhn6OCJoQhl9Lrhiz6&#10;tRuI4+7LjRZDjGMtzYjnWG57mSXJRlpsOV5ocKBDQ7qrJqvg1eGn052cj98P1PlLe9BmqpS6v1ue&#10;n0AEWsIfDFf9qA5ldDq5iY0Xfcy75DGiClbbTZaBuCK7NAVx+h3JspD/vyh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G9pOWr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 wp14:anchorId="7FA313C0" wp14:editId="0320B7BD">
                <wp:simplePos x="0" y="0"/>
                <wp:positionH relativeFrom="column">
                  <wp:posOffset>4618355</wp:posOffset>
                </wp:positionH>
                <wp:positionV relativeFrom="paragraph">
                  <wp:posOffset>-5474970</wp:posOffset>
                </wp:positionV>
                <wp:extent cx="4445" cy="0"/>
                <wp:effectExtent l="8255" t="11430" r="6350" b="7620"/>
                <wp:wrapNone/>
                <wp:docPr id="1485908371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7179C" id="Line 173" o:spid="_x0000_s1026" style="position:absolute;z-index:-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431.1pt" to="364pt,-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ct5b23AAAAA0BAAAPAAAAZHJzL2Rvd25yZXYu&#10;eG1sTI/BToQwEIbvJr5DMyZezG4Rk4UgZWM2MfEqup5n2xEItEVaWPbtHQ9GjzPz5Z/vL/erHcRC&#10;U+i8U3C/TUCQ0950rlHw/va8yUGEiM7g4B0puFCAfXV9VWJh/Nm90lLHRnCICwUqaGMcCymDbsli&#10;2PqRHN8+/WQx8jg10kx45nA7yDRJdtJi5/hDiyMdWtJ9PVsFLx4/vO7lcvy6oz5cuoM2c63U7c36&#10;9Agi0hr/YPjRZ3Wo2OnkZ2eCGBRkafbAqIJNvktTEIxkac71Tr8rWZXyf4vqG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Jy3lvb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35392" behindDoc="1" locked="0" layoutInCell="1" allowOverlap="1" wp14:anchorId="2E399760" wp14:editId="3A4757F3">
            <wp:simplePos x="0" y="0"/>
            <wp:positionH relativeFrom="column">
              <wp:posOffset>1270</wp:posOffset>
            </wp:positionH>
            <wp:positionV relativeFrom="paragraph">
              <wp:posOffset>-5475605</wp:posOffset>
            </wp:positionV>
            <wp:extent cx="6181090" cy="233045"/>
            <wp:effectExtent l="0" t="0" r="0" b="0"/>
            <wp:wrapNone/>
            <wp:docPr id="1199558077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 wp14:anchorId="727103A1" wp14:editId="1719A6E4">
                <wp:simplePos x="0" y="0"/>
                <wp:positionH relativeFrom="column">
                  <wp:posOffset>-1905</wp:posOffset>
                </wp:positionH>
                <wp:positionV relativeFrom="paragraph">
                  <wp:posOffset>-4900930</wp:posOffset>
                </wp:positionV>
                <wp:extent cx="3810" cy="0"/>
                <wp:effectExtent l="7620" t="13970" r="7620" b="5080"/>
                <wp:wrapNone/>
                <wp:docPr id="1466208159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C4753" id="Line 175" o:spid="_x0000_s1026" style="position:absolute;z-index:-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385.9pt" to=".15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74A53BCF" wp14:editId="224786F8">
                <wp:simplePos x="0" y="0"/>
                <wp:positionH relativeFrom="column">
                  <wp:posOffset>250190</wp:posOffset>
                </wp:positionH>
                <wp:positionV relativeFrom="paragraph">
                  <wp:posOffset>-4900930</wp:posOffset>
                </wp:positionV>
                <wp:extent cx="5080" cy="0"/>
                <wp:effectExtent l="12065" t="13970" r="11430" b="5080"/>
                <wp:wrapNone/>
                <wp:docPr id="115804107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A908C" id="Line 176" o:spid="_x0000_s1026" style="position:absolute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385.9pt" to="20.1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3RspzeAAAACwEAAA8AAABkcnMvZG93bnJldi54&#10;bWxMj8FOwkAQhu8mvsNmSLzBtlAFardESYwXL4AXb0t3aAu7s7W7QH17x4PR48x8+ef7i9XgrLhg&#10;H1pPCtJJAgKp8qalWsH77mW8ABGiJqOtJ1TwhQFW5e1NoXPjr7TByzbWgkMo5FpBE2OXSxmqBp0O&#10;E98h8e3ge6cjj30tTa+vHO6snCbJg3S6Jf7Q6A7XDVan7dkpWNL62Wa708fn/dvh2EU9SzeLV6Xu&#10;RsPTI4iIQ/yD4Uef1aFkp70/kwnCKpgtMyYVjOfzlDswkSVTEPvfjSwL+b9D+Q0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At0bKc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01F46C04" wp14:editId="41E1588C">
                <wp:simplePos x="0" y="0"/>
                <wp:positionH relativeFrom="column">
                  <wp:posOffset>856615</wp:posOffset>
                </wp:positionH>
                <wp:positionV relativeFrom="paragraph">
                  <wp:posOffset>-4900930</wp:posOffset>
                </wp:positionV>
                <wp:extent cx="5080" cy="0"/>
                <wp:effectExtent l="8890" t="13970" r="5080" b="5080"/>
                <wp:wrapNone/>
                <wp:docPr id="1212532227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0FA8A6" id="Line 177" o:spid="_x0000_s1026" style="position:absolute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385.9pt" to="67.85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Jc9lrbfAAAADQEAAA8AAABkcnMvZG93bnJldi54&#10;bWxMj0FPwkAQhe8m/ofNmHiDbS1YKN0SJTFevABevC3doS10Z2t3gfrvHQ5Ej+/Nlzfv5cvBtuKM&#10;vW8cKYjHEQik0pmGKgWf27fRDIQPmoxuHaGCH/SwLO7vcp0Zd6E1njehEhxCPtMK6hC6TEpf1mi1&#10;H7sOiW9711sdWPaVNL2+cLht5VMUPUurG+IPte5wVWN53JysgjmtXtvJ9vj1Pf3YH7qgk3g9e1fq&#10;8WF4WYAIOIQ/GK71uToU3GnnTmS8aFknkzmjCkZpGvOIK5JMUxC7myWLXP5fUfwC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lz2Wtt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 wp14:anchorId="18E073A7" wp14:editId="6913D7EE">
                <wp:simplePos x="0" y="0"/>
                <wp:positionH relativeFrom="column">
                  <wp:posOffset>1209040</wp:posOffset>
                </wp:positionH>
                <wp:positionV relativeFrom="paragraph">
                  <wp:posOffset>-4900930</wp:posOffset>
                </wp:positionV>
                <wp:extent cx="4445" cy="0"/>
                <wp:effectExtent l="8890" t="13970" r="5715" b="5080"/>
                <wp:wrapNone/>
                <wp:docPr id="757743971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238E2" id="Line 178" o:spid="_x0000_s1026" style="position:absolute;z-index:-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385.9pt" to="95.55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CuQQjjfAAAADQEAAA8AAABkcnMvZG93bnJldi54&#10;bWxMj0FPwkAQhe8m/ofNmHiD7SoKLd0SJTFevABevC3doS10Z2t3gfrvHQ5Ej+/Nlzfv5YvBteKE&#10;fWg8aVDjBARS6W1DlYbPzdtoBiJEQ9a0nlDDDwZYFLc3ucmsP9MKT+tYCQ6hkBkNdYxdJmUoa3Qm&#10;jH2HxLed752JLPtK2t6cOdy18iFJnqUzDfGH2nS4rLE8rI9OQ0rL13ayOXx9P33s9l00j2o1e9f6&#10;/m54mYOIOMQ/GC71uToU3Gnrj2SDaFmnyYRRDaPpVPGIC5IqBWJ7tWSRy/8ril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K5BCON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75C188DC" wp14:editId="64EB0EC7">
                <wp:simplePos x="0" y="0"/>
                <wp:positionH relativeFrom="column">
                  <wp:posOffset>4618355</wp:posOffset>
                </wp:positionH>
                <wp:positionV relativeFrom="paragraph">
                  <wp:posOffset>-4900930</wp:posOffset>
                </wp:positionV>
                <wp:extent cx="4445" cy="0"/>
                <wp:effectExtent l="8255" t="13970" r="6350" b="5080"/>
                <wp:wrapNone/>
                <wp:docPr id="909372904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D7188" id="Line 179" o:spid="_x0000_s1026" style="position:absolute;z-index:-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385.9pt" to="364pt,-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NhO7aTfAAAADQEAAA8AAABkcnMvZG93bnJldi54&#10;bWxMj8FOwzAMhu9IvENkJG5b2g5IKU0nmIS4cNnGhVvWeG1Z45Qm28rbYw4IjrY//f7+cjm5Xpxw&#10;DJ0nDek8AYFUe9tRo+Ft+zzLQYRoyJreE2r4wgDL6vKiNIX1Z1rjaRMbwSEUCqOhjXEopAx1i86E&#10;uR+Q+Lb3ozORx7GRdjRnDne9zJLkTjrTEX9ozYCrFuvD5ug03NPqqb/ZHt4/b1/3H0M0i3Sdv2h9&#10;fTU9PoCIOMU/GH70WR0qdtr5I9kgeg0qUwtGNcyUSrkEIyrLud7udyWrUv5vUX0D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2E7tpN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41536" behindDoc="1" locked="0" layoutInCell="1" allowOverlap="1" wp14:anchorId="1CAC63CC" wp14:editId="00D1BBB7">
            <wp:simplePos x="0" y="0"/>
            <wp:positionH relativeFrom="column">
              <wp:posOffset>1270</wp:posOffset>
            </wp:positionH>
            <wp:positionV relativeFrom="paragraph">
              <wp:posOffset>-4900930</wp:posOffset>
            </wp:positionV>
            <wp:extent cx="6181090" cy="233045"/>
            <wp:effectExtent l="0" t="0" r="0" b="0"/>
            <wp:wrapNone/>
            <wp:docPr id="1978966916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1C7D56F6" wp14:editId="292D1CF6">
                <wp:simplePos x="0" y="0"/>
                <wp:positionH relativeFrom="column">
                  <wp:posOffset>-1905</wp:posOffset>
                </wp:positionH>
                <wp:positionV relativeFrom="paragraph">
                  <wp:posOffset>-3526155</wp:posOffset>
                </wp:positionV>
                <wp:extent cx="3810" cy="0"/>
                <wp:effectExtent l="7620" t="7620" r="7620" b="11430"/>
                <wp:wrapNone/>
                <wp:docPr id="793628827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113E9" id="Line 181" o:spid="_x0000_s1026" style="position:absolute;z-index:-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77.65pt" to=".15pt,-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NIk3rDaAAAACAEAAA8AAABkcnMvZG93bnJldi54&#10;bWxMj0FPwzAMhe9I/IfISNy2dIyiUZpOMAlx4bKNCzev8dqyxClNtpV/jzkguNh+8tPz53I5eqdO&#10;NMQusIHZNANFXAfbcWPgbfs8WYCKCdmiC0wGvijCsrq8KLGw4cxrOm1SoySEY4EG2pT6QutYt+Qx&#10;TkNPLLt9GDwmkUOj7YBnCfdO32TZnfbYsVxosadVS/Vhc/QG7nn15G63h/fP/HX/0Secz9aLF2Ou&#10;r8bHB1CJxvRnhh98QYdKmHbhyDYqZ2AyF6O0PM9lEoPU3a/WVan/P1B9Aw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NIk3rDaAAAACAEAAA8AAAAAAAAAAAAAAAAAEAQAAGRycy9kb3du&#10;cmV2LnhtbFBLBQYAAAAABAAEAPMAAAAX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0F7DEAA5" wp14:editId="3654E79E">
                <wp:simplePos x="0" y="0"/>
                <wp:positionH relativeFrom="column">
                  <wp:posOffset>250190</wp:posOffset>
                </wp:positionH>
                <wp:positionV relativeFrom="paragraph">
                  <wp:posOffset>-3526155</wp:posOffset>
                </wp:positionV>
                <wp:extent cx="5080" cy="0"/>
                <wp:effectExtent l="12065" t="7620" r="11430" b="11430"/>
                <wp:wrapNone/>
                <wp:docPr id="1731927780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E5835" id="Line 182" o:spid="_x0000_s1026" style="position:absolute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77.65pt" to="20.1pt,-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0zoXfeAAAACwEAAA8AAABkcnMvZG93bnJldi54&#10;bWxMj8FOwzAMhu9IvENkJG5burVFW2k6wSTEhcs2Lty8xmvLEqc02VbennBA42j70+/vL1ejNeJM&#10;g+8cK5hNExDEtdMdNwredy+TBQgfkDUax6TgmzysqtubEgvtLryh8zY0IoawL1BBG0JfSOnrliz6&#10;qeuJ4+3gBoshjkMj9YCXGG6NnCfJg7TYcfzQYk/rlurj9mQVLHn9bLLd8eMrfzt89gHT2WbxqtT9&#10;3fj0CCLQGK4w/OpHdaii096dWHthFKTLLJIKJnmepyAikSVzEPu/jaxK+b9D9QM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BtM6F3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 wp14:anchorId="6C9F7629" wp14:editId="52AF616E">
                <wp:simplePos x="0" y="0"/>
                <wp:positionH relativeFrom="column">
                  <wp:posOffset>856615</wp:posOffset>
                </wp:positionH>
                <wp:positionV relativeFrom="paragraph">
                  <wp:posOffset>-3526155</wp:posOffset>
                </wp:positionV>
                <wp:extent cx="5080" cy="0"/>
                <wp:effectExtent l="8890" t="7620" r="5080" b="11430"/>
                <wp:wrapNone/>
                <wp:docPr id="899459284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91F69" id="Line 183" o:spid="_x0000_s1026" style="position:absolute;z-index:-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77.65pt" to="67.85pt,-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MdSYg3fAAAADQEAAA8AAABkcnMvZG93bnJldi54&#10;bWxMj8FOwkAQhu8mvsNmTLzBFksVardESYwXL4AXb0N3aCu7s7W7QH17loPB4z/z5Z9visVgjThS&#10;71vHCibjBARx5XTLtYLPzdtoBsIHZI3GMSn4JQ+L8vamwFy7E6/ouA61iCXsc1TQhNDlUvqqIYt+&#10;7DriuNu53mKIsa+l7vEUy62RD0nyKC22HC802NGyoWq/PlgFc16+mulm//WTfey+u4DpZDV7V+r+&#10;bnh5BhFoCFcYLvpRHcrotHUH1l6YmNPpPKIKRlmWpSAuSJo9gdj+jWRZyP9flGc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x1JiDd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3C84E1E7" wp14:editId="1CC3231B">
                <wp:simplePos x="0" y="0"/>
                <wp:positionH relativeFrom="column">
                  <wp:posOffset>1209040</wp:posOffset>
                </wp:positionH>
                <wp:positionV relativeFrom="paragraph">
                  <wp:posOffset>-3526155</wp:posOffset>
                </wp:positionV>
                <wp:extent cx="4445" cy="0"/>
                <wp:effectExtent l="8890" t="7620" r="5715" b="11430"/>
                <wp:wrapNone/>
                <wp:docPr id="750162267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8FDEA" id="Line 184" o:spid="_x0000_s1026" style="position:absolute;z-index:-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77.65pt" to="95.55pt,-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Hv/toPfAAAADQEAAA8AAABkcnMvZG93bnJldi54&#10;bWxMj8FOwzAMhu9IvENkJG5bWraitTSdYBLiwmUbF25e47VliVOabCtvT3ZA4/jbn35/LpejNeJE&#10;g+8cK0inCQji2umOGwUf29fJAoQPyBqNY1LwQx6W1e1NiYV2Z17TaRMaEUvYF6igDaEvpPR1Sxb9&#10;1PXEcbd3g8UQ49BIPeA5llsjH5LkUVrsOF5osadVS/Vhc7QKcl69mPn28Pmdve+/+oCzdL14U+r+&#10;bnx+AhFoDFcYLvpRHarotHNH1l6YmPNkHlEFkyzLZiAuSJ6mIHZ/I1mV8v8X1S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e/+2g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 wp14:anchorId="50DB410B" wp14:editId="525805C4">
                <wp:simplePos x="0" y="0"/>
                <wp:positionH relativeFrom="column">
                  <wp:posOffset>4618355</wp:posOffset>
                </wp:positionH>
                <wp:positionV relativeFrom="paragraph">
                  <wp:posOffset>-3526155</wp:posOffset>
                </wp:positionV>
                <wp:extent cx="4445" cy="0"/>
                <wp:effectExtent l="8255" t="7620" r="6350" b="11430"/>
                <wp:wrapNone/>
                <wp:docPr id="599577822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A4450" id="Line 185" o:spid="_x0000_s1026" style="position:absolute;z-index:-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77.65pt" to="364pt,-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IghGR/gAAAADQEAAA8AAABkcnMvZG93bnJldi54&#10;bWxMj0FPwkAQhe8m/ofNmHiDLcXaUrolSmK8eAG8eFu6Q1vpztbuAvXfOx6I3mbmvbz5XrEabSfO&#10;OPjWkYLZNAKBVDnTUq3gffcyyUD4oMnozhEq+EYPq/L2ptC5cRfa4HkbasEh5HOtoAmhz6X0VYNW&#10;+6nrkVg7uMHqwOtQSzPoC4fbTsZR9Citbok/NLrHdYPVcXuyCha0fu4edsePr+Tt8NkHPZ9tslel&#10;7u/GpyWIgGP4M8MvPqNDyUx7dyLjRacgjdM5WxVMkiThiS1pnHG9/fUky0L+b1H+AA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IghGR/gAAAADQEAAA8AAAAAAAAAAAAAAAAAEAQAAGRy&#10;cy9kb3ducmV2LnhtbFBLBQYAAAAABAAEAPMAAAAd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47680" behindDoc="1" locked="0" layoutInCell="1" allowOverlap="1" wp14:anchorId="065B32F1" wp14:editId="40A53092">
            <wp:simplePos x="0" y="0"/>
            <wp:positionH relativeFrom="column">
              <wp:posOffset>1270</wp:posOffset>
            </wp:positionH>
            <wp:positionV relativeFrom="paragraph">
              <wp:posOffset>-3526155</wp:posOffset>
            </wp:positionV>
            <wp:extent cx="6181090" cy="233045"/>
            <wp:effectExtent l="0" t="0" r="0" b="0"/>
            <wp:wrapNone/>
            <wp:docPr id="192299738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73BE0943" wp14:editId="3DCCBF19">
                <wp:simplePos x="0" y="0"/>
                <wp:positionH relativeFrom="column">
                  <wp:posOffset>-1905</wp:posOffset>
                </wp:positionH>
                <wp:positionV relativeFrom="paragraph">
                  <wp:posOffset>-2722880</wp:posOffset>
                </wp:positionV>
                <wp:extent cx="3810" cy="0"/>
                <wp:effectExtent l="7620" t="10795" r="7620" b="8255"/>
                <wp:wrapNone/>
                <wp:docPr id="85874728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EE1D1" id="Line 187" o:spid="_x0000_s1026" style="position:absolute;z-index:-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14.4pt" to=".15pt,-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5C7634A4" wp14:editId="3B333542">
                <wp:simplePos x="0" y="0"/>
                <wp:positionH relativeFrom="column">
                  <wp:posOffset>250190</wp:posOffset>
                </wp:positionH>
                <wp:positionV relativeFrom="paragraph">
                  <wp:posOffset>-2722880</wp:posOffset>
                </wp:positionV>
                <wp:extent cx="5080" cy="0"/>
                <wp:effectExtent l="12065" t="10795" r="11430" b="8255"/>
                <wp:wrapNone/>
                <wp:docPr id="1871414038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0E5C4" id="Line 188" o:spid="_x0000_s1026" style="position:absolute;z-index:-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14.4pt" to="20.1pt,-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AyC3G/eAAAACwEAAA8AAABkcnMvZG93bnJldi54&#10;bWxMj8FOwzAMhu9IvEPkSdy2dF1BXWk6wSTEhcs2Lty8Jmu7JU5psq28PeaA4Gj70+/vL1ejs+Ji&#10;htB5UjCfJSAM1V531Ch4371McxAhImm0noyCLxNgVd3elFhof6WNuWxjIziEQoEK2hj7QspQt8Zh&#10;mPneEN8OfnAYeRwaqQe8crizMk2SB+mwI/7QYm/WralP27NTsKT1s812p4/P+7fDsY+4mG/yV6Xu&#10;JuPTI4hoxvgHw48+q0PFTnt/Jh2EVbBYZkwqmGZpzh2YyJIUxP53I6tS/u9QfQM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AMgtxv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3DCE6799" wp14:editId="7026ADD2">
                <wp:simplePos x="0" y="0"/>
                <wp:positionH relativeFrom="column">
                  <wp:posOffset>856615</wp:posOffset>
                </wp:positionH>
                <wp:positionV relativeFrom="paragraph">
                  <wp:posOffset>-2722880</wp:posOffset>
                </wp:positionV>
                <wp:extent cx="5080" cy="0"/>
                <wp:effectExtent l="8890" t="10795" r="5080" b="8255"/>
                <wp:wrapNone/>
                <wp:docPr id="394256713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B53D2" id="Line 189" o:spid="_x0000_s1026" style="position:absolute;z-index:-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14.4pt" to="67.85pt,-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B7ArzHfAAAADQEAAA8AAABkcnMvZG93bnJldi54&#10;bWxMj0FPwkAQhe8m/ofNmHiDLbRoKd0SJTFevABeuC3doa10Z2t3gfrvHQ5Ej+/Nlzfv5cvBtuKM&#10;vW8cKZiMIxBIpTMNVQo+t2+jFIQPmoxuHaGCH/SwLO7vcp0Zd6E1njehEhxCPtMK6hC6TEpf1mi1&#10;H7sOiW8H11sdWPaVNL2+cLht5TSKnqTVDfGHWne4qrE8bk5WwZxWr22yPe6+Zx+Hry7oeLJO35V6&#10;fBheFiACDuEPhmt9rg4Fd9q7ExkvWtZxMmdUwSiZpjziisSzZxD7myWLXP5fUfwC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HsCvMd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 wp14:anchorId="32692143" wp14:editId="4C7C8C41">
                <wp:simplePos x="0" y="0"/>
                <wp:positionH relativeFrom="column">
                  <wp:posOffset>1209040</wp:posOffset>
                </wp:positionH>
                <wp:positionV relativeFrom="paragraph">
                  <wp:posOffset>-2722880</wp:posOffset>
                </wp:positionV>
                <wp:extent cx="4445" cy="0"/>
                <wp:effectExtent l="8890" t="10795" r="5715" b="8255"/>
                <wp:wrapNone/>
                <wp:docPr id="1818236420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F5B40" id="Line 190" o:spid="_x0000_s1026" style="position:absolute;z-index:-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14.4pt" to="95.55pt,-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52800" behindDoc="1" locked="0" layoutInCell="1" allowOverlap="1" wp14:anchorId="062DE887" wp14:editId="648E956D">
                <wp:simplePos x="0" y="0"/>
                <wp:positionH relativeFrom="column">
                  <wp:posOffset>4618355</wp:posOffset>
                </wp:positionH>
                <wp:positionV relativeFrom="paragraph">
                  <wp:posOffset>-2722880</wp:posOffset>
                </wp:positionV>
                <wp:extent cx="4445" cy="0"/>
                <wp:effectExtent l="8255" t="10795" r="6350" b="8255"/>
                <wp:wrapNone/>
                <wp:docPr id="1511027247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B057D" id="Line 191" o:spid="_x0000_s1026" style="position:absolute;z-index:-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14.4pt" to="364pt,-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FGz1CPfAAAADQEAAA8AAABkcnMvZG93bnJldi54&#10;bWxMj8FOwzAMhu9IvENkJG5bum7QUppOMAlx4bKNC7es8dqyxClNtpW3xxwmONr+9Pv7y+XorDjh&#10;EDpPCmbTBARS7U1HjYL37cskBxGiJqOtJ1TwjQGW1fVVqQvjz7TG0yY2gkMoFFpBG2NfSBnqFp0O&#10;U98j8W3vB6cjj0MjzaDPHO6sTJPkXjrdEX9odY+rFuvD5ugUPNDq2S62h4+vu7f9Zx/1fLbOX5W6&#10;vRmfHkFEHOMfDL/6rA4VO+38kUwQVkGWZnNGFUwWac4lGMnSnOvtLitZlfJ/i+oH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UbPUI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53824" behindDoc="1" locked="0" layoutInCell="1" allowOverlap="1" wp14:anchorId="2A3E26B6" wp14:editId="6C605604">
            <wp:simplePos x="0" y="0"/>
            <wp:positionH relativeFrom="column">
              <wp:posOffset>1270</wp:posOffset>
            </wp:positionH>
            <wp:positionV relativeFrom="paragraph">
              <wp:posOffset>-2723515</wp:posOffset>
            </wp:positionV>
            <wp:extent cx="6181090" cy="233045"/>
            <wp:effectExtent l="0" t="0" r="0" b="0"/>
            <wp:wrapNone/>
            <wp:docPr id="1539288626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54848" behindDoc="1" locked="0" layoutInCell="1" allowOverlap="1" wp14:anchorId="2D5FD947" wp14:editId="3D498C7C">
                <wp:simplePos x="0" y="0"/>
                <wp:positionH relativeFrom="column">
                  <wp:posOffset>-1905</wp:posOffset>
                </wp:positionH>
                <wp:positionV relativeFrom="paragraph">
                  <wp:posOffset>-2033905</wp:posOffset>
                </wp:positionV>
                <wp:extent cx="3810" cy="0"/>
                <wp:effectExtent l="7620" t="13970" r="7620" b="5080"/>
                <wp:wrapNone/>
                <wp:docPr id="1563440688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60570" id="Line 193" o:spid="_x0000_s1026" style="position:absolute;z-index:-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60.15pt" to=".15pt,-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AbNgILaAAAACAEAAA8AAABkcnMvZG93bnJldi54&#10;bWxMj0FPwzAMhe9I/IfISNy2dBugUZpOMAlx4bKNCzev8dqyxClNtpV/j3dA42L7yU/Pn4vF4J06&#10;Uh/bwAYm4wwUcRVsy7WBj83raA4qJmSLLjAZ+KEIi/L6qsDchhOv6LhOtZIQjjkaaFLqcq1j1ZDH&#10;OA4dsex2ofeYRPa1tj2eJNw7Pc2yB+2xZbnQYEfLhqr9+uANPPLyxd1t9p/f9++7ry7hbLKavxlz&#10;ezM8P4FKNKSLGc74gg6lMG3DgW1UzsBoJsZzm2YyiUHq9k/rstD/Hyh/AQ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AbNgILaAAAACAEAAA8AAAAAAAAAAAAAAAAAEAQAAGRycy9kb3du&#10;cmV2LnhtbFBLBQYAAAAABAAEAPMAAAAX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55872" behindDoc="1" locked="0" layoutInCell="1" allowOverlap="1" wp14:anchorId="511F455E" wp14:editId="49AE88FD">
                <wp:simplePos x="0" y="0"/>
                <wp:positionH relativeFrom="column">
                  <wp:posOffset>250190</wp:posOffset>
                </wp:positionH>
                <wp:positionV relativeFrom="paragraph">
                  <wp:posOffset>-2033905</wp:posOffset>
                </wp:positionV>
                <wp:extent cx="5080" cy="0"/>
                <wp:effectExtent l="12065" t="13970" r="11430" b="5080"/>
                <wp:wrapNone/>
                <wp:docPr id="1933605637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A97EC" id="Line 194" o:spid="_x0000_s1026" style="position:absolute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60.15pt" to="20.1pt,-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A1qsvbeAAAACwEAAA8AAABkcnMvZG93bnJldi54&#10;bWxMj8FOwzAMhu9IvEPkSdy2ZG1BW2k6wSTEhcs2Lty8xmu7NU5psq28PeGA4Gj70+/vL1aj7cSF&#10;Bt861jCfKRDElTMt1xredy/TBQgfkA12jknDF3lYlbc3BebGXXlDl22oRQxhn6OGJoQ+l9JXDVn0&#10;M9cTx9vBDRZDHIdamgGvMdx2MlHqQVpsOX5osKd1Q9Vpe7Yalrx+7rLd6ePz/u1w7AOm883iVeu7&#10;yfj0CCLQGP5g+NGP6lBGp707s/Gi05Aus0hqmKaJSkFEIlMJiP3vRpaF/N+h/AY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ANarL2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56896" behindDoc="1" locked="0" layoutInCell="1" allowOverlap="1" wp14:anchorId="37B5196A" wp14:editId="765556BF">
                <wp:simplePos x="0" y="0"/>
                <wp:positionH relativeFrom="column">
                  <wp:posOffset>856615</wp:posOffset>
                </wp:positionH>
                <wp:positionV relativeFrom="paragraph">
                  <wp:posOffset>-2033905</wp:posOffset>
                </wp:positionV>
                <wp:extent cx="5080" cy="0"/>
                <wp:effectExtent l="8890" t="13970" r="5080" b="5080"/>
                <wp:wrapNone/>
                <wp:docPr id="2081423777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A2F41" id="Line 195" o:spid="_x0000_s1026" style="position:absolute;z-index:-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60.15pt" to="67.85pt,-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B7n/XXfAAAADQEAAA8AAABkcnMvZG93bnJldi54&#10;bWxMj8FuwjAMhu+T9g6RJ+0GKRQ2KE3RhjTtsguwCzfTmLYjcbomQPf2Cwe0HX/70+/P+bK3Rpyp&#10;841jBaNhAoK4dLrhSsHn9m0wA+EDskbjmBT8kIdlcX+XY6bdhdd03oRKxBL2GSqoQ2gzKX1Zk0U/&#10;dC1x3B1cZzHE2FVSd3iJ5dbIcZI8SYsNxws1trSqqTxuTlbBnFevZrI97r6nH4evNmA6Ws/elXp8&#10;6F8WIAL14Q+Gq35UhyI67d2JtRcm5nQyj6iCQTpOUhBXJJ0+g9jfRrLI5f8vil8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Huf9dd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57920" behindDoc="1" locked="0" layoutInCell="1" allowOverlap="1" wp14:anchorId="399CD16C" wp14:editId="38B3329A">
                <wp:simplePos x="0" y="0"/>
                <wp:positionH relativeFrom="column">
                  <wp:posOffset>1209040</wp:posOffset>
                </wp:positionH>
                <wp:positionV relativeFrom="paragraph">
                  <wp:posOffset>-2033905</wp:posOffset>
                </wp:positionV>
                <wp:extent cx="4445" cy="0"/>
                <wp:effectExtent l="8890" t="13970" r="5715" b="5080"/>
                <wp:wrapNone/>
                <wp:docPr id="823668457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46F59" id="Line 196" o:spid="_x0000_s1026" style="position:absolute;z-index:-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60.15pt" to="95.55pt,-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KJKKfvfAAAADQEAAA8AAABkcnMvZG93bnJldi54&#10;bWxMj8FOwzAMhu9IvENkJG5b0nWgtTSdYBLiwmUbF25e47VljVOabCtvT3ZA4/jbn35/Lpaj7cSJ&#10;Bt861pBMFQjiypmWaw0f29fJAoQPyAY7x6Thhzwsy9ubAnPjzrym0ybUIpawz1FDE0KfS+mrhiz6&#10;qeuJ427vBoshxqGWZsBzLLednCn1KC22HC802NOqoeqwOVoNGa9euvn28Pn98L7/6gOmyXrxpvX9&#10;3fj8BCLQGK4wXPSjOpTRaeeObLzoYs7UPKIaJulMpSAuSJYkIHZ/I1kW8v8X5S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okop+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501AF4E0" wp14:editId="6429D4BD">
                <wp:simplePos x="0" y="0"/>
                <wp:positionH relativeFrom="column">
                  <wp:posOffset>4618355</wp:posOffset>
                </wp:positionH>
                <wp:positionV relativeFrom="paragraph">
                  <wp:posOffset>-2033905</wp:posOffset>
                </wp:positionV>
                <wp:extent cx="4445" cy="0"/>
                <wp:effectExtent l="8255" t="13970" r="6350" b="5080"/>
                <wp:wrapNone/>
                <wp:docPr id="672527181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4AECB" id="Line 197" o:spid="_x0000_s1026" style="position:absolute;z-index:-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60.15pt" to="364pt,-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FGUhmffAAAADQEAAA8AAABkcnMvZG93bnJldi54&#10;bWxMjzFPwzAQhXck/oN1SGyt0wRICHEqqIRYWNqysF1jNwm1zyF22/DvOQYE2929p3ffq5aTs+Jk&#10;xtB7UrCYJyAMNV731Cp42z7PChAhImm0noyCLxNgWV9eVFhqf6a1OW1iKziEQokKuhiHUsrQdMZh&#10;mPvBEGt7PzqMvI6t1COeOdxZmSbJnXTYE3/ocDCrzjSHzdEpuKfVk73ZHt4/b1/3H0PEbLEuXpS6&#10;vpoeH0BEM8U/M/zgMzrUzLTzR9JBWAV5mmdsVTDL0oQntuRpwfV2vydZV/J/i/ob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UZSGZ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59968" behindDoc="1" locked="0" layoutInCell="1" allowOverlap="1" wp14:anchorId="35310AA5" wp14:editId="3F88DF1D">
            <wp:simplePos x="0" y="0"/>
            <wp:positionH relativeFrom="column">
              <wp:posOffset>1270</wp:posOffset>
            </wp:positionH>
            <wp:positionV relativeFrom="paragraph">
              <wp:posOffset>-2034540</wp:posOffset>
            </wp:positionV>
            <wp:extent cx="6181090" cy="233045"/>
            <wp:effectExtent l="0" t="0" r="0" b="0"/>
            <wp:wrapNone/>
            <wp:docPr id="1273652384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35722A8B" wp14:editId="1C27291C">
                <wp:simplePos x="0" y="0"/>
                <wp:positionH relativeFrom="column">
                  <wp:posOffset>-1905</wp:posOffset>
                </wp:positionH>
                <wp:positionV relativeFrom="paragraph">
                  <wp:posOffset>-1459230</wp:posOffset>
                </wp:positionV>
                <wp:extent cx="3810" cy="0"/>
                <wp:effectExtent l="7620" t="7620" r="7620" b="11430"/>
                <wp:wrapNone/>
                <wp:docPr id="1804640508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FCFE5" id="Line 199" o:spid="_x0000_s1026" style="position:absolute;z-index:-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14.9pt" to=".15pt,-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AJ3QBrXAAAACAEAAA8AAABkcnMvZG93bnJldi54&#10;bWxMj81KxEAQhO+C7zC04EV2J0YQjZkssiB4Nf6ce2faJCTTEzOTbPbtbQ+ip6boouqrcrf6QS00&#10;xS6wgettBorYBtdxY+Dt9WlzByomZIdDYDJwogi76vysxMKFI7/QUqdGSQjHAg20KY2F1tG25DFu&#10;w0gsv88weUwip0a7CY8S7gedZ9mt9tixNLQ40r4l29ezN/Ac8CPYXi/vX1fUx1O3t26ujbm8WB8f&#10;QCVa058ZfvAFHSphOoSZXVSDgc2NGOXk+b1MEIPow6/WVan/D6i+AQ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AJ3QBr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62016" behindDoc="1" locked="0" layoutInCell="1" allowOverlap="1" wp14:anchorId="77D6DEB9" wp14:editId="231C4635">
                <wp:simplePos x="0" y="0"/>
                <wp:positionH relativeFrom="column">
                  <wp:posOffset>250190</wp:posOffset>
                </wp:positionH>
                <wp:positionV relativeFrom="paragraph">
                  <wp:posOffset>-1459230</wp:posOffset>
                </wp:positionV>
                <wp:extent cx="5080" cy="0"/>
                <wp:effectExtent l="12065" t="7620" r="11430" b="11430"/>
                <wp:wrapNone/>
                <wp:docPr id="96260901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48BFE" id="Line 200" o:spid="_x0000_s1026" style="position:absolute;z-index:-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14.9pt" to="20.1pt,-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DXStnbAAAACwEAAA8AAABkcnMvZG93bnJldi54&#10;bWxMj8FOwzAMhu9IvENkJC5oSykTYqXphCYhcaUMzl5j2qqNU5q0694ec0BwtP3p9/fnu8X1aqYx&#10;tJ4N3K4TUMSVty3XBg5vz6sHUCEiW+w9k4EzBdgVlxc5Ztaf+JXmMtZKQjhkaKCJcci0DlVDDsPa&#10;D8Ry+/SjwyjjWGs74knCXa/TJLnXDluWDw0OtG+o6srJGXjx+OGrTs/vXzfUhXO7r+xUGnN9tTw9&#10;goq0xD8YfvRFHQpxOvqJbVC9gbvtRkgDqzTdSgchNkkK6vi70UWu/3covgE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Aw10rZ2wAAAAs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63040" behindDoc="1" locked="0" layoutInCell="1" allowOverlap="1" wp14:anchorId="092B634F" wp14:editId="613C533A">
                <wp:simplePos x="0" y="0"/>
                <wp:positionH relativeFrom="column">
                  <wp:posOffset>856615</wp:posOffset>
                </wp:positionH>
                <wp:positionV relativeFrom="paragraph">
                  <wp:posOffset>-1459230</wp:posOffset>
                </wp:positionV>
                <wp:extent cx="5080" cy="0"/>
                <wp:effectExtent l="8890" t="7620" r="5080" b="11430"/>
                <wp:wrapNone/>
                <wp:docPr id="53235776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7EB49" id="Line 201" o:spid="_x0000_s1026" style="position:absolute;z-index:-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14.9pt" to="67.85pt,-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FcbhmXcAAAADQEAAA8AAABkcnMvZG93bnJldi54&#10;bWxMj8FOwzAQRO9I/IO1SFxQ65ACpSFOhSohcSVAz1t7SaLE6xA7afr3uAcEx5l9mp3Jt7PtxESD&#10;bxwruF0mIIi1Mw1XCj7eXxaPIHxANtg5JgUn8rAtLi9yzIw78htNZahEDGGfoYI6hD6T0uuaLPql&#10;64nj7csNFkOUQyXNgMcYbjuZJsmDtNhw/FBjT7uadFuOVsGrw73TrZw+v2+o9admp81YKnV9NT8/&#10;gQg0hz8YzvVjdShip4Mb2XjRRb2620RUwSJNN3HEGVndr0Ecfi1Z5PL/iuIH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VxuGZd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64064" behindDoc="1" locked="0" layoutInCell="1" allowOverlap="1" wp14:anchorId="608D8A2A" wp14:editId="62460519">
                <wp:simplePos x="0" y="0"/>
                <wp:positionH relativeFrom="column">
                  <wp:posOffset>1209040</wp:posOffset>
                </wp:positionH>
                <wp:positionV relativeFrom="paragraph">
                  <wp:posOffset>-1459230</wp:posOffset>
                </wp:positionV>
                <wp:extent cx="4445" cy="0"/>
                <wp:effectExtent l="8890" t="7620" r="5715" b="11430"/>
                <wp:wrapNone/>
                <wp:docPr id="64350499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2EAF4" id="Line 202" o:spid="_x0000_s1026" style="position:absolute;z-index:-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14.9pt" to="95.55pt,-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65088" behindDoc="1" locked="0" layoutInCell="1" allowOverlap="1" wp14:anchorId="30FA5D80" wp14:editId="7C90989C">
            <wp:simplePos x="0" y="0"/>
            <wp:positionH relativeFrom="column">
              <wp:posOffset>-1905</wp:posOffset>
            </wp:positionH>
            <wp:positionV relativeFrom="paragraph">
              <wp:posOffset>-1459865</wp:posOffset>
            </wp:positionV>
            <wp:extent cx="6181090" cy="353060"/>
            <wp:effectExtent l="0" t="0" r="0" b="0"/>
            <wp:wrapNone/>
            <wp:docPr id="2025115575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66112" behindDoc="1" locked="0" layoutInCell="1" allowOverlap="1" wp14:anchorId="0FE1D517" wp14:editId="4EC0D025">
                <wp:simplePos x="0" y="0"/>
                <wp:positionH relativeFrom="column">
                  <wp:posOffset>-1905</wp:posOffset>
                </wp:positionH>
                <wp:positionV relativeFrom="paragraph">
                  <wp:posOffset>-764540</wp:posOffset>
                </wp:positionV>
                <wp:extent cx="3810" cy="0"/>
                <wp:effectExtent l="7620" t="6985" r="7620" b="12065"/>
                <wp:wrapNone/>
                <wp:docPr id="776987369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BC699" id="Line 204" o:spid="_x0000_s1026" style="position:absolute;z-index:-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60.2pt" to=".15pt,-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KqwqtHXAAAACAEAAA8AAABkcnMvZG93bnJldi54&#10;bWxMj8FKw0AQhu+C77CM4EXaTauIxGyKFASvRut5ujsmIdnZmN2k6ds7HkRPw8f8/PNNsVt8r2Ya&#10;YxvYwGadgSK2wbVcG3h/e149gIoJ2WEfmAycKcKuvLwoMHfhxK80V6lWUsIxRwNNSkOudbQNeYzr&#10;MBDL7jOMHpPgWGs34knKfa+3WXavPbYsFxocaN+Q7arJG3gJ+BFsp+fD1w118dzurZsqY66vlqdH&#10;UImW9BeGH31Rh1KcjmFiF1VvYHUrQRmbbXYHSgLCx1/WZaH/P1B+Aw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KqwqtH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67136" behindDoc="1" locked="0" layoutInCell="1" allowOverlap="1" wp14:anchorId="65B881CF" wp14:editId="1511A42D">
                <wp:simplePos x="0" y="0"/>
                <wp:positionH relativeFrom="column">
                  <wp:posOffset>250190</wp:posOffset>
                </wp:positionH>
                <wp:positionV relativeFrom="paragraph">
                  <wp:posOffset>-764540</wp:posOffset>
                </wp:positionV>
                <wp:extent cx="5080" cy="0"/>
                <wp:effectExtent l="12065" t="6985" r="11430" b="12065"/>
                <wp:wrapNone/>
                <wp:docPr id="538161564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05DFC" id="Line 205" o:spid="_x0000_s1026" style="position:absolute;z-index:-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60.2pt" to="20.1pt,-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7L51rbAAAACwEAAA8AAABkcnMvZG93bnJldi54&#10;bWxMj01PwzAMhu9I/IfISFzQlqxMCErTCU1C4koZnL3EtFUbpzRp1/17wgHBzR+PXj8udovrxUxj&#10;aD1r2KwVCGLjbcu1hsPb8+oeRIjIFnvPpOFMAXbl5UWBufUnfqW5irVIIRxy1NDEOORSBtOQw7D2&#10;A3HaffrRYUztWEs74imFu15mSt1Jhy2nCw0OtG/IdNXkNLx4/PCmk/P71w114dzujZ0qra+vlqdH&#10;EJGW+AfDj35ShzI5Hf3ENohew+3DNpEaVptMpSoRW5WBOP5OZFnI/z+U3wA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Dey+da2wAAAAs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68160" behindDoc="1" locked="0" layoutInCell="1" allowOverlap="1" wp14:anchorId="7258D3B6" wp14:editId="1459A3A9">
                <wp:simplePos x="0" y="0"/>
                <wp:positionH relativeFrom="column">
                  <wp:posOffset>856615</wp:posOffset>
                </wp:positionH>
                <wp:positionV relativeFrom="paragraph">
                  <wp:posOffset>-764540</wp:posOffset>
                </wp:positionV>
                <wp:extent cx="5080" cy="0"/>
                <wp:effectExtent l="8890" t="6985" r="5080" b="12065"/>
                <wp:wrapNone/>
                <wp:docPr id="200956660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882EE" id="Line 206" o:spid="_x0000_s1026" style="position:absolute;z-index:-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60.2pt" to="67.85pt,-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mnQRzdAAAADQEAAA8AAABkcnMvZG93bnJldi54&#10;bWxMj01PwzAMhu9I/IfISFzQlu6DAaXphCYhcaXAzl5i2qqNU5q06/492QGN42s/ev042062FSP1&#10;vnasYDFPQBBrZ2ouFXx+vM4eQfiAbLB1TApO5GGbX19lmBp35Hcai1CKWMI+RQVVCF0qpdcVWfRz&#10;1xHH3bfrLYYY+1KaHo+x3LZymSQbabHmeKHCjnYV6aYYrII3h3unGzl+/dxR40/1TpuhUOr2Znp5&#10;BhFoChcYzvpRHfLodHADGy/amFfrp4gqmC2WyRrEGVndP4A4/I1knsn/X+S/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NmnQRz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69184" behindDoc="1" locked="0" layoutInCell="1" allowOverlap="1" wp14:anchorId="54BEF470" wp14:editId="2656E3E0">
                <wp:simplePos x="0" y="0"/>
                <wp:positionH relativeFrom="column">
                  <wp:posOffset>1209040</wp:posOffset>
                </wp:positionH>
                <wp:positionV relativeFrom="paragraph">
                  <wp:posOffset>-764540</wp:posOffset>
                </wp:positionV>
                <wp:extent cx="4445" cy="0"/>
                <wp:effectExtent l="8890" t="6985" r="5715" b="12065"/>
                <wp:wrapNone/>
                <wp:docPr id="1679935161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AC7B0" id="Line 207" o:spid="_x0000_s1026" style="position:absolute;z-index:-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60.2pt" to="95.55pt,-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0208" behindDoc="1" locked="0" layoutInCell="1" allowOverlap="1" wp14:anchorId="3CB44853" wp14:editId="7964C688">
                <wp:simplePos x="0" y="0"/>
                <wp:positionH relativeFrom="column">
                  <wp:posOffset>4618355</wp:posOffset>
                </wp:positionH>
                <wp:positionV relativeFrom="paragraph">
                  <wp:posOffset>-764540</wp:posOffset>
                </wp:positionV>
                <wp:extent cx="4445" cy="0"/>
                <wp:effectExtent l="8255" t="6985" r="6350" b="12065"/>
                <wp:wrapNone/>
                <wp:docPr id="874263462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C6AAE" id="Line 208" o:spid="_x0000_s1026" style="position:absolute;z-index:-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60.2pt" to="364pt,-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W1DoO3QAAAA0BAAAPAAAAZHJzL2Rvd25yZXYu&#10;eG1sTI9NT8MwDIbvSPyHyEhc0JauIDp1TSc0CYkr5eOcJV5btXFKk3bdv8ccEBxtP3r9vMV+cb2Y&#10;cQytJwWbdQICyXjbUq3g/e15tQURoiare0+o4IIB9uX1VaFz68/0inMVa8EhFHKtoIlxyKUMpkGn&#10;w9oPSHw7+dHpyONYSzvqM4e7XqZJ8iidbok/NHrAQ4Omqyan4MXrT286OX983WEXLu3B2KlS6vZm&#10;edqBiLjEPxh+9FkdSnY6+olsEL2CLM3uGVWw2qTJAwhGsnTL9Y6/K1kW8n+L8hs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W1DoO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71232" behindDoc="1" locked="0" layoutInCell="1" allowOverlap="1" wp14:anchorId="6B47779C" wp14:editId="20883FE1">
            <wp:simplePos x="0" y="0"/>
            <wp:positionH relativeFrom="column">
              <wp:posOffset>1270</wp:posOffset>
            </wp:positionH>
            <wp:positionV relativeFrom="paragraph">
              <wp:posOffset>-765175</wp:posOffset>
            </wp:positionV>
            <wp:extent cx="6181090" cy="233045"/>
            <wp:effectExtent l="0" t="0" r="0" b="0"/>
            <wp:wrapNone/>
            <wp:docPr id="1053261744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CD4BA7" w14:textId="77777777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sectPr w:rsidR="00EA5A8D" w:rsidRPr="00EA5A8D" w:rsidSect="007156A3"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2FDBE716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223D1148" w14:textId="77777777" w:rsidR="00EA5A8D" w:rsidRPr="00EA5A8D" w:rsidRDefault="00EA5A8D" w:rsidP="00EA5A8D">
      <w:pPr>
        <w:spacing w:line="216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1AC58075" w14:textId="77777777" w:rsidR="00EA5A8D" w:rsidRPr="00EA5A8D" w:rsidRDefault="00EA5A8D" w:rsidP="00EA5A8D">
      <w:pPr>
        <w:spacing w:line="0" w:lineRule="atLeast"/>
        <w:jc w:val="left"/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  <w:sectPr w:rsidR="00EA5A8D" w:rsidRPr="00EA5A8D" w:rsidSect="007156A3">
          <w:type w:val="continuous"/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25DDD8FB" w14:textId="77777777" w:rsidR="00EA5A8D" w:rsidRPr="00EA5A8D" w:rsidRDefault="00EA5A8D" w:rsidP="00EA5A8D">
      <w:pPr>
        <w:spacing w:line="0" w:lineRule="atLeast"/>
        <w:jc w:val="center"/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</w:pPr>
      <w:bookmarkStart w:id="3" w:name="page6"/>
      <w:bookmarkEnd w:id="3"/>
      <w:r w:rsidRPr="00EA5A8D"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  <w:lastRenderedPageBreak/>
        <w:t>Przedmiar</w:t>
      </w:r>
    </w:p>
    <w:p w14:paraId="4AD9CBCE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206C87A3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7E9C3DF8" w14:textId="77777777" w:rsidR="00EA5A8D" w:rsidRPr="00EA5A8D" w:rsidRDefault="00EA5A8D" w:rsidP="00EA5A8D">
      <w:pPr>
        <w:spacing w:line="25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940"/>
        <w:gridCol w:w="560"/>
        <w:gridCol w:w="1920"/>
        <w:gridCol w:w="3460"/>
        <w:gridCol w:w="540"/>
        <w:gridCol w:w="960"/>
        <w:gridCol w:w="980"/>
      </w:tblGrid>
      <w:tr w:rsidR="00EA5A8D" w:rsidRPr="00EA5A8D" w14:paraId="7A9069D6" w14:textId="77777777" w:rsidTr="009B79CD">
        <w:trPr>
          <w:trHeight w:val="197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02576B" w14:textId="77777777" w:rsidR="00EA5A8D" w:rsidRPr="00EA5A8D" w:rsidRDefault="00EA5A8D" w:rsidP="00EA5A8D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07552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18F46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Nr</w:t>
            </w:r>
          </w:p>
        </w:tc>
        <w:tc>
          <w:tcPr>
            <w:tcW w:w="1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7E24B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7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64C971" w14:textId="77777777" w:rsidR="00EA5A8D" w:rsidRPr="00EA5A8D" w:rsidRDefault="00EA5A8D" w:rsidP="00EA5A8D">
            <w:pPr>
              <w:spacing w:line="0" w:lineRule="atLeast"/>
              <w:ind w:right="198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0F0F6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8B90D" w14:textId="77777777" w:rsidR="00EA5A8D" w:rsidRPr="00EA5A8D" w:rsidRDefault="00EA5A8D" w:rsidP="00EA5A8D">
            <w:pPr>
              <w:spacing w:line="0" w:lineRule="atLeast"/>
              <w:ind w:right="1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Poszcz.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FFD98" w14:textId="77777777" w:rsidR="00EA5A8D" w:rsidRPr="00EA5A8D" w:rsidRDefault="00EA5A8D" w:rsidP="00EA5A8D">
            <w:pPr>
              <w:spacing w:line="0" w:lineRule="atLeast"/>
              <w:ind w:right="16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</w:tr>
      <w:tr w:rsidR="00EA5A8D" w:rsidRPr="00EA5A8D" w14:paraId="6E5E3192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392A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2928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9EEB5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spec</w:t>
            </w:r>
          </w:p>
        </w:tc>
        <w:tc>
          <w:tcPr>
            <w:tcW w:w="1920" w:type="dxa"/>
            <w:shd w:val="clear" w:color="auto" w:fill="auto"/>
            <w:vAlign w:val="bottom"/>
          </w:tcPr>
          <w:p w14:paraId="67174D4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C672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CF1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1ACB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9B42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357C0F0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A0A7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40DE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7F37C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920" w:type="dxa"/>
            <w:shd w:val="clear" w:color="auto" w:fill="auto"/>
            <w:vAlign w:val="bottom"/>
          </w:tcPr>
          <w:p w14:paraId="0B64AA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DC6B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798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DA0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5635B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A90BDF9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91A30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276C4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70BC00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tech</w:t>
            </w:r>
            <w:proofErr w:type="spellEnd"/>
          </w:p>
        </w:tc>
        <w:tc>
          <w:tcPr>
            <w:tcW w:w="1920" w:type="dxa"/>
            <w:shd w:val="clear" w:color="auto" w:fill="auto"/>
            <w:vAlign w:val="bottom"/>
          </w:tcPr>
          <w:p w14:paraId="1CE9234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BBF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E1ED6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D49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E919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6519EF9" w14:textId="77777777" w:rsidTr="009B79CD">
        <w:trPr>
          <w:trHeight w:val="19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4B8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709C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CFF62F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n.</w:t>
            </w: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2434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D15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403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1C2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F216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4CD9626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C8A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B2F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001B0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1A2D57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poz.17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A53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78BD8" w14:textId="77777777" w:rsidR="00EA5A8D" w:rsidRPr="00EA5A8D" w:rsidRDefault="00EA5A8D" w:rsidP="00EA5A8D">
            <w:pPr>
              <w:spacing w:line="169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CCB04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B521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D817850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5ED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7401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069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BD879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073EA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BD56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69B7E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83121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1 082,60</w:t>
            </w:r>
          </w:p>
        </w:tc>
      </w:tr>
      <w:tr w:rsidR="00EA5A8D" w:rsidRPr="00EA5A8D" w14:paraId="59017DB2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F146D2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68A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6DF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7241A3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RENOWACJA OKŁADZIN I ELEMENTÓW Z PIASKOWCA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CB3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A051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E64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85985B0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40053C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159409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TZKNC 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DCCA7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F8BEC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Wstępne odczyszczenie powierzchni - kamień porowaty - piaskowiec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7B706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F536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30E8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A90BE16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6A8DE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3808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K/VI 1/1-b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F6CD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5637920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E901A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F18D4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C6CC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357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96AE1C7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944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6B2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D3C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3C03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&lt;Nakrywy attyk dachu głównego&gt;9,70*2*1,20*2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131ED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54349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46,56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D340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B93B64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4643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4578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7FE5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9F2BE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&lt;Nakrywy attyk dachu naw bocznych&gt;7,20*1,20*2+4,60*1,20*2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634B19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501A8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28,32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D62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0288A1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C4542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D22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939D5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073E1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&lt;Nakrywy przypór narożnych&gt;2,76*1,45*2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5B00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9ED4D0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8,00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56E1F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71C7049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767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117F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0E8D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1945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&lt;Nakrywy przypór-elewacja południowa, dolne&gt;2,20*1,45*3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3A5F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3CE73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9,57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7406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C602992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C9F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52D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F0ED3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80D0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&lt;Nakrywy przypór-elewacja południowa, górne&gt;1,20*1,45*3+1,20*2,25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A9718E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763984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7,92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89612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D4037B5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7A6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1EC1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F6D0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EDDE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&lt;Nakrywy przypór-elewacja południowa, narożna&gt;2,76*1,45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B4579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90FFD0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4,00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B2C5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6BEECF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A5FC9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8CF3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91D24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C1C0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&lt;Nakrywy przypór-elewacja północna&gt;2,20*1,45*2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CCBA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EEAB73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6,38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3441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8F56B1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953E3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145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EB1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07644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&lt;sterczyny na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attytkach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-przyjęto 2,5m2 na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szt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&gt;2,50*3*2*2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9EE617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EDC23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30,00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40AB3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936404A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B4D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8059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F40B4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2A59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&lt;obramowania i detale zdobień wokół otworów- N1&gt;3,50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76C40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A3EC5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3,50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56CE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EA72054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4D0D3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0782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F52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EE371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&lt;drzwi wejściowe DZ2 w nawie bocznej - elementy dekoracyjne i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obramo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C4BFF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5CA70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4,50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404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C1C1662" w14:textId="77777777" w:rsidTr="009B79CD">
        <w:trPr>
          <w:trHeight w:val="175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003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4BAD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0D81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CEF293" w14:textId="77777777" w:rsidR="00EA5A8D" w:rsidRPr="00EA5A8D" w:rsidRDefault="00EA5A8D" w:rsidP="00EA5A8D">
            <w:pPr>
              <w:spacing w:line="17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wanie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&gt;4,50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CD3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58C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A0E1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B5A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8CC3F0C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370D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BB2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6669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FB8B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2647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266E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8163A3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829E5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</w:tr>
      <w:tr w:rsidR="00EA5A8D" w:rsidRPr="00EA5A8D" w14:paraId="76FC62FA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B9389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77E95A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001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2FD95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Dezynfekcja powierzchni w miejscach zakażenia mikrobiologicznego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pre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16EF42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E57E5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B73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8304367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DF599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73D44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0404-03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A2D4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E006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paratem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biobójczym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np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Sikagard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715 W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205D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462F0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87861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B968B91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9683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F074F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0844A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183F9F0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C4A4E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66E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E8136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3C4E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B43E449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750E5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B4298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AC9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F01F3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poz.31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94D0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BEDA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19658E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9C76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7BA5E89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996F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871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17497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6964A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47CE2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BDC7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A11EC4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641E3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</w:tr>
      <w:tr w:rsidR="00EA5A8D" w:rsidRPr="00EA5A8D" w14:paraId="53AE41E5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C962AB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B1D1A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TZKNC 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F8464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AC4DAE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Wzmacnianie strukturalne powierzchni kamienia preparatem KEIM 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Silex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D0824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dm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E37B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CBBA1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1105B63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2C39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B7143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K/VI 2/3-a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F1B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5A22E7C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OH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2332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398E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EC7E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E833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350655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EA0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16AC1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analiza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59625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2E1DFFC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EAC8F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2C8A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D35A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4EC1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CD55968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B8F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32DE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C555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0A6F0EF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EA5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3E1D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5A9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9EA1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86957E4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3AC5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7835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C64C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63C90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poz.32*100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2339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73129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dm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D19AD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14 875,00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EECE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D8BC0CB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D85B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0A1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20AF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8B8B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E60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DECA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DDA80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34541D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14 875,00</w:t>
            </w:r>
          </w:p>
        </w:tc>
      </w:tr>
      <w:tr w:rsidR="00EA5A8D" w:rsidRPr="00EA5A8D" w14:paraId="79C7E7D8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FE092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71D0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TZKNBK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257A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19C36F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Uzupełnienie ubytków zaprawą konserwatorską mineralną 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Restauro</w:t>
            </w:r>
            <w:proofErr w:type="spellEnd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-Top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6B7FBF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10972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82B7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4D33367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64AF3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45FAF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VIII 01-16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B969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5A005F6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8F57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CDCA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DF268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7187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0FECD1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7AE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9FBFD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analiza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8FA7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6E28E1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54E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829E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FF19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71135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D00FA5A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F9E7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FE9C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8D6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3F38B1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224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4328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7AA3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96D4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A8D2E25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1413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E96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F9B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AC20FC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poz.31*0,10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A4D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D140F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C74070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14,88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003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A7B6E60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01F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42C2F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D5B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F520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E7DDF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C07F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09FBB2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9D69E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14,88</w:t>
            </w:r>
          </w:p>
        </w:tc>
      </w:tr>
      <w:tr w:rsidR="00EA5A8D" w:rsidRPr="00EA5A8D" w14:paraId="2AB100B0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461FD5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4008BD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TZKNBK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9C3D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E13E13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Szpachlowanie powierzchni cokołu zaprawą konserwatorską mineralną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17561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4F70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B651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35D71C6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42CA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24F9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VIII 01-16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1472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4670012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Restauro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-Top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9115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AAD6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AA2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57CC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32F9F3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26BF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4643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analiza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95F72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7F38B86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079B6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11F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927D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F864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E9E948A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FD0F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AA65C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D0EA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6D17365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8B96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1E19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C3E3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0B614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7194C96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5462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502B3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96C4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0CCFB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poz.32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89C51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A2DB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887C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9E471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C14254C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9C089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314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3EE5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E640D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29A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B64C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25057F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0BA9E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</w:tr>
      <w:tr w:rsidR="00EA5A8D" w:rsidRPr="00EA5A8D" w14:paraId="6FF21021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7D603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9FF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91B24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250F3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Malowanie powierzchnio koncentratem farby KEIM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Restauro-Lasur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 i spoi-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8425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6933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BAB65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9F2A05F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1AABD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FEC1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wycena in-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717A5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6A6E12DF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 xml:space="preserve">wa KEIM </w:t>
            </w:r>
            <w:proofErr w:type="spellStart"/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Resteuro-Fixativ</w:t>
            </w:r>
            <w:proofErr w:type="spellEnd"/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6DD9D" w14:textId="77777777" w:rsidR="00EA5A8D" w:rsidRPr="00EA5A8D" w:rsidRDefault="00EA5A8D" w:rsidP="00EA5A8D">
            <w:pPr>
              <w:spacing w:line="178" w:lineRule="exact"/>
              <w:ind w:right="1460"/>
              <w:jc w:val="right"/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>- ,, laserunek'' powierzchni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0996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09648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614DC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D842DB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F096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1839F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dywidualna</w:t>
            </w:r>
            <w:proofErr w:type="spellEnd"/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747D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3DF1A1B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D51EC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A8E7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81A8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EDDEA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54197AD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BDA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05E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5B0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692C6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poz.32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A4A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A23D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EDC02E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26C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C809A69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490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C4C1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D020F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8E75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A4F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F4E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D8F16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72843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</w:tr>
      <w:tr w:rsidR="00EA5A8D" w:rsidRPr="00EA5A8D" w14:paraId="0A3FE082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08298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EA987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AT-26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0A95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1A34EB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Hydrofobizacja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powierzchni -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np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Lotexan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-N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6D24DD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2C181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A5E4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3BD867A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498A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1AFD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0305-01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B47FA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389250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171F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904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930C5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4E451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8395EC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CF1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C8CE3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25BD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71DC0ED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1F5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3170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8824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F835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BBD25DC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69D8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0774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CA8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845CB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poz.36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5EB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76C390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9389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BD0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F5553C7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26B6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DFE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8FF9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D219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D8F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0A561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947DCD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B0116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148,75</w:t>
            </w:r>
          </w:p>
        </w:tc>
      </w:tr>
      <w:tr w:rsidR="00EA5A8D" w:rsidRPr="00EA5A8D" w14:paraId="24C54E41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7BC844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EC3C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9727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A5DBC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IZOLACJA ŚCIAN FUNDAMENTOWYCH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CAC8D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87CE4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047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CDA7DC3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7D447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77845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4-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DA5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A3ABD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w w:val="99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9"/>
                <w:kern w:val="0"/>
                <w:sz w:val="16"/>
                <w:szCs w:val="20"/>
                <w:lang w:eastAsia="pl-PL"/>
                <w14:ligatures w14:val="none"/>
              </w:rPr>
              <w:t>Wykopy o ścianach pionowych o głębokości do 1.5 m w gruncie kat. III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0C2A6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428D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5F44A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9073AD3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75E4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9C69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 0104-02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93F9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1C68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przy odkrywaniu odcinkami istniejących fundamentów na odkład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B981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9AC9C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B3FB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42C1764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87C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6DEE4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AE4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08393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164,0*0,65*1,63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76A9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0EF8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C1211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173,76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F91E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ABEDA15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A291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69E4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23A7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88F3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3E3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CD3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DAB4EB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5B46FB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173,76</w:t>
            </w:r>
          </w:p>
        </w:tc>
      </w:tr>
      <w:tr w:rsidR="00EA5A8D" w:rsidRPr="00EA5A8D" w14:paraId="72B27D73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C13BBC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D688B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0A71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57DEDF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Przygotowanie podłoża - oczyszczenie i zmycie podłoża ścian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fundamen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DFAF6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6183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EDD2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D1D3C69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3A102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4A9D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0101-02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B5387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7244C58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towych</w:t>
            </w:r>
            <w:proofErr w:type="spellEnd"/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5B06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6BA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B1C2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A3987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1B246E2" w14:textId="77777777" w:rsidTr="009B79CD">
        <w:trPr>
          <w:trHeight w:val="35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37B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5658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585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9D592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164,0*1,63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3174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2004C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C25234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267,32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D872A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3FA4ADC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560F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AC7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FB1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EB634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4BD0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8C17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7DD84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9F6B4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267,32</w:t>
            </w:r>
          </w:p>
        </w:tc>
      </w:tr>
      <w:tr w:rsidR="00EA5A8D" w:rsidRPr="00EA5A8D" w14:paraId="77198053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689E1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439CD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AT-27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A6F1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4F536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Reprofilacja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 spoin w murach mieszanych-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warstawa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 wyrównawcza ,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wkle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FFE72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312F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F77A3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D99D02D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CEE42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2D286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0101-12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4BE4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B3A99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jenie obluzowanych kamieni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7DE7D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34D33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98AFB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5A44FBE" w14:textId="77777777" w:rsidTr="009B79CD">
        <w:trPr>
          <w:trHeight w:val="35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4403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B141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E518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FAF57F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164,0*1,63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8E5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E9E9C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7BDE3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267,32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CC60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ACD86EF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3EF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5927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D0C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F7A49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712F1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2916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736E4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1B806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267,32</w:t>
            </w:r>
          </w:p>
        </w:tc>
      </w:tr>
      <w:tr w:rsidR="00EA5A8D" w:rsidRPr="00EA5A8D" w14:paraId="605353FD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E66F9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814ABB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AT-40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1CAD7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379DA5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>Izolacja pionowa przeciwwilgociowa z elastycznych szlamów uszczelniają-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A7C6F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88E49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686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D0EC2C1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9E92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033C2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0402-01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6ED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51CF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cych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 xml:space="preserve"> na wyrównanym podłożu - nakładana ręcznie 2 warstwy metodą </w:t>
            </w:r>
            <w:proofErr w:type="spellStart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mo</w:t>
            </w:r>
            <w:proofErr w:type="spellEnd"/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B4F49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181B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409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4949F0F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22D7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6454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BBBC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733C992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kre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na mokre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C4EA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F21C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3D83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FB6D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C52F4B6" w14:textId="77777777" w:rsidTr="009B79CD">
        <w:trPr>
          <w:trHeight w:val="35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6F9E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D41A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B47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D3ECEB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164,0*1,63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4DC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F3284B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DAE60" w14:textId="77777777" w:rsidR="00EA5A8D" w:rsidRPr="00EA5A8D" w:rsidRDefault="00EA5A8D" w:rsidP="00EA5A8D">
            <w:pPr>
              <w:spacing w:line="0" w:lineRule="atLeas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267,32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F7465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2A904DB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82DA7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02B8E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7B607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F74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A3F6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AFB2C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96982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1806E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267,32</w:t>
            </w:r>
          </w:p>
        </w:tc>
      </w:tr>
      <w:tr w:rsidR="00EA5A8D" w:rsidRPr="00EA5A8D" w14:paraId="67A0D213" w14:textId="77777777" w:rsidTr="009B79CD">
        <w:trPr>
          <w:trHeight w:val="815"/>
        </w:trPr>
        <w:tc>
          <w:tcPr>
            <w:tcW w:w="420" w:type="dxa"/>
            <w:shd w:val="clear" w:color="auto" w:fill="auto"/>
            <w:vAlign w:val="bottom"/>
          </w:tcPr>
          <w:p w14:paraId="192C1A0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14:paraId="4BEE67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14:paraId="13F3B9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14:paraId="082CF9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460" w:type="dxa"/>
            <w:shd w:val="clear" w:color="auto" w:fill="auto"/>
            <w:vAlign w:val="bottom"/>
          </w:tcPr>
          <w:p w14:paraId="407F6867" w14:textId="77777777" w:rsidR="00EA5A8D" w:rsidRPr="00EA5A8D" w:rsidRDefault="00EA5A8D" w:rsidP="00EA5A8D">
            <w:pPr>
              <w:spacing w:line="0" w:lineRule="atLeast"/>
              <w:ind w:right="2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- 6 -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72D51D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74CCEE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14:paraId="74D6986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1FA80117" w14:textId="18F43007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 wp14:anchorId="2FC4853F" wp14:editId="7FEBED1B">
                <wp:simplePos x="0" y="0"/>
                <wp:positionH relativeFrom="column">
                  <wp:posOffset>-1905</wp:posOffset>
                </wp:positionH>
                <wp:positionV relativeFrom="paragraph">
                  <wp:posOffset>-9298940</wp:posOffset>
                </wp:positionV>
                <wp:extent cx="3810" cy="0"/>
                <wp:effectExtent l="7620" t="7620" r="7620" b="11430"/>
                <wp:wrapNone/>
                <wp:docPr id="15893475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B5480" id="Line 210" o:spid="_x0000_s1026" style="position:absolute;z-index:-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732.2pt" to=".1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H/Jbw7ZAAAACgEAAA8AAABkcnMvZG93bnJldi54&#10;bWxMj09Lw0AQxe+C32GZghdpN9VQJM2mSEHwavxznmbHJCQ7G7ObNP32jhf1NMx7jze/yQ+L69VM&#10;Y2g9G9huElDElbct1wbeXp/WD6BCRLbYeyYDFwpwKK6vcsysP/MLzWWslZRwyNBAE+OQaR2qhhyG&#10;jR+Ixfv0o8Mo61hrO+JZyl2v75Jkpx22LBcaHOjYUNWVkzPw7PHDV52e379uqQuX9ljZqTTmZrU8&#10;7kFFWuJfGH7wBR0KYTr5iW1QvYH1vQRlbNNdmoKShAinX0EXuf7/QvEN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f8lvDt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3280" behindDoc="1" locked="0" layoutInCell="1" allowOverlap="1" wp14:anchorId="2138992E" wp14:editId="6CB04A26">
                <wp:simplePos x="0" y="0"/>
                <wp:positionH relativeFrom="column">
                  <wp:posOffset>250190</wp:posOffset>
                </wp:positionH>
                <wp:positionV relativeFrom="paragraph">
                  <wp:posOffset>-9298940</wp:posOffset>
                </wp:positionV>
                <wp:extent cx="5080" cy="0"/>
                <wp:effectExtent l="12065" t="7620" r="11430" b="11430"/>
                <wp:wrapNone/>
                <wp:docPr id="232459676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A25FE" id="Line 211" o:spid="_x0000_s1026" style="position:absolute;z-index:-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732.2pt" to="20.1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t8PMDbAAAADQEAAA8AAABkcnMvZG93bnJldi54&#10;bWxMj01Pg0AQhu8m/ofNmHgx7dJKGkWWxjQx8Sp+nKfsCAR2FtmF0n/veFFv8/HknWfy/eJ6NdMY&#10;Ws8GNusEFHHlbcu1gbfXp9UdqBCRLfaeycCZAuyLy4scM+tP/EJzGWslIRwyNNDEOGRah6ohh2Ht&#10;B2LZffrRYZR2rLUd8SThrtfbJNlphy3LhQYHOjRUdeXkDDx7/PBVp+f3rxvqwrk9VHYqjbm+Wh4f&#10;QEVa4h8MP/qiDoU4Hf3ENqjewO19KqSB1SbdpVIKkiZbUMffkS5y/f+L4hs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CLfDzA2wAAAA0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 wp14:anchorId="135944A4" wp14:editId="3F5BA82B">
                <wp:simplePos x="0" y="0"/>
                <wp:positionH relativeFrom="column">
                  <wp:posOffset>856615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7620" r="5080" b="11430"/>
                <wp:wrapNone/>
                <wp:docPr id="1222739450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B7C1C" id="Line 212" o:spid="_x0000_s1026" style="position:absolute;z-index:-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732.2pt" to="67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Nyl1nPdAAAADwEAAA8AAABkcnMvZG93bnJldi54&#10;bWxMj01PwzAMhu9I/IfISFzQlo6VAaXphCYhcaV8nL3EtFUbpzRp1/17sgvj+NqPXj/Ot7PtxESD&#10;bxwrWC0TEMTamYYrBR/vL4sHED4gG+wck4IjedgWlxc5ZsYd+I2mMlQilrDPUEEdQp9J6XVNFv3S&#10;9cRx9+0GiyHGoZJmwEMst528TZKNtNhwvFBjT7uadFuOVsGrwy+nWzl9/txQ64/NTpuxVOr6an5+&#10;AhFoDmcYTvpRHYrotHcjGy+6mNfpY0QVLFbpJk1BnJj13T2I/d9MFrn8/0fxCw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Nyl1nP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62AB13A1" wp14:editId="6DB9DE12">
                <wp:simplePos x="0" y="0"/>
                <wp:positionH relativeFrom="column">
                  <wp:posOffset>1209040</wp:posOffset>
                </wp:positionH>
                <wp:positionV relativeFrom="paragraph">
                  <wp:posOffset>-9298940</wp:posOffset>
                </wp:positionV>
                <wp:extent cx="4445" cy="0"/>
                <wp:effectExtent l="8890" t="7620" r="5715" b="11430"/>
                <wp:wrapNone/>
                <wp:docPr id="1306941966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7AFB0" id="Line 213" o:spid="_x0000_s1026" style="position:absolute;z-index:-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732.2pt" to="95.5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vDRes3QAAAA8BAAAPAAAAZHJzL2Rvd25yZXYu&#10;eG1sTI/NTsMwEITvSLyDtUhcUOsERRUNcSpUCYkr4ee8tZckSmyH2EnTt+/2Urjt7I5mvyl2i+3F&#10;TGNovVOQrhMQ5LQ3rasVfH68rp5AhIjOYO8dKThRgF15e1NgbvzRvdNcxVpwiAs5KmhiHHIpg27I&#10;Ylj7gRzffvxoMbIca2lGPHK47eVjkmykxdbxhwYH2jeku2qyCt48fnvdyfnr94G6cGr32kyVUvd3&#10;y8sziEhL/DPDBZ/RoWSmg5+cCaJnvU0ytipYpdkm4/Hi2aYpiMN1J8tC/u9RngE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vDRes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 wp14:anchorId="581CEF56" wp14:editId="11F5F3C0">
                <wp:simplePos x="0" y="0"/>
                <wp:positionH relativeFrom="column">
                  <wp:posOffset>4618355</wp:posOffset>
                </wp:positionH>
                <wp:positionV relativeFrom="paragraph">
                  <wp:posOffset>-9298940</wp:posOffset>
                </wp:positionV>
                <wp:extent cx="4445" cy="0"/>
                <wp:effectExtent l="8255" t="7620" r="6350" b="11430"/>
                <wp:wrapNone/>
                <wp:docPr id="539522097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2B480" id="Line 214" o:spid="_x0000_s1026" style="position:absolute;z-index:-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732.2pt" to="364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qwKfb3gAAAA8BAAAPAAAAZHJzL2Rvd25yZXYu&#10;eG1sTI9Nb4MwDIbvk/YfIk/aZWpDGSoVI1RTpUm7jn2cXeIBgiSMBEr//dxLt6PtR6+fN98vphcz&#10;jb51VsFmHYEgWznd2lrBx/vLagfCB7Qae2dJwZk87Ivbmxwz7U72jeYy1IJDrM9QQRPCkEnpq4YM&#10;+rUbyPLt240GA49jLfWIJw43vYyjaCsNtpY/NDjQoaGqKyej4NXhl6s6OX/+PFDnz+2h0lOp1P3d&#10;8vwEItAS/mC46LM6FOx0dJPVXvQK0jh9ZFTBapNskwQEM2m8437H604Wufzfo/gF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6sCn29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7376" behindDoc="1" locked="0" layoutInCell="1" allowOverlap="1" wp14:anchorId="6916AD00" wp14:editId="098A9FB1">
                <wp:simplePos x="0" y="0"/>
                <wp:positionH relativeFrom="column">
                  <wp:posOffset>4971415</wp:posOffset>
                </wp:positionH>
                <wp:positionV relativeFrom="paragraph">
                  <wp:posOffset>-9298940</wp:posOffset>
                </wp:positionV>
                <wp:extent cx="5080" cy="0"/>
                <wp:effectExtent l="8890" t="7620" r="5080" b="11430"/>
                <wp:wrapNone/>
                <wp:docPr id="2038946180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BD532" id="Line 215" o:spid="_x0000_s1026" style="position:absolute;z-index:-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45pt,-732.2pt" to="391.8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8400" behindDoc="1" locked="0" layoutInCell="1" allowOverlap="1" wp14:anchorId="25F7D562" wp14:editId="3FF54A5F">
                <wp:simplePos x="0" y="0"/>
                <wp:positionH relativeFrom="column">
                  <wp:posOffset>5579745</wp:posOffset>
                </wp:positionH>
                <wp:positionV relativeFrom="paragraph">
                  <wp:posOffset>-9298940</wp:posOffset>
                </wp:positionV>
                <wp:extent cx="4445" cy="0"/>
                <wp:effectExtent l="7620" t="7620" r="6985" b="11430"/>
                <wp:wrapNone/>
                <wp:docPr id="18188114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CF034" id="Line 216" o:spid="_x0000_s1026" style="position:absolute;z-index:-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35pt,-732.2pt" to="439.7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PZUY/3QAAAA8BAAAPAAAAZHJzL2Rvd25yZXYu&#10;eG1sTI9NT4NAEIbvJv6HzTTxYtqlhhSkLI1pYuJVrJ637AgEdhbZhdJ/73hRb/Px5J1n8sNiezHj&#10;6FtHCrabCARS5UxLtYLT2/M6BeGDJqN7R6jgih4Oxe1NrjPjLvSKcxlqwSHkM62gCWHIpPRVg1b7&#10;jRuQePfpRqsDt2MtzagvHG57+RBFO2l1S3yh0QMeG6y6crIKXpz+cFUn5/eve+z8tT1WZiqVulst&#10;T3sQAZfwB8OPPqtDwU5nN5HxoleQJmnCqIL1Nt7FMQhm0uSRi/PvTBa5/P9H8Q0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PZUY/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79424" behindDoc="1" locked="0" layoutInCell="1" allowOverlap="1" wp14:anchorId="2FC1D829" wp14:editId="23F5B384">
                <wp:simplePos x="0" y="0"/>
                <wp:positionH relativeFrom="column">
                  <wp:posOffset>6184900</wp:posOffset>
                </wp:positionH>
                <wp:positionV relativeFrom="paragraph">
                  <wp:posOffset>-9298940</wp:posOffset>
                </wp:positionV>
                <wp:extent cx="4445" cy="0"/>
                <wp:effectExtent l="12700" t="7620" r="11430" b="11430"/>
                <wp:wrapNone/>
                <wp:docPr id="1254276016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32020" id="Line 217" o:spid="_x0000_s1026" style="position:absolute;z-index:-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pt,-732.2pt" to="487.35pt,-7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+baQi3QAAAA8BAAAPAAAAZHJzL2Rvd25yZXYu&#10;eG1sTI/NTsMwEITvSLyDtUhcUOsURS2EOBWqhMSV8HPexksSJV6H2EnTt2e5AMedHc18k+8X16uZ&#10;xtB6NrBZJ6CIK29brg28vT6t7kCFiGyx90wGzhRgX1xe5JhZf+IXmstYKwnhkKGBJsYh0zpUDTkM&#10;az8Qy+/Tjw6jnGOt7YgnCXe9vk2SrXbYsjQ0ONChoaorJ2fg2eOHrzo9v3/dUBfO7aGyU2nM9dXy&#10;+AAq0hL/zPCDL+hQCNPRT2yD6g3c71LZEg2sNuk2TUGJR7QdqOOvpotc/99RfAM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+baQi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80448" behindDoc="1" locked="0" layoutInCell="1" allowOverlap="1" wp14:anchorId="3A8E6247" wp14:editId="1B1C91AE">
            <wp:simplePos x="0" y="0"/>
            <wp:positionH relativeFrom="column">
              <wp:posOffset>-1905</wp:posOffset>
            </wp:positionH>
            <wp:positionV relativeFrom="paragraph">
              <wp:posOffset>-8688070</wp:posOffset>
            </wp:positionV>
            <wp:extent cx="6181090" cy="465455"/>
            <wp:effectExtent l="0" t="0" r="0" b="0"/>
            <wp:wrapNone/>
            <wp:docPr id="437467902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81472" behindDoc="1" locked="0" layoutInCell="1" allowOverlap="1" wp14:anchorId="035D1F47" wp14:editId="1476BD5D">
                <wp:simplePos x="0" y="0"/>
                <wp:positionH relativeFrom="column">
                  <wp:posOffset>-1905</wp:posOffset>
                </wp:positionH>
                <wp:positionV relativeFrom="paragraph">
                  <wp:posOffset>-6851650</wp:posOffset>
                </wp:positionV>
                <wp:extent cx="3810" cy="0"/>
                <wp:effectExtent l="7620" t="6985" r="7620" b="12065"/>
                <wp:wrapNone/>
                <wp:docPr id="1630673434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E1637" id="Line 219" o:spid="_x0000_s1026" style="position:absolute;z-index:-2514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39.5pt" to=".15pt,-5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82496" behindDoc="1" locked="0" layoutInCell="1" allowOverlap="1" wp14:anchorId="2685A656" wp14:editId="707C467D">
                <wp:simplePos x="0" y="0"/>
                <wp:positionH relativeFrom="column">
                  <wp:posOffset>250190</wp:posOffset>
                </wp:positionH>
                <wp:positionV relativeFrom="paragraph">
                  <wp:posOffset>-6851650</wp:posOffset>
                </wp:positionV>
                <wp:extent cx="5080" cy="0"/>
                <wp:effectExtent l="12065" t="6985" r="11430" b="12065"/>
                <wp:wrapNone/>
                <wp:docPr id="782035143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B9A59" id="Line 220" o:spid="_x0000_s1026" style="position:absolute;z-index:-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39.5pt" to="20.1pt,-5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Tq5RjfAAAADQEAAA8AAABkcnMvZG93bnJldi54&#10;bWxMj8FOwzAMhu9IvENkJG5b0q3AWppOMAlx4bKNCzev8dqyxilNtpW3J1wGR9uffn9/sRxtJ040&#10;+NaxhmSqQBBXzrRca3jfvkwWIHxANtg5Jg3f5GFZXl8VmBt35jWdNqEWMYR9jhqaEPpcSl81ZNFP&#10;XU8cb3s3WAxxHGppBjzHcNvJmVL30mLL8UODPa0aqg6bo9WQ8eq5S7eHj6+7t/1nH3CerBevWt/e&#10;jE+PIAKN4Q+GX/2oDmV02rkjGy86DfMsjaSGSaIestgqIqmagdhdVrIs5P8W5Q8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tOrlGN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 wp14:anchorId="704AE5EA" wp14:editId="5F620F69">
                <wp:simplePos x="0" y="0"/>
                <wp:positionH relativeFrom="column">
                  <wp:posOffset>856615</wp:posOffset>
                </wp:positionH>
                <wp:positionV relativeFrom="paragraph">
                  <wp:posOffset>-6851650</wp:posOffset>
                </wp:positionV>
                <wp:extent cx="5080" cy="0"/>
                <wp:effectExtent l="8890" t="6985" r="5080" b="12065"/>
                <wp:wrapNone/>
                <wp:docPr id="205611463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C35DD" id="Line 221" o:spid="_x0000_s1026" style="position:absolute;z-index:-25143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39.5pt" to="67.85pt,-5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AZytDzfAAAADwEAAA8AAABkcnMvZG93bnJldi54&#10;bWxMj0FPwkAQhe8m/ofNmHiDbS0ILd0SJTFevABevA3dpS10Z2t3gfrvHS7o8b358ua9fDnYVpxN&#10;7xtHCuJxBMJQ6XRDlYLP7dtoDsIHJI2tI6Pgx3hYFvd3OWbaXWhtzptQCQ4hn6GCOoQuk9KXtbHo&#10;x64zxLe96y0Gln0ldY8XDretfIqiZ2mxIf5QY2dWtSmPm5NVkNLqtZ1sj1/f04/9oQuYxOv5u1KP&#10;D8PLAkQwQ/iD4Vqfq0PBnXbuRNqLlnUySRlVMIqjWcqzrkwynYHY3TxZ5PL/juIX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BnK0PN8AAAAP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84544" behindDoc="1" locked="0" layoutInCell="1" allowOverlap="1" wp14:anchorId="04633673" wp14:editId="3974D55C">
                <wp:simplePos x="0" y="0"/>
                <wp:positionH relativeFrom="column">
                  <wp:posOffset>1209040</wp:posOffset>
                </wp:positionH>
                <wp:positionV relativeFrom="paragraph">
                  <wp:posOffset>-6851650</wp:posOffset>
                </wp:positionV>
                <wp:extent cx="4445" cy="0"/>
                <wp:effectExtent l="8890" t="6985" r="5715" b="12065"/>
                <wp:wrapNone/>
                <wp:docPr id="1399552665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272D9" id="Line 222" o:spid="_x0000_s1026" style="position:absolute;z-index:-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39.5pt" to="95.55pt,-5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PXadePfAAAADwEAAA8AAABkcnMvZG93bnJldi54&#10;bWxMj8FOwzAQRO9I/IO1SNxaO1CgCXEqqIS4cGnLhds23iah9jrEbhv+HvcCHGf2aXamXIzOiiMN&#10;ofOsIZsqEMS1Nx03Gt43L5M5iBCRDVrPpOGbAiyqy4sSC+NPvKLjOjYihXAoUEMbY19IGeqWHIap&#10;74nTbecHhzHJoZFmwFMKd1beKHUvHXacPrTY07Kler8+OA05L5/tbLP/+Lp72332EW+z1fxV6+ur&#10;8ekRRKQx/sFwrp+qQ5U6bf2BTRA26VzNEqphkqmHPM06M3mWgdj+erIq5f8d1Q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9dp1498AAAAP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85568" behindDoc="1" locked="0" layoutInCell="1" allowOverlap="1" wp14:anchorId="6D2C97BE" wp14:editId="3EA74BA0">
                <wp:simplePos x="0" y="0"/>
                <wp:positionH relativeFrom="column">
                  <wp:posOffset>4618355</wp:posOffset>
                </wp:positionH>
                <wp:positionV relativeFrom="paragraph">
                  <wp:posOffset>-6851650</wp:posOffset>
                </wp:positionV>
                <wp:extent cx="4445" cy="0"/>
                <wp:effectExtent l="8255" t="6985" r="6350" b="12065"/>
                <wp:wrapNone/>
                <wp:docPr id="1096887099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0456E" id="Line 223" o:spid="_x0000_s1026" style="position:absolute;z-index:-25143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539.5pt" to="364pt,-5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DAXxZTgAAAADwEAAA8AAABkcnMvZG93bnJldi54&#10;bWxMj0FPwkAQhe8m/ofNmHiDbYvaUrolSmK8eAG8eBu6S1voztbuAvXfO17Q28y8lzffK5aj7cTZ&#10;DL51pCCeRiAMVU63VCv42L5OMhA+IGnsHBkF38bDsry9KTDX7kJrc96EWnAI+RwVNCH0uZS+aoxF&#10;P3W9Idb2brAYeB1qqQe8cLjtZBJFT9JiS/yhwd6sGlMdNyerYE6rl+5he/z8enzfH/qAs3idvSl1&#10;fzc+L0AEM4Y/M/ziMzqUzLRzJ9JedArSJJ2xVcEkjtI512JPmmQ87K43WRbyf4/yBw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DAXxZTgAAAADwEAAA8AAAAAAAAAAAAAAAAAEAQAAGRy&#10;cy9kb3ducmV2LnhtbFBLBQYAAAAABAAEAPMAAAAd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86592" behindDoc="1" locked="0" layoutInCell="1" allowOverlap="1" wp14:anchorId="62C6362D" wp14:editId="56C06A16">
            <wp:simplePos x="0" y="0"/>
            <wp:positionH relativeFrom="column">
              <wp:posOffset>1270</wp:posOffset>
            </wp:positionH>
            <wp:positionV relativeFrom="paragraph">
              <wp:posOffset>-6851650</wp:posOffset>
            </wp:positionV>
            <wp:extent cx="6181090" cy="233045"/>
            <wp:effectExtent l="0" t="0" r="0" b="0"/>
            <wp:wrapNone/>
            <wp:docPr id="1201368245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87616" behindDoc="1" locked="0" layoutInCell="1" allowOverlap="1" wp14:anchorId="69195AC0" wp14:editId="769E0BD6">
                <wp:simplePos x="0" y="0"/>
                <wp:positionH relativeFrom="column">
                  <wp:posOffset>-1905</wp:posOffset>
                </wp:positionH>
                <wp:positionV relativeFrom="paragraph">
                  <wp:posOffset>-6276975</wp:posOffset>
                </wp:positionV>
                <wp:extent cx="3810" cy="0"/>
                <wp:effectExtent l="7620" t="10160" r="7620" b="8890"/>
                <wp:wrapNone/>
                <wp:docPr id="575270697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98E62" id="Line 225" o:spid="_x0000_s1026" style="position:absolute;z-index:-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494.25pt" to=".15pt,-4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DoRju3XAAAACAEAAA8AAABkcnMvZG93bnJldi54&#10;bWxMj8FKw0AQhu+C77CM4EXajYoS02yKFASvxup5mp0mIdnZmN2k6ds7HkRPw8f8/PNNvl1cr2Ya&#10;Q+vZwO06AUVcedtybWD//rJKQYWIbLH3TAbOFGBbXF7kmFl/4jeay1grKeGQoYEmxiHTOlQNOQxr&#10;PxDL7uhHh1FwrLUd8STlrtd3SfKoHbYsFxocaNdQ1ZWTM/Dq8dNXnZ4/vm6oC+d2V9mpNOb6anne&#10;gIq0xL8w/OiLOhTidPAT26B6A6t7Ccp4StMHUBIQPvyyLnL9/4HiGw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DoRju3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88640" behindDoc="1" locked="0" layoutInCell="1" allowOverlap="1" wp14:anchorId="0CBB6200" wp14:editId="7AD0F1ED">
                <wp:simplePos x="0" y="0"/>
                <wp:positionH relativeFrom="column">
                  <wp:posOffset>250190</wp:posOffset>
                </wp:positionH>
                <wp:positionV relativeFrom="paragraph">
                  <wp:posOffset>-6276975</wp:posOffset>
                </wp:positionV>
                <wp:extent cx="5080" cy="0"/>
                <wp:effectExtent l="12065" t="10160" r="11430" b="8890"/>
                <wp:wrapNone/>
                <wp:docPr id="420895560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7F766" id="Line 226" o:spid="_x0000_s1026" style="position:absolute;z-index:-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494.25pt" to="20.1pt,-4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JCfgKHcAAAACwEAAA8AAABkcnMvZG93bnJldi54&#10;bWxMj8FOwzAMhu9IvENkJC5oSxlj6krTCU1C4koHnL3Ea6s2TmnSrnt7wgHB0fan39+f72bbiYkG&#10;3zhWcL9MQBBrZxquFLwfXhYpCB+QDXaOScGFPOyK66scM+PO/EZTGSoRQ9hnqKAOoc+k9Lomi37p&#10;euJ4O7nBYojjUEkz4DmG206ukmQjLTYcP9TY074m3ZajVfDq8NPpVk4fX3fU+kuz12Yslbq9mZ+f&#10;QASawx8MP/pRHYrodHQjGy86BQ/bdSQVLLZp+ggiEutkBeL4u5FFLv93KL4B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kJ+Aod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0BAB6335" wp14:editId="69728538">
                <wp:simplePos x="0" y="0"/>
                <wp:positionH relativeFrom="column">
                  <wp:posOffset>856615</wp:posOffset>
                </wp:positionH>
                <wp:positionV relativeFrom="paragraph">
                  <wp:posOffset>-6276975</wp:posOffset>
                </wp:positionV>
                <wp:extent cx="5080" cy="0"/>
                <wp:effectExtent l="8890" t="10160" r="5080" b="8890"/>
                <wp:wrapNone/>
                <wp:docPr id="70822497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91481" id="Line 227" o:spid="_x0000_s1026" style="position:absolute;z-index:-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494.25pt" to="67.85pt,-4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1KrWjdAAAADQEAAA8AAABkcnMvZG93bnJldi54&#10;bWxMj01PwzAMhu9I/IfISFzQlsIYdKXphCYhcaV8nL3EtFUbpzRp1/17sgMax9d+9Ppxvp1tJyYa&#10;fONYwe0yAUGsnWm4UvDx/rJIQfiAbLBzTAqO5GFbXF7kmBl34DeaylCJWMI+QwV1CH0mpdc1WfRL&#10;1xPH3bcbLIYYh0qaAQ+x3HbyLkkepMWG44Uae9rVpNtytApeHX453crp8+eGWn9sdtqMpVLXV/Pz&#10;E4hAczjDcNKP6lBEp70b2XjRxby630RUwWKTpmsQJ2S1fgSx/xvJIpf/vyh+AQ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G1KrWj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4909AD7D" wp14:editId="7F5A88CB">
                <wp:simplePos x="0" y="0"/>
                <wp:positionH relativeFrom="column">
                  <wp:posOffset>1209040</wp:posOffset>
                </wp:positionH>
                <wp:positionV relativeFrom="paragraph">
                  <wp:posOffset>-6276975</wp:posOffset>
                </wp:positionV>
                <wp:extent cx="4445" cy="0"/>
                <wp:effectExtent l="8890" t="10160" r="5715" b="8890"/>
                <wp:wrapNone/>
                <wp:docPr id="38772345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578AE" id="Line 228" o:spid="_x0000_s1026" style="position:absolute;z-index:-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494.25pt" to="95.55pt,-4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R53nm3AAAAA0BAAAPAAAAZHJzL2Rvd25yZXYu&#10;eG1sTI9NT4QwEIbvJv6HZky8mN2CUQNI2ZhNTLyKH+fZdgQCnSItLPvv7R6MHt+ZJ+88U+5WO4iF&#10;Jt85VpBuExDE2pmOGwXvb8+bDIQPyAYHx6TgRB521eVFiYVxR36lpQ6NiCXsC1TQhjAWUnrdkkW/&#10;dSNx3H25yWKIcWqkmfAYy+0gb5PkQVrsOF5ocaR9S7qvZ6vgxeGn071cPr5vqPenbq/NXCt1fbU+&#10;PYIItIY/GM76UR2q6HRwMxsvhpjz5C6iCjZ5lt2DOCN5moI4/I5kVcr/X1Q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NHneeb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 wp14:anchorId="135167F5" wp14:editId="0185CD83">
                <wp:simplePos x="0" y="0"/>
                <wp:positionH relativeFrom="column">
                  <wp:posOffset>4618355</wp:posOffset>
                </wp:positionH>
                <wp:positionV relativeFrom="paragraph">
                  <wp:posOffset>-6276975</wp:posOffset>
                </wp:positionV>
                <wp:extent cx="4445" cy="0"/>
                <wp:effectExtent l="8255" t="10160" r="6350" b="8890"/>
                <wp:wrapNone/>
                <wp:docPr id="1555364570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672F3" id="Line 229" o:spid="_x0000_s1026" style="position:absolute;z-index:-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494.25pt" to="364pt,-4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iOdZ63QAAAA0BAAAPAAAAZHJzL2Rvd25yZXYu&#10;eG1sTI9NT4QwEIbvJv6HZky8mN0iRkGkbMwmJl7Fj/NsOwKBtkgLy/57x4PR48w8eed5y91qB7HQ&#10;FDrvFFxvExDktDedaxS8vT5tchAhojM4eEcKThRgV52flVgYf3QvtNSxERziQoEK2hjHQsqgW7IY&#10;tn4kx7dPP1mMPE6NNBMeOdwOMk2SO2mxc/yhxZH2Lem+nq2CZ48fXvdyef+6oj6cur02c63U5cX6&#10;+AAi0hr/YPjRZ3Wo2OngZ2eCGBRkaXbDqILNfZ7fgmAkS3Oud/hdyaqU/1tU3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iOdZ6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92736" behindDoc="1" locked="0" layoutInCell="1" allowOverlap="1" wp14:anchorId="350DE9C9" wp14:editId="37794F09">
            <wp:simplePos x="0" y="0"/>
            <wp:positionH relativeFrom="column">
              <wp:posOffset>1270</wp:posOffset>
            </wp:positionH>
            <wp:positionV relativeFrom="paragraph">
              <wp:posOffset>-6276975</wp:posOffset>
            </wp:positionV>
            <wp:extent cx="6181090" cy="233045"/>
            <wp:effectExtent l="0" t="0" r="0" b="0"/>
            <wp:wrapNone/>
            <wp:docPr id="600767453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 wp14:anchorId="71CE9E4E" wp14:editId="67DFDED9">
                <wp:simplePos x="0" y="0"/>
                <wp:positionH relativeFrom="column">
                  <wp:posOffset>-1905</wp:posOffset>
                </wp:positionH>
                <wp:positionV relativeFrom="paragraph">
                  <wp:posOffset>-5588000</wp:posOffset>
                </wp:positionV>
                <wp:extent cx="3810" cy="0"/>
                <wp:effectExtent l="7620" t="13335" r="7620" b="5715"/>
                <wp:wrapNone/>
                <wp:docPr id="1572653436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34757" id="Line 231" o:spid="_x0000_s1026" style="position:absolute;z-index:-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440pt" to=".15pt,-4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 wp14:anchorId="1E9C11D2" wp14:editId="345EFEC5">
                <wp:simplePos x="0" y="0"/>
                <wp:positionH relativeFrom="column">
                  <wp:posOffset>250190</wp:posOffset>
                </wp:positionH>
                <wp:positionV relativeFrom="paragraph">
                  <wp:posOffset>-5588000</wp:posOffset>
                </wp:positionV>
                <wp:extent cx="5080" cy="0"/>
                <wp:effectExtent l="12065" t="13335" r="11430" b="5715"/>
                <wp:wrapNone/>
                <wp:docPr id="6780403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2A556" id="Line 232" o:spid="_x0000_s1026" style="position:absolute;z-index:-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440pt" to="20.1pt,-4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mJf+PbAAAACwEAAA8AAABkcnMvZG93bnJldi54&#10;bWxMj8FOwzAMhu9IvENkJC5oSxgTKqXphCYhcaUMzl5i2qqNU5q0696ecEBwtP3p9/cXu8X1YqYx&#10;tJ413K4VCGLjbcu1hsPb8yoDESKyxd4zaThTgF15eVFgbv2JX2muYi1SCIccNTQxDrmUwTTkMKz9&#10;QJxun350GNM41tKOeErhrpcbpe6lw5bThwYH2jdkumpyGl48fnjTyfn964a6cG73xk6V1tdXy9Mj&#10;iEhL/IPhRz+pQ5mcjn5iG0Sv4e5hm0gNqyxTqVQitmoD4vi7kWUh/3covwE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ApiX/j2wAAAAs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646465F3" wp14:editId="4D0F35F1">
                <wp:simplePos x="0" y="0"/>
                <wp:positionH relativeFrom="column">
                  <wp:posOffset>856615</wp:posOffset>
                </wp:positionH>
                <wp:positionV relativeFrom="paragraph">
                  <wp:posOffset>-5588000</wp:posOffset>
                </wp:positionV>
                <wp:extent cx="5080" cy="0"/>
                <wp:effectExtent l="8890" t="13335" r="5080" b="5715"/>
                <wp:wrapNone/>
                <wp:docPr id="1230394659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5433C" id="Line 233" o:spid="_x0000_s1026" style="position:absolute;z-index:-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440pt" to="67.85pt,-4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ayIPvcAAAADQEAAA8AAABkcnMvZG93bnJldi54&#10;bWxMj8FOwzAQRO9I/IO1SFxQ60ChhBCnQpWQuBKg5629JFHidYidNP173AMqx5l9mp3JN7PtxESD&#10;bxwruF0mIIi1Mw1XCj4/XhcpCB+QDXaOScGRPGyKy4scM+MO/E5TGSoRQ9hnqKAOoc+k9Lomi37p&#10;euJ4+3aDxRDlUEkz4CGG207eJclaWmw4fqixp21Nui1Hq+DN4c7pVk5fPzfU+mOz1WYslbq+ml+e&#10;QQSawxmGU/1YHYrYae9GNl50Ua/unyKqYJGmSVx1QlYPjyD2f5Yscvl/RfEL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JrIg+9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96832" behindDoc="1" locked="0" layoutInCell="1" allowOverlap="1" wp14:anchorId="7AA8121C" wp14:editId="4BB4855F">
                <wp:simplePos x="0" y="0"/>
                <wp:positionH relativeFrom="column">
                  <wp:posOffset>1209040</wp:posOffset>
                </wp:positionH>
                <wp:positionV relativeFrom="paragraph">
                  <wp:posOffset>-5588000</wp:posOffset>
                </wp:positionV>
                <wp:extent cx="4445" cy="0"/>
                <wp:effectExtent l="8890" t="13335" r="5715" b="5715"/>
                <wp:wrapNone/>
                <wp:docPr id="1447009245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D642C" id="Line 234" o:spid="_x0000_s1026" style="position:absolute;z-index:-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440pt" to="95.55pt,-4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aH/R13AAAAA0BAAAPAAAAZHJzL2Rvd25yZXYu&#10;eG1sTI/BTsMwEETvSPyDtZW4oNYJQihN41SoEhJXAuW8tZckSrwOsZOmf497QHCc2afZmWK/2F7M&#10;NPrWsYJ0k4Ag1s60XCv4eH9ZZyB8QDbYOyYFF/KwL29vCsyNO/MbzVWoRQxhn6OCJoQhl9Lrhiz6&#10;jRuI4+3LjRZDlGMtzYjnGG57+ZAkT9Jiy/FDgwMdGtJdNVkFrw4/ne7kfPy+p85f2oM2U6XU3Wp5&#10;3oEItIQ/GK71Y3UoY6eTm9h40Ue9TR4jqmCdZUlcdUW2aQri9GvJspD/V5Q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Jof9HX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97856" behindDoc="1" locked="0" layoutInCell="1" allowOverlap="1" wp14:anchorId="1CCBBF86" wp14:editId="297B7466">
                <wp:simplePos x="0" y="0"/>
                <wp:positionH relativeFrom="column">
                  <wp:posOffset>4618355</wp:posOffset>
                </wp:positionH>
                <wp:positionV relativeFrom="paragraph">
                  <wp:posOffset>-5588000</wp:posOffset>
                </wp:positionV>
                <wp:extent cx="4445" cy="0"/>
                <wp:effectExtent l="8255" t="13335" r="6350" b="5715"/>
                <wp:wrapNone/>
                <wp:docPr id="1889579903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7548B" id="Line 235" o:spid="_x0000_s1026" style="position:absolute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440pt" to="364pt,-4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pwVvp3QAAAA0BAAAPAAAAZHJzL2Rvd25yZXYu&#10;eG1sTI9PT4QwEMXvJvsdmtnEi9ktYiIEKRuziYlX8c95th2BQFukhWW/vePB6G1m3sub3ysPqx3E&#10;QlPovFNwu09AkNPedK5R8Pb6tMtBhIjO4OAdKbhQgEO1uSqxMP7sXmipYyM4xIUCFbQxjoWUQbdk&#10;Mez9SI61Tz9ZjLxOjTQTnjncDjJNkntpsXP8ocWRji3pvp6tgmePH173cnn/uqE+XLqjNnOt1PV2&#10;fXwAEWmNf2b4wWd0qJjp5GdnghgUZGl2x1YFuzxPuBVbsjTn4fR7klUp/7eovgE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BpwVvp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898880" behindDoc="1" locked="0" layoutInCell="1" allowOverlap="1" wp14:anchorId="4F7F3B31" wp14:editId="03A538F2">
            <wp:simplePos x="0" y="0"/>
            <wp:positionH relativeFrom="column">
              <wp:posOffset>1270</wp:posOffset>
            </wp:positionH>
            <wp:positionV relativeFrom="paragraph">
              <wp:posOffset>-5588635</wp:posOffset>
            </wp:positionV>
            <wp:extent cx="6181090" cy="233045"/>
            <wp:effectExtent l="0" t="0" r="0" b="0"/>
            <wp:wrapNone/>
            <wp:docPr id="1588319952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899904" behindDoc="1" locked="0" layoutInCell="1" allowOverlap="1" wp14:anchorId="5F0E9387" wp14:editId="51F42341">
                <wp:simplePos x="0" y="0"/>
                <wp:positionH relativeFrom="column">
                  <wp:posOffset>-1905</wp:posOffset>
                </wp:positionH>
                <wp:positionV relativeFrom="paragraph">
                  <wp:posOffset>-4899025</wp:posOffset>
                </wp:positionV>
                <wp:extent cx="3810" cy="0"/>
                <wp:effectExtent l="7620" t="6985" r="7620" b="12065"/>
                <wp:wrapNone/>
                <wp:docPr id="1039809587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ABAC2" id="Line 237" o:spid="_x0000_s1026" style="position:absolute;z-index:-2514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385.75pt" to=".15pt,-3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CJUYLPYAAAACAEAAA8AAABkcnMvZG93bnJldi54&#10;bWxMj01LxEAMhu+C/2GI4EV2p6voSu10kQXBq/XjnJ2JbWknUzvTbvffGw+ip/CQlzdPit3iezXT&#10;GNvABjbrDBSxDa7l2sDb69PqHlRMyA77wGTgRBF25flZgbkLR36huUq1khKOORpoUhpyraNtyGNc&#10;h4FYdp9h9JgEx1q7EY9S7nt9nWV32mPLcqHBgfYN2a6avIHngB/Bdnp+/7qiLp7avXVTZczlxfL4&#10;ACrRkv7C8KMv6lCK0yFM7KLqDaxuJChju93cgpKA8OGXdVno/w+U3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AiVGCz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 wp14:anchorId="4D3E7BE2" wp14:editId="3F51A861">
                <wp:simplePos x="0" y="0"/>
                <wp:positionH relativeFrom="column">
                  <wp:posOffset>250190</wp:posOffset>
                </wp:positionH>
                <wp:positionV relativeFrom="paragraph">
                  <wp:posOffset>-4899025</wp:posOffset>
                </wp:positionV>
                <wp:extent cx="5080" cy="0"/>
                <wp:effectExtent l="12065" t="6985" r="11430" b="12065"/>
                <wp:wrapNone/>
                <wp:docPr id="1949048722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A59D6" id="Line 238" o:spid="_x0000_s1026" style="position:absolute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385.75pt" to="20.1pt,-3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MQFbeDdAAAACwEAAA8AAABkcnMvZG93bnJldi54&#10;bWxMj01PwzAMhu9I+w+RJ3FBW7oxGHRNJzQJiSvl4+wlpq3aOF2Tdt2/JxwQHG0/ev282X6yrRip&#10;97VjBatlAoJYO1NzqeD97XnxAMIHZIOtY1JwIQ/7fHaVYWrcmV9pLEIpYgj7FBVUIXSplF5XZNEv&#10;XUccb1+utxji2JfS9HiO4baV6yS5lxZrjh8q7OhQkW6KwSp4cfjpdCPHj9MNNf5SH7QZCqWu59PT&#10;DkSgKfzB8KMf1SGPTkc3sPGiVXD7uImkgsV2u7oDEYlNsgZx/N3IPJP/O+Tf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MQFbeDdAAAACw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01952" behindDoc="1" locked="0" layoutInCell="1" allowOverlap="1" wp14:anchorId="71235EC5" wp14:editId="05160E1C">
                <wp:simplePos x="0" y="0"/>
                <wp:positionH relativeFrom="column">
                  <wp:posOffset>856615</wp:posOffset>
                </wp:positionH>
                <wp:positionV relativeFrom="paragraph">
                  <wp:posOffset>-4899025</wp:posOffset>
                </wp:positionV>
                <wp:extent cx="5080" cy="0"/>
                <wp:effectExtent l="8890" t="6985" r="5080" b="12065"/>
                <wp:wrapNone/>
                <wp:docPr id="665976365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B70E9" id="Line 239" o:spid="_x0000_s1026" style="position:absolute;z-index:-2514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385.75pt" to="67.85pt,-3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LSPMPDdAAAADQEAAA8AAABkcnMvZG93bnJldi54&#10;bWxMj01PwzAMhu9I/IfISFzQlo4xCqXphCYhcaV8nL3EtFUbpzRp1/17sgMax9d+9Ppxvp1tJyYa&#10;fONYwWqZgCDWzjRcKfh4f1k8gPAB2WDnmBQcycO2uLzIMTPuwG80laESsYR9hgrqEPpMSq9rsuiX&#10;rieOu283WAwxDpU0Ax5iue3kbZLcS4sNxws19rSrSbflaBW8OvxyupXT588Ntf7Y7LQZS6Wur+bn&#10;JxCB5nCG4aQf1aGITns3svGii3l99xhRBYs0XW1AnJD1JgWx/xvJIpf/vyh+AQ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LSPMPD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02976" behindDoc="1" locked="0" layoutInCell="1" allowOverlap="1" wp14:anchorId="74F7AB51" wp14:editId="58AAEF86">
                <wp:simplePos x="0" y="0"/>
                <wp:positionH relativeFrom="column">
                  <wp:posOffset>1209040</wp:posOffset>
                </wp:positionH>
                <wp:positionV relativeFrom="paragraph">
                  <wp:posOffset>-4899025</wp:posOffset>
                </wp:positionV>
                <wp:extent cx="4445" cy="0"/>
                <wp:effectExtent l="8890" t="6985" r="5715" b="12065"/>
                <wp:wrapNone/>
                <wp:docPr id="1860341493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A876A" id="Line 240" o:spid="_x0000_s1026" style="position:absolute;z-index:-2514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385.75pt" to="95.55pt,-3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IIuR+3AAAAA0BAAAPAAAAZHJzL2Rvd25yZXYu&#10;eG1sTI/BTsMwDIbvSLxDZCQuaEuLgG2l6YQmIXGlA85e4rVVG6c0ade9PdkBwfG3P/3+nG9n24mJ&#10;Bt84VpAuExDE2pmGKwUf+9fFGoQPyAY7x6TgTB62xfVVjplxJ36nqQyViCXsM1RQh9BnUnpdk0W/&#10;dD1x3B3dYDHEOFTSDHiK5baT90nyJC02HC/U2NOuJt2Wo1Xw5vDL6VZOn9931Ppzs9NmLJW6vZlf&#10;nkEEmsMfDBf9qA5FdDq4kY0XXcyb5CGiCharVfoI4oJs0hTE4Xcki1z+/6L4AQ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Agi5H7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04000" behindDoc="1" locked="0" layoutInCell="1" allowOverlap="1" wp14:anchorId="5C743716" wp14:editId="64ED3B20">
                <wp:simplePos x="0" y="0"/>
                <wp:positionH relativeFrom="column">
                  <wp:posOffset>4618355</wp:posOffset>
                </wp:positionH>
                <wp:positionV relativeFrom="paragraph">
                  <wp:posOffset>-4899025</wp:posOffset>
                </wp:positionV>
                <wp:extent cx="4445" cy="0"/>
                <wp:effectExtent l="8255" t="6985" r="6350" b="12065"/>
                <wp:wrapNone/>
                <wp:docPr id="285940782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878B6" id="Line 241" o:spid="_x0000_s1026" style="position:absolute;z-index:-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385.75pt" to="364pt,-3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7/Evi3QAAAA0BAAAPAAAAZHJzL2Rvd25yZXYu&#10;eG1sTI9NT8MwDIbvSPyHyEhc0JauCDJ1TSc0CYkr5eOcNV5btXFKk3bdv8ccEBxtP3r9vPl+cb2Y&#10;cQytJw2bdQICqfK2pVrD+9vzagsiREPW9J5QwwUD7Ivrq9xk1p/pFecy1oJDKGRGQxPjkEkZqgad&#10;CWs/IPHt5EdnIo9jLe1ozhzuepkmyaN0piX+0JgBDw1WXTk5DS/efPqqk/PH1x124dIeKjuVWt/e&#10;LE87EBGX+AfDjz6rQ8FORz+RDaLXoFJ1z6iGlVKbBxCMqHTL9Y6/K1nk8n+L4hs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7/Evi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905024" behindDoc="1" locked="0" layoutInCell="1" allowOverlap="1" wp14:anchorId="71724026" wp14:editId="48609941">
            <wp:simplePos x="0" y="0"/>
            <wp:positionH relativeFrom="column">
              <wp:posOffset>1270</wp:posOffset>
            </wp:positionH>
            <wp:positionV relativeFrom="paragraph">
              <wp:posOffset>-4899660</wp:posOffset>
            </wp:positionV>
            <wp:extent cx="6181090" cy="233045"/>
            <wp:effectExtent l="0" t="0" r="0" b="0"/>
            <wp:wrapNone/>
            <wp:docPr id="1280377189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06048" behindDoc="1" locked="0" layoutInCell="1" allowOverlap="1" wp14:anchorId="4713E6FE" wp14:editId="3896F7ED">
                <wp:simplePos x="0" y="0"/>
                <wp:positionH relativeFrom="column">
                  <wp:posOffset>-1905</wp:posOffset>
                </wp:positionH>
                <wp:positionV relativeFrom="paragraph">
                  <wp:posOffset>-4210050</wp:posOffset>
                </wp:positionV>
                <wp:extent cx="3810" cy="0"/>
                <wp:effectExtent l="7620" t="10160" r="7620" b="8890"/>
                <wp:wrapNone/>
                <wp:docPr id="1965036864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A1009" id="Line 243" o:spid="_x0000_s1026" style="position:absolute;z-index:-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331.5pt" to=".15pt,-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LZJOnTXAAAACAEAAA8AAABkcnMvZG93bnJldi54&#10;bWxMj81KxEAQhO+C7zC04EV2J7oQJGayyILg1fhz7p1pk5BMT8xMstm3tz2Inpqii6qvyv3qB7XQ&#10;FLvABm63GShiG1zHjYG316fNPaiYkB0OgcnAmSLsq8uLEgsXTvxCS50aJSEcCzTQpjQWWkfbkse4&#10;DSOx/D7D5DGJnBrtJjxJuB/0XZbl2mPH0tDiSIeWbF/P3sBzwI9ge728f91QH8/dwbq5Nub6an18&#10;AJVoTX9m+MEXdKiE6RhmdlENBjY7McrJ851sEoPo46/WVan/D6i+AQ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LZJOnT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07072" behindDoc="1" locked="0" layoutInCell="1" allowOverlap="1" wp14:anchorId="61917B68" wp14:editId="10D97DAA">
                <wp:simplePos x="0" y="0"/>
                <wp:positionH relativeFrom="column">
                  <wp:posOffset>250190</wp:posOffset>
                </wp:positionH>
                <wp:positionV relativeFrom="paragraph">
                  <wp:posOffset>-4210050</wp:posOffset>
                </wp:positionV>
                <wp:extent cx="5080" cy="0"/>
                <wp:effectExtent l="12065" t="10160" r="11430" b="8890"/>
                <wp:wrapNone/>
                <wp:docPr id="1797818215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A75AD" id="Line 244" o:spid="_x0000_s1026" style="position:absolute;z-index:-2514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331.5pt" to="20.1pt,-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c81VPcAAAACwEAAA8AAABkcnMvZG93bnJldi54&#10;bWxMj01PwzAMhu9I/IfISFzQlrJNFZSmE5qExJXycfYa01ZtnNKkXffvMQcER9uPXj9vvl9cr2Ya&#10;Q+vZwO06AUVcedtybeDt9Wl1BypEZIu9ZzJwpgD74vIix8z6E7/QXMZaSQiHDA00MQ6Z1qFqyGFY&#10;+4FYbp9+dBhlHGttRzxJuOv1JklS7bBl+dDgQIeGqq6cnIFnjx++6vT8/nVDXTi3h8pOpTHXV8vj&#10;A6hIS/yD4Udf1KEQp6Of2AbVG9je74Q0sErTrZQSYpdsQB1/N7rI9f8OxTc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ZzzVU9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08096" behindDoc="1" locked="0" layoutInCell="1" allowOverlap="1" wp14:anchorId="25383C85" wp14:editId="58F43D1E">
                <wp:simplePos x="0" y="0"/>
                <wp:positionH relativeFrom="column">
                  <wp:posOffset>856615</wp:posOffset>
                </wp:positionH>
                <wp:positionV relativeFrom="paragraph">
                  <wp:posOffset>-4210050</wp:posOffset>
                </wp:positionV>
                <wp:extent cx="5080" cy="0"/>
                <wp:effectExtent l="8890" t="10160" r="5080" b="8890"/>
                <wp:wrapNone/>
                <wp:docPr id="711905192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03531" id="Line 245" o:spid="_x0000_s1026" style="position:absolute;z-index:-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331.5pt" to="67.85pt,-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MGG/4DcAAAADQEAAA8AAABkcnMvZG93bnJldi54&#10;bWxMj81OwzAQhO9IvIO1SFxQ60AgQIhToUpIXAk/Z9dekijxOsROmr492wMqx5n9NDtTbBbXixnH&#10;0HpScL1OQCAZb1uqFXy8v6weQISoyereEyo4YIBNeX5W6Nz6Pb3hXMVacAiFXCtoYhxyKYNp0Omw&#10;9gMS37796HRkOdbSjnrP4a6XN0mSSadb4g+NHnDboOmqySl49frLm07Onz9X2IVDuzV2qpS6vFie&#10;n0BEXOIJhmN9rg4ld9r5iWwQPev09pFRBassS3nVEUnv7kHs/ixZFvL/ivIX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wYb/gN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09120" behindDoc="1" locked="0" layoutInCell="1" allowOverlap="1" wp14:anchorId="797677D4" wp14:editId="078E1AD4">
                <wp:simplePos x="0" y="0"/>
                <wp:positionH relativeFrom="column">
                  <wp:posOffset>1209040</wp:posOffset>
                </wp:positionH>
                <wp:positionV relativeFrom="paragraph">
                  <wp:posOffset>-4210050</wp:posOffset>
                </wp:positionV>
                <wp:extent cx="4445" cy="0"/>
                <wp:effectExtent l="8890" t="10160" r="5715" b="8890"/>
                <wp:wrapNone/>
                <wp:docPr id="172747161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8CEE5" id="Line 246" o:spid="_x0000_s1026" style="position:absolute;z-index:-2514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331.5pt" to="95.55pt,-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9KysO3AAAAA0BAAAPAAAAZHJzL2Rvd25yZXYu&#10;eG1sTI/NTsMwEITvSLyDtUhcUOsEUETTOBWqhMSV8HPe2tskSrwOsZOmb497QHCc2U+zM8Vusb2Y&#10;afStYwXpOgFBrJ1puVbw8f6yegLhA7LB3jEpOJOHXXl9VWBu3InfaK5CLWII+xwVNCEMuZReN2TR&#10;r91AHG9HN1oMUY61NCOeYrjt5X2SZNJiy/FDgwPtG9JdNVkFrw6/nO7k/Pl9R50/t3ttpkqp25vl&#10;eQsi0BL+YLjUj9WhjJ0ObmLjRR/1JnmMqIJVlj3EVRdkk6YgDr+WLAv5f0X5A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H0rKw7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10144" behindDoc="1" locked="0" layoutInCell="1" allowOverlap="1" wp14:anchorId="50E00516" wp14:editId="02C53600">
                <wp:simplePos x="0" y="0"/>
                <wp:positionH relativeFrom="column">
                  <wp:posOffset>4618355</wp:posOffset>
                </wp:positionH>
                <wp:positionV relativeFrom="paragraph">
                  <wp:posOffset>-4210050</wp:posOffset>
                </wp:positionV>
                <wp:extent cx="4445" cy="0"/>
                <wp:effectExtent l="8255" t="10160" r="6350" b="8890"/>
                <wp:wrapNone/>
                <wp:docPr id="1188533469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0998C" id="Line 247" o:spid="_x0000_s1026" style="position:absolute;z-index:-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331.5pt" to="364pt,-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O9YSS3QAAAA0BAAAPAAAAZHJzL2Rvd25yZXYu&#10;eG1sTI9PT4QwEMXvJn6HZky8mN0im8AGKRuziYlX8c95th2BQFukhWW/vePB6G1m3sub3ysPqx3E&#10;QlPovFNwv01AkNPedK5R8Pb6tNmDCBGdwcE7UnChAIfq+qrEwvize6Gljo3gEBcKVNDGOBZSBt2S&#10;xbD1IznWPv1kMfI6NdJMeOZwO8g0STJpsXP8ocWRji3pvp6tgmePH173cnn/uqM+XLqjNnOt1O3N&#10;+vgAItIa/8zwg8/oUDHTyc/OBDEoyNN8x1YFmyzbcSu25Omeh9PvSVal/N+i+gY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O9YSS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911168" behindDoc="1" locked="0" layoutInCell="1" allowOverlap="1" wp14:anchorId="3D300D9C" wp14:editId="246DDD77">
            <wp:simplePos x="0" y="0"/>
            <wp:positionH relativeFrom="column">
              <wp:posOffset>1270</wp:posOffset>
            </wp:positionH>
            <wp:positionV relativeFrom="paragraph">
              <wp:posOffset>-4210685</wp:posOffset>
            </wp:positionV>
            <wp:extent cx="6181090" cy="233045"/>
            <wp:effectExtent l="0" t="0" r="0" b="0"/>
            <wp:wrapNone/>
            <wp:docPr id="185669900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12192" behindDoc="1" locked="0" layoutInCell="1" allowOverlap="1" wp14:anchorId="7786F3BC" wp14:editId="34DDCD51">
                <wp:simplePos x="0" y="0"/>
                <wp:positionH relativeFrom="column">
                  <wp:posOffset>-1905</wp:posOffset>
                </wp:positionH>
                <wp:positionV relativeFrom="paragraph">
                  <wp:posOffset>-3636010</wp:posOffset>
                </wp:positionV>
                <wp:extent cx="3810" cy="0"/>
                <wp:effectExtent l="7620" t="12700" r="7620" b="6350"/>
                <wp:wrapNone/>
                <wp:docPr id="590579775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CE3AC" id="Line 249" o:spid="_x0000_s1026" style="position:absolute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86.3pt" to=".15pt,-2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KPunL7YAAAACAEAAA8AAABkcnMvZG93bnJldi54&#10;bWxMj01LxEAMhu+C/2GI4EV2p664Su10kQXBq/XjnJ2JbWknUzvTbvffGw+ip/CQlzdPit3iezXT&#10;GNvABq7XGShiG1zLtYG316fVPaiYkB32gcnAiSLsyvOzAnMXjvxCc5VqJSUcczTQpDTkWkfbkMe4&#10;DgOx7D7D6DEJjrV2Ix6l3Pd6k2Vb7bFludDgQPuGbFdN3sBzwI9gOz2/f11RF0/t3rqpMubyYnl8&#10;AJVoSX9h+NEXdSjF6RAmdlH1BlY3EpRxe7fZgpKA8OGXdVno/w+U3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Cj7py+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13216" behindDoc="1" locked="0" layoutInCell="1" allowOverlap="1" wp14:anchorId="0F4159E1" wp14:editId="2DC54B37">
                <wp:simplePos x="0" y="0"/>
                <wp:positionH relativeFrom="column">
                  <wp:posOffset>250190</wp:posOffset>
                </wp:positionH>
                <wp:positionV relativeFrom="paragraph">
                  <wp:posOffset>-3636010</wp:posOffset>
                </wp:positionV>
                <wp:extent cx="5080" cy="0"/>
                <wp:effectExtent l="12065" t="12700" r="11430" b="6350"/>
                <wp:wrapNone/>
                <wp:docPr id="126721893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CD24C" id="Line 250" o:spid="_x0000_s1026" style="position:absolute;z-index:-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86.3pt" to="20.1pt,-2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O8as1DcAAAACwEAAA8AAABkcnMvZG93bnJldi54&#10;bWxMj8FOwzAMhu9IvENkJC5oSyljg9J0QpOQuFJgZy8xbdXGKU3adW9POKBxtP3p9/fn29l2YqLB&#10;N44V3C4TEMTamYYrBR/vL4sHED4gG+wck4ITedgWlxc5ZsYd+Y2mMlQihrDPUEEdQp9J6XVNFv3S&#10;9cTx9uUGiyGOQyXNgMcYbjuZJslaWmw4fqixp11Nui1Hq+DV4d7pVk6f3zfU+lOz02Yslbq+mp+f&#10;QASawxmGX/2oDkV0OriRjRedgrvHVSQVLO436RpEJFZJCuLwt5FFLv93KH4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7xqzUN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14240" behindDoc="1" locked="0" layoutInCell="1" allowOverlap="1" wp14:anchorId="5921B37A" wp14:editId="1361E60C">
                <wp:simplePos x="0" y="0"/>
                <wp:positionH relativeFrom="column">
                  <wp:posOffset>856615</wp:posOffset>
                </wp:positionH>
                <wp:positionV relativeFrom="paragraph">
                  <wp:posOffset>-3636010</wp:posOffset>
                </wp:positionV>
                <wp:extent cx="5080" cy="0"/>
                <wp:effectExtent l="8890" t="12700" r="5080" b="6350"/>
                <wp:wrapNone/>
                <wp:docPr id="75717872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0A52" id="Line 251" o:spid="_x0000_s1026" style="position:absolute;z-index:-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86.3pt" to="67.85pt,-2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Mi2skfdAAAADQEAAA8AAABkcnMvZG93bnJldi54&#10;bWxMj8tOwzAQRfdI/IM1SGxQ69DSV4hToUpIbAmP9dQekijxOMROmv497gLB8s4c3TmT7SfbipF6&#10;XztWcD9PQBBrZ2ouFby/Pc+2IHxANtg6JgVn8rDPr68yTI078SuNRShFLGGfooIqhC6V0uuKLPq5&#10;64jj7sv1FkOMfSlNj6dYblu5SJK1tFhzvFBhR4eKdFMMVsGLw0+nGzl+fN9R48/1QZuhUOr2Znp6&#10;BBFoCn8wXPSjOuTR6egGNl60MS8fdhFVMFttFmsQF2S52oA4/o5knsn/X+Q/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Mi2skf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15264" behindDoc="1" locked="0" layoutInCell="1" allowOverlap="1" wp14:anchorId="7CEF25A2" wp14:editId="0E948D06">
                <wp:simplePos x="0" y="0"/>
                <wp:positionH relativeFrom="column">
                  <wp:posOffset>1209040</wp:posOffset>
                </wp:positionH>
                <wp:positionV relativeFrom="paragraph">
                  <wp:posOffset>-3636010</wp:posOffset>
                </wp:positionV>
                <wp:extent cx="4445" cy="0"/>
                <wp:effectExtent l="8890" t="12700" r="5715" b="6350"/>
                <wp:wrapNone/>
                <wp:docPr id="1575364491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B8F7A" id="Line 252" o:spid="_x0000_s1026" style="position:absolute;z-index:-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86.3pt" to="95.55pt,-2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0G2bJ3QAAAA0BAAAPAAAAZHJzL2Rvd25yZXYu&#10;eG1sTI/LTsMwEEX3SPyDNUhsUOukgj5CnApVQmJLeKyn9pBEicchdtL073EXCJZ35ujOmXw/205M&#10;NPjGsYJ0mYAg1s40XCl4f3tebEH4gGywc0wKzuRhX1xf5ZgZd+JXmspQiVjCPkMFdQh9JqXXNVn0&#10;S9cTx92XGyyGGIdKmgFPsdx2cpUka2mx4Xihxp4ONem2HK2CF4efTrdy+vi+o9afm4M2Y6nU7c38&#10;9Agi0Bz+YLjoR3UootPRjWy86GLeJfcRVbB42KzWIC7ILk1BHH9Hssjl/y+KH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B0G2bJ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16288" behindDoc="1" locked="0" layoutInCell="1" allowOverlap="1" wp14:anchorId="7D83C1A4" wp14:editId="06918FDE">
                <wp:simplePos x="0" y="0"/>
                <wp:positionH relativeFrom="column">
                  <wp:posOffset>4618355</wp:posOffset>
                </wp:positionH>
                <wp:positionV relativeFrom="paragraph">
                  <wp:posOffset>-3636010</wp:posOffset>
                </wp:positionV>
                <wp:extent cx="4445" cy="0"/>
                <wp:effectExtent l="8255" t="12700" r="6350" b="6350"/>
                <wp:wrapNone/>
                <wp:docPr id="1119271985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F0CEC" id="Line 253" o:spid="_x0000_s1026" style="position:absolute;z-index:-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86.3pt" to="364pt,-2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HxclV3QAAAA0BAAAPAAAAZHJzL2Rvd25yZXYu&#10;eG1sTI9NT8MwDIbvSPyHyEhc0JZSxDp1TSc0CYkr5ePsJV5btUlKk3bdv8ccEBxtP3r9vMV+sb2Y&#10;aQytdwru1wkIctqb1tUK3t+eV1sQIaIz2HtHCi4UYF9eXxWYG392rzRXsRYc4kKOCpoYh1zKoBuy&#10;GNZ+IMe3kx8tRh7HWpoRzxxue5kmyUZabB1/aHCgQ0O6qyar4MXjp9ednD++7qgLl/agzVQpdXuz&#10;PO1ARFriHww/+qwOJTsd/eRMEL2CLM0eGFWweszSDQhGsnTL9Y6/K1kW8n+L8hs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HxclV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917312" behindDoc="1" locked="0" layoutInCell="1" allowOverlap="1" wp14:anchorId="42A8B247" wp14:editId="37156049">
            <wp:simplePos x="0" y="0"/>
            <wp:positionH relativeFrom="column">
              <wp:posOffset>1270</wp:posOffset>
            </wp:positionH>
            <wp:positionV relativeFrom="paragraph">
              <wp:posOffset>-3636010</wp:posOffset>
            </wp:positionV>
            <wp:extent cx="6181090" cy="233045"/>
            <wp:effectExtent l="0" t="0" r="0" b="0"/>
            <wp:wrapNone/>
            <wp:docPr id="1733800546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18336" behindDoc="1" locked="0" layoutInCell="1" allowOverlap="1" wp14:anchorId="5CCC37D1" wp14:editId="00B71635">
                <wp:simplePos x="0" y="0"/>
                <wp:positionH relativeFrom="column">
                  <wp:posOffset>-1905</wp:posOffset>
                </wp:positionH>
                <wp:positionV relativeFrom="paragraph">
                  <wp:posOffset>-3061335</wp:posOffset>
                </wp:positionV>
                <wp:extent cx="3810" cy="0"/>
                <wp:effectExtent l="7620" t="6350" r="7620" b="12700"/>
                <wp:wrapNone/>
                <wp:docPr id="1404411753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4DFD1" id="Line 255" o:spid="_x0000_s1026" style="position:absolute;z-index:-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41.05pt" to=".15pt,-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P7aysnYAAAACAEAAA8AAABkcnMvZG93bnJldi54&#10;bWxMj01Lw0AQhu+C/2EZwYu0m1aRErMpUhC8Gj/O090xCcnOxuwmTf+940H0NDzMyzvPFPvF92qm&#10;MbaBDWzWGShiG1zLtYG316fVDlRMyA77wGTgTBH25eVFgbkLJ36huUq1khKOORpoUhpyraNtyGNc&#10;h4FYdp9h9JgEx1q7EU9S7nu9zbJ77bFludDgQIeGbFdN3sBzwI9gOz2/f91QF8/twbqpMub6anl8&#10;AJVoSX9h+NEXdSjF6RgmdlH1Bla3EpRxt9tuQElA+PjLuiz0/wfKb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D+2srJ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19360" behindDoc="1" locked="0" layoutInCell="1" allowOverlap="1" wp14:anchorId="21862797" wp14:editId="370E7F37">
                <wp:simplePos x="0" y="0"/>
                <wp:positionH relativeFrom="column">
                  <wp:posOffset>250190</wp:posOffset>
                </wp:positionH>
                <wp:positionV relativeFrom="paragraph">
                  <wp:posOffset>-3061335</wp:posOffset>
                </wp:positionV>
                <wp:extent cx="5080" cy="0"/>
                <wp:effectExtent l="12065" t="6350" r="11430" b="12700"/>
                <wp:wrapNone/>
                <wp:docPr id="1946373102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DBF7C" id="Line 256" o:spid="_x0000_s1026" style="position:absolute;z-index:-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41.05pt" to="20.1pt,-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Efi0/HcAAAACwEAAA8AAABkcnMvZG93bnJldi54&#10;bWxMj01PwzAMhu9I/IfIk7igLV2p0OiaTmgSElfKx9lLTFu1cUqTdt2/JxwQHG0/ev28xWGxvZhp&#10;9K1jBdtNAoJYO9NyreDt9Wm9A+EDssHeMSm4kIdDeX1VYG7cmV9orkItYgj7HBU0IQy5lF43ZNFv&#10;3EAcb59utBjiONbSjHiO4baXaZLcS4stxw8NDnRsSHfVZBU8O/xwupPz+9ctdf7SHrWZKqVuVsvj&#10;HkSgJfzB8KMf1aGMTic3sfGiV3D3kEVSwTrbpVsQkciSFMTpdyPLQv7vUH4D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R+LT8d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20384" behindDoc="1" locked="0" layoutInCell="1" allowOverlap="1" wp14:anchorId="32A99D74" wp14:editId="6994DCAF">
                <wp:simplePos x="0" y="0"/>
                <wp:positionH relativeFrom="column">
                  <wp:posOffset>856615</wp:posOffset>
                </wp:positionH>
                <wp:positionV relativeFrom="paragraph">
                  <wp:posOffset>-3061335</wp:posOffset>
                </wp:positionV>
                <wp:extent cx="5080" cy="0"/>
                <wp:effectExtent l="8890" t="6350" r="5080" b="12700"/>
                <wp:wrapNone/>
                <wp:docPr id="1786072146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0D886" id="Line 257" o:spid="_x0000_s1026" style="position:absolute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41.05pt" to="67.85pt,-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EjJsCjdAAAADQEAAA8AAABkcnMvZG93bnJldi54&#10;bWxMj01PwzAMhu9I/IfISFzQlu4DNkrTCU1C4kqBnb3EtFUbpzRp1/17sgOC42s/ev042022FSP1&#10;vnasYDFPQBBrZ2ouFXy8v8y2IHxANtg6JgVn8rDLr68yTI078RuNRShFLGGfooIqhC6V0uuKLPq5&#10;64jj7sv1FkOMfSlNj6dYblu5TJIHabHmeKHCjvYV6aYYrIJXhwenGzl+ft9R48/1XpuhUOr2Znp+&#10;AhFoCn8wXPSjOuTR6egGNl60Ma/WjxFVMFtvlwsQF2R1vwFx/B3JPJP/v8h/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EjJsCj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21408" behindDoc="1" locked="0" layoutInCell="1" allowOverlap="1" wp14:anchorId="300A3D90" wp14:editId="4220E2E3">
                <wp:simplePos x="0" y="0"/>
                <wp:positionH relativeFrom="column">
                  <wp:posOffset>1209040</wp:posOffset>
                </wp:positionH>
                <wp:positionV relativeFrom="paragraph">
                  <wp:posOffset>-3061335</wp:posOffset>
                </wp:positionV>
                <wp:extent cx="4445" cy="0"/>
                <wp:effectExtent l="8890" t="6350" r="5715" b="12700"/>
                <wp:wrapNone/>
                <wp:docPr id="162045903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E3EE9" id="Line 258" o:spid="_x0000_s1026" style="position:absolute;z-index:-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41.05pt" to="95.55pt,-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0ZGSm3AAAAA0BAAAPAAAAZHJzL2Rvd25yZXYu&#10;eG1sTI9BT8MwDIXvSPyHyEhc0JZ2mtBWmk5oEhLXFcY5S0xbtXFKk3bdv593QHDzs5+ev5fvZteJ&#10;CYfQeFKQLhMQSMbbhioFnx9viw2IEDVZ3XlCBRcMsCvu73KdWX+mA05lrASHUMi0gjrGPpMymBqd&#10;DkvfI/Ht2w9OR5ZDJe2gzxzuOrlKkmfpdEP8odY97ms0bTk6Be9ef3nTyun484RtuDR7Y8dSqceH&#10;+fUFRMQ5/pnhhs/oUDDTyY9kg+hYb5M1WxUs1ptVCuJm2aY8nH5Xssjl/xbFFQ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PRkZKb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922432" behindDoc="1" locked="0" layoutInCell="1" allowOverlap="1" wp14:anchorId="13E88FA9" wp14:editId="4CE473BC">
            <wp:simplePos x="0" y="0"/>
            <wp:positionH relativeFrom="column">
              <wp:posOffset>-1905</wp:posOffset>
            </wp:positionH>
            <wp:positionV relativeFrom="paragraph">
              <wp:posOffset>-3061335</wp:posOffset>
            </wp:positionV>
            <wp:extent cx="6181090" cy="353060"/>
            <wp:effectExtent l="0" t="0" r="0" b="0"/>
            <wp:wrapNone/>
            <wp:docPr id="139673777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23456" behindDoc="1" locked="0" layoutInCell="1" allowOverlap="1" wp14:anchorId="5BDC11C5" wp14:editId="17B85789">
                <wp:simplePos x="0" y="0"/>
                <wp:positionH relativeFrom="column">
                  <wp:posOffset>-1905</wp:posOffset>
                </wp:positionH>
                <wp:positionV relativeFrom="paragraph">
                  <wp:posOffset>-2480310</wp:posOffset>
                </wp:positionV>
                <wp:extent cx="3810" cy="0"/>
                <wp:effectExtent l="7620" t="6350" r="7620" b="12700"/>
                <wp:wrapNone/>
                <wp:docPr id="2021751921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C8EA1" id="Line 260" o:spid="_x0000_s1026" style="position:absolute;z-index:-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95.3pt" to=".15pt,-1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F0dJSPaAAAACAEAAA8AAABkcnMvZG93bnJldi54&#10;bWxMj8FOwkAQhu8mvsNmTLzBFlECtVuiJMaLF8CLt6E7tJXd2dpdoL69w8HoafJl/vzzTbEcvFMn&#10;6mMb2MBknIEiroJtuTbwvn0ZzUHFhGzRBSYD3xRhWV5fFZjbcOY1nTapVlLCMUcDTUpdrnWsGvIY&#10;x6Ejlt0+9B6TYF9r2+NZyr3Td1k20x5blgsNdrRqqDpsjt7AglfP7n57+Ph6eNt/dgmnk/X81Zjb&#10;m+HpEVSiIf2F4aIv6lCK0y4c2UblDIymEryMRTYDJQHh3S/rstD/Hyh/AA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F0dJSPaAAAACAEAAA8AAAAAAAAAAAAAAAAAEAQAAGRycy9kb3du&#10;cmV2LnhtbFBLBQYAAAAABAAEAPMAAAAX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24480" behindDoc="1" locked="0" layoutInCell="1" allowOverlap="1" wp14:anchorId="24A2A86E" wp14:editId="2693C8D0">
                <wp:simplePos x="0" y="0"/>
                <wp:positionH relativeFrom="column">
                  <wp:posOffset>250190</wp:posOffset>
                </wp:positionH>
                <wp:positionV relativeFrom="paragraph">
                  <wp:posOffset>-2480310</wp:posOffset>
                </wp:positionV>
                <wp:extent cx="5080" cy="0"/>
                <wp:effectExtent l="12065" t="6350" r="11430" b="12700"/>
                <wp:wrapNone/>
                <wp:docPr id="940175811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C5231" id="Line 261" o:spid="_x0000_s1026" style="position:absolute;z-index:-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95.3pt" to="20.1pt,-1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PJmN7LeAAAACwEAAA8AAABkcnMvZG93bnJldi54&#10;bWxMj8FOwzAMhu9IvENkJG5bsrVMa2k6wSTEhcs2Lty8xmvLGqc02VbennBA42j70+/vL1aj7cSZ&#10;Bt861jCbKhDElTMt1xredy+TJQgfkA12jknDN3lYlbc3BebGXXhD522oRQxhn6OGJoQ+l9JXDVn0&#10;U9cTx9vBDRZDHIdamgEvMdx2cq7UQlpsOX5osKd1Q9Vxe7IaMl4/d+nu+PH18Hb47AMms83yVev7&#10;u/HpEUSgMVxh+NWP6lBGp707sfGi05BkaSQ1TJJMLUBEIlVzEPu/jSwL+b9D+QM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DyZjey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25504" behindDoc="1" locked="0" layoutInCell="1" allowOverlap="1" wp14:anchorId="0F245317" wp14:editId="4C6A3E92">
                <wp:simplePos x="0" y="0"/>
                <wp:positionH relativeFrom="column">
                  <wp:posOffset>856615</wp:posOffset>
                </wp:positionH>
                <wp:positionV relativeFrom="paragraph">
                  <wp:posOffset>-2480310</wp:posOffset>
                </wp:positionV>
                <wp:extent cx="5080" cy="0"/>
                <wp:effectExtent l="8890" t="6350" r="5080" b="12700"/>
                <wp:wrapNone/>
                <wp:docPr id="18215994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1C638" id="Line 262" o:spid="_x0000_s1026" style="position:absolute;z-index:-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95.3pt" to="67.85pt,-1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O/QbJPfAAAADQEAAA8AAABkcnMvZG93bnJldi54&#10;bWxMj8FOwkAQhu8mvsNmTLzBFgtIa7dESYwXL4AXb0N3aCu7s7W7QH17lwPR4z/z5Z9viuVgjThR&#10;71vHCibjBARx5XTLtYKP7etoAcIHZI3GMSn4IQ/L8vamwFy7M6/ptAm1iCXsc1TQhNDlUvqqIYt+&#10;7DriuNu73mKIsa+l7vEcy62RD0kylxZbjhca7GjVUHXYHK2CjFcvZro9fH7P3vdfXcB0sl68KXV/&#10;Nzw/gQg0hD8YLvpRHcrotHNH1l6YmNNpFlEFozRL5iAuSDp7BLG7jmRZyP9flL8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79Bsk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 wp14:anchorId="7F9445A2" wp14:editId="4C82D95C">
                <wp:simplePos x="0" y="0"/>
                <wp:positionH relativeFrom="column">
                  <wp:posOffset>1209040</wp:posOffset>
                </wp:positionH>
                <wp:positionV relativeFrom="paragraph">
                  <wp:posOffset>-2480310</wp:posOffset>
                </wp:positionV>
                <wp:extent cx="4445" cy="0"/>
                <wp:effectExtent l="8890" t="6350" r="5715" b="12700"/>
                <wp:wrapNone/>
                <wp:docPr id="1118607221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1951E" id="Line 263" o:spid="_x0000_s1026" style="position:absolute;z-index:-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95.3pt" to="95.55pt,-1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27552" behindDoc="1" locked="0" layoutInCell="1" allowOverlap="1" wp14:anchorId="76406577" wp14:editId="1CB4277E">
                <wp:simplePos x="0" y="0"/>
                <wp:positionH relativeFrom="column">
                  <wp:posOffset>4618355</wp:posOffset>
                </wp:positionH>
                <wp:positionV relativeFrom="paragraph">
                  <wp:posOffset>-2480310</wp:posOffset>
                </wp:positionV>
                <wp:extent cx="4445" cy="0"/>
                <wp:effectExtent l="8255" t="6350" r="6350" b="12700"/>
                <wp:wrapNone/>
                <wp:docPr id="2034262467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A4E27" id="Line 264" o:spid="_x0000_s1026" style="position:absolute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95.3pt" to="364pt,-1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KCjF4HgAAAADQEAAA8AAABkcnMvZG93bnJldi54&#10;bWxMj8FOwkAQhu8mvsNmTLzBllZpqd0SJTFeuABevA3dpa10Z2t3gfr2jAejx5n58s/3F8vRduJs&#10;Bt86UjCbRiAMVU63VCt4371OMhA+IGnsHBkF38bDsry9KTDX7kIbc96GWnAI+RwVNCH0uZS+aoxF&#10;P3W9Ib4d3GAx8DjUUg944XDbyTiK5tJiS/yhwd6sGlMdtyerYEGrl+5hd/z4elwfPvuAyWyTvSl1&#10;fzc+P4EIZgx/MPzoszqU7LR3J9JedArSOE0YVTBJFtEcBCNpnHG9/e9KloX836K8Ag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KCjF4HgAAAADQEAAA8AAAAAAAAAAAAAAAAAEAQAAGRy&#10;cy9kb3ducmV2LnhtbFBLBQYAAAAABAAEAPMAAAAdBQAAAAA=&#10;" strokeweight=".12pt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928576" behindDoc="1" locked="0" layoutInCell="1" allowOverlap="1" wp14:anchorId="1F816BC3" wp14:editId="196E8528">
            <wp:simplePos x="0" y="0"/>
            <wp:positionH relativeFrom="column">
              <wp:posOffset>1270</wp:posOffset>
            </wp:positionH>
            <wp:positionV relativeFrom="paragraph">
              <wp:posOffset>-2480945</wp:posOffset>
            </wp:positionV>
            <wp:extent cx="6181090" cy="233045"/>
            <wp:effectExtent l="0" t="0" r="0" b="0"/>
            <wp:wrapNone/>
            <wp:docPr id="527311761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 wp14:anchorId="430FD01C" wp14:editId="6D02B60B">
                <wp:simplePos x="0" y="0"/>
                <wp:positionH relativeFrom="column">
                  <wp:posOffset>-1905</wp:posOffset>
                </wp:positionH>
                <wp:positionV relativeFrom="paragraph">
                  <wp:posOffset>-1906270</wp:posOffset>
                </wp:positionV>
                <wp:extent cx="3810" cy="0"/>
                <wp:effectExtent l="7620" t="8890" r="7620" b="10160"/>
                <wp:wrapNone/>
                <wp:docPr id="782940689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599AD" id="Line 266" o:spid="_x0000_s1026" style="position:absolute;z-index:-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50.1pt" to=".15pt,-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M3cxFDXAAAACAEAAA8AAABkcnMvZG93bnJldi54&#10;bWxMj01Lw0AQhu+C/2GZghdpN1YQidmUUhC8Gj/O090xCcnOxuwmTf+904PoaXiYl3eeKXaL79VM&#10;Y2wDG7jbZKCIbXAt1wbe357Xj6BiQnbYByYDZ4qwK6+vCsxdOPErzVWqlZRwzNFAk9KQax1tQx7j&#10;JgzEsvsKo8ckONbajXiSct/rbZY9aI8ty4UGBzo0ZLtq8gZeAn4G2+n54/uWunhuD9ZNlTE3q2X/&#10;BCrRkv7CcNEXdSjF6RgmdlH1Btb3EryMLNuCkoDw8Zd1Wej/D5Q/AA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M3cxFD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0624" behindDoc="1" locked="0" layoutInCell="1" allowOverlap="1" wp14:anchorId="50AFABD2" wp14:editId="17A21AA7">
                <wp:simplePos x="0" y="0"/>
                <wp:positionH relativeFrom="column">
                  <wp:posOffset>250190</wp:posOffset>
                </wp:positionH>
                <wp:positionV relativeFrom="paragraph">
                  <wp:posOffset>-1906270</wp:posOffset>
                </wp:positionV>
                <wp:extent cx="5080" cy="0"/>
                <wp:effectExtent l="12065" t="8890" r="11430" b="10160"/>
                <wp:wrapNone/>
                <wp:docPr id="812172838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9DE79" id="Line 267" o:spid="_x0000_s1026" style="position:absolute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50.1pt" to="20.1pt,-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1Dh6HbAAAACwEAAA8AAABkcnMvZG93bnJldi54&#10;bWxMj01PwzAMhu9I/IfISFzQlrBNCLqmE5qExJXycfYSr63aOKVJu+7fkx0QnCzbj14/znez68RE&#10;Q2g8a7hfKhDExtuGKw0f7y+LRxAhIlvsPJOGMwXYFddXOWbWn/iNpjJWIoVwyFBDHWOfSRlMTQ7D&#10;0vfEaXf0g8OY2qGSdsBTCnedXCn1IB02nC7U2NO+JtOWo9Pw6vHLm1ZOn9931IZzszd2LLW+vZmf&#10;tyAizfEPhot+UociOR38yDaITsP6aZNIDYu1UisQidhc6uF3Iotc/v+h+AE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BtQ4eh2wAAAAs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1648" behindDoc="1" locked="0" layoutInCell="1" allowOverlap="1" wp14:anchorId="7E5F7578" wp14:editId="7BDB25AB">
                <wp:simplePos x="0" y="0"/>
                <wp:positionH relativeFrom="column">
                  <wp:posOffset>856615</wp:posOffset>
                </wp:positionH>
                <wp:positionV relativeFrom="paragraph">
                  <wp:posOffset>-1906270</wp:posOffset>
                </wp:positionV>
                <wp:extent cx="5080" cy="0"/>
                <wp:effectExtent l="8890" t="8890" r="5080" b="10160"/>
                <wp:wrapNone/>
                <wp:docPr id="241993973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E08ED" id="Line 268" o:spid="_x0000_s1026" style="position:absolute;z-index:-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50.1pt" to="67.85pt,-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Vhf17cAAAADQEAAA8AAABkcnMvZG93bnJldi54&#10;bWxMj8FOwzAMhu9IvENkJC5oS1hhQGk6oUlIXCmws9eYtmrjlCbturcnO6Bx/O1Pvz9nm9l2YqLB&#10;N4413C4VCOLSmYYrDZ8fr4tHED4gG+wck4YjedjklxcZpsYd+J2mIlQilrBPUUMdQp9K6cuaLPql&#10;64nj7tsNFkOMQyXNgIdYbju5UmotLTYcL9TY07amsi1Gq+HN4c6VrZy+fm6o9cdmW5qx0Pr6an55&#10;BhFoDmcYTvpRHfLotHcjGy+6mJO7p4hqWCRKrUCckOT+AcT+byTzTP7/Iv8F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NWF/Xt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 wp14:anchorId="2F2A8929" wp14:editId="49A7E2F6">
                <wp:simplePos x="0" y="0"/>
                <wp:positionH relativeFrom="column">
                  <wp:posOffset>1209040</wp:posOffset>
                </wp:positionH>
                <wp:positionV relativeFrom="paragraph">
                  <wp:posOffset>-1906270</wp:posOffset>
                </wp:positionV>
                <wp:extent cx="4445" cy="0"/>
                <wp:effectExtent l="8890" t="8890" r="5715" b="10160"/>
                <wp:wrapNone/>
                <wp:docPr id="1706669179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B4D63" id="Line 269" o:spid="_x0000_s1026" style="position:absolute;z-index:-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50.1pt" to="95.55pt,-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JzKvQ3AAAAA0BAAAPAAAAZHJzL2Rvd25yZXYu&#10;eG1sTI9NT8MwDIbvSPyHyEhc0JZ0IMRK0wlNQuJK+Th7iWmrNk5p0q7792QHBMfXfvT6cbFbXC9m&#10;GkPrWUO2ViCIjbct1xre355XDyBCRLbYeyYNJwqwKy8vCsytP/IrzVWsRSrhkKOGJsYhlzKYhhyG&#10;tR+I0+7Ljw5jimMt7YjHVO56uVHqXjpsOV1ocKB9Q6arJqfhxeOnN52cP75vqAundm/sVGl9fbU8&#10;PYKItMQ/GM76SR3K5HTwE9sg+pS36i6hGla3Sm1AnJFtloE4/I5kWcj/X5Q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InMq9D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 wp14:anchorId="0DDCBA72" wp14:editId="381D1D60">
                <wp:simplePos x="0" y="0"/>
                <wp:positionH relativeFrom="column">
                  <wp:posOffset>4618355</wp:posOffset>
                </wp:positionH>
                <wp:positionV relativeFrom="paragraph">
                  <wp:posOffset>-1906270</wp:posOffset>
                </wp:positionV>
                <wp:extent cx="4445" cy="0"/>
                <wp:effectExtent l="8255" t="8890" r="6350" b="10160"/>
                <wp:wrapNone/>
                <wp:docPr id="1924837755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386BC" id="Line 270" o:spid="_x0000_s1026" style="position:absolute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50.1pt" to="364pt,-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6EgRM3QAAAA0BAAAPAAAAZHJzL2Rvd25yZXYu&#10;eG1sTI/BTsMwDIbvSLxD5Elc0JbSSXTqmk5oEhJXCuPsJaat2iSlSbvu7TEHBEfbn35/f3FYbC9m&#10;GkPrnYKHTQKCnPamdbWC97fn9Q5EiOgM9t6RgisFOJS3NwXmxl/cK81VrAWHuJCjgibGIZcy6IYs&#10;ho0fyPHt048WI49jLc2IFw63vUyT5FFabB1/aHCgY0O6qyar4MXjh9ednE9f99SFa3vUZqqUulst&#10;T3sQkZb4B8OPPqtDyU5nPzkTRK8gS7MtowrW2yRJQTCSpTuud/5dybKQ/1uU3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B6EgRM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934720" behindDoc="1" locked="0" layoutInCell="1" allowOverlap="1" wp14:anchorId="67E96501" wp14:editId="7EC4C539">
            <wp:simplePos x="0" y="0"/>
            <wp:positionH relativeFrom="column">
              <wp:posOffset>1270</wp:posOffset>
            </wp:positionH>
            <wp:positionV relativeFrom="paragraph">
              <wp:posOffset>-1906270</wp:posOffset>
            </wp:positionV>
            <wp:extent cx="6181090" cy="233045"/>
            <wp:effectExtent l="0" t="0" r="0" b="0"/>
            <wp:wrapNone/>
            <wp:docPr id="470581516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5744" behindDoc="1" locked="0" layoutInCell="1" allowOverlap="1" wp14:anchorId="7FD4BD0A" wp14:editId="44F38DBD">
                <wp:simplePos x="0" y="0"/>
                <wp:positionH relativeFrom="column">
                  <wp:posOffset>-1905</wp:posOffset>
                </wp:positionH>
                <wp:positionV relativeFrom="paragraph">
                  <wp:posOffset>-1331595</wp:posOffset>
                </wp:positionV>
                <wp:extent cx="3810" cy="0"/>
                <wp:effectExtent l="7620" t="12065" r="7620" b="6985"/>
                <wp:wrapNone/>
                <wp:docPr id="386517322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02CAF" id="Line 272" o:spid="_x0000_s1026" style="position:absolute;z-index:-25138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04.85pt" to=".15pt,-1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HAEhq7YAAAACAEAAA8AAABkcnMvZG93bnJldi54&#10;bWxMj01LxEAMhu+C/2GI4EV2p67gR+10kQXBq3X1nJ2JbWknUzvTbvffGw+ip/CQlzdPiu3iezXT&#10;GNvABq7XGShiG1zLtYH92/PqHlRMyA77wGTgRBG25flZgbkLR36luUq1khKOORpoUhpyraNtyGNc&#10;h4FYdp9h9JgEx1q7EY9S7nu9ybJb7bFludDgQLuGbFdN3sBLwI9gOz2/f11RF0/tzrqpMubyYnl6&#10;BJVoSX9h+NEXdSjF6RAmdlH1BlY3EpSxyR7uQElA+PDLuiz0/wfKb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BwBIau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 wp14:anchorId="1F651522" wp14:editId="4F5231F8">
                <wp:simplePos x="0" y="0"/>
                <wp:positionH relativeFrom="column">
                  <wp:posOffset>250190</wp:posOffset>
                </wp:positionH>
                <wp:positionV relativeFrom="paragraph">
                  <wp:posOffset>-1331595</wp:posOffset>
                </wp:positionV>
                <wp:extent cx="5080" cy="0"/>
                <wp:effectExtent l="12065" t="12065" r="11430" b="6985"/>
                <wp:wrapNone/>
                <wp:docPr id="1995460206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9356E" id="Line 273" o:spid="_x0000_s1026" style="position:absolute;z-index:-2513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04.85pt" to="20.1pt,-1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HCTlwvcAAAACwEAAA8AAABkcnMvZG93bnJldi54&#10;bWxMj01PwzAMhu9I/IfISFzQllAmYKXphCYhcaV8nL3EtFUbpzRp1/17wgHB0faj189b7BbXi5nG&#10;0HrWcL1WIIiNty3XGt5en1b3IEJEtth7Jg0nCrArz88KzK0/8gvNVaxFCuGQo4YmxiGXMpiGHIa1&#10;H4jT7dOPDmMax1raEY8p3PUyU+pWOmw5fWhwoH1Dpqsmp+HZ44c3nZzfv66oC6d2b+xUaX15sTw+&#10;gIi0xD8YfvSTOpTJ6eAntkH0Gm62m0RqWGVqewciERuVgTj8bmRZyP8dym8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cJOXC9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7792" behindDoc="1" locked="0" layoutInCell="1" allowOverlap="1" wp14:anchorId="03E86D6E" wp14:editId="6F8704D0">
                <wp:simplePos x="0" y="0"/>
                <wp:positionH relativeFrom="column">
                  <wp:posOffset>856615</wp:posOffset>
                </wp:positionH>
                <wp:positionV relativeFrom="paragraph">
                  <wp:posOffset>-1331595</wp:posOffset>
                </wp:positionV>
                <wp:extent cx="5080" cy="0"/>
                <wp:effectExtent l="8890" t="12065" r="5080" b="6985"/>
                <wp:wrapNone/>
                <wp:docPr id="1068116308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84462" id="Line 274" o:spid="_x0000_s1026" style="position:absolute;z-index:-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04.85pt" to="67.85pt,-1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JGpHObdAAAADQEAAA8AAABkcnMvZG93bnJldi54&#10;bWxMj0tPw0AMhO9I/IeVkbigdkPLqyGbClVC4kp4nN2sSaJkvSG7SdN/j3tAcPPYo/E32XZ2nZpo&#10;CI1nA9fLBBRx6W3DlYH3t+fFA6gQkS12nsnAkQJs8/OzDFPrD/xKUxErJSEcUjRQx9inWoeyJodh&#10;6XtiuX35wWEUOVTaDniQcNfpVZLcaYcNy4cae9rVVLbF6Ay8ePz0Zaunj+8rasOx2ZV2LIy5vJif&#10;HkFFmuOfGU74gg65MO39yDaoTvT6ZiNWA4tVsrkHdbKsb2XY/650nun/LfIf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JGpHOb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8816" behindDoc="1" locked="0" layoutInCell="1" allowOverlap="1" wp14:anchorId="06BAD1A8" wp14:editId="585B635A">
                <wp:simplePos x="0" y="0"/>
                <wp:positionH relativeFrom="column">
                  <wp:posOffset>1209040</wp:posOffset>
                </wp:positionH>
                <wp:positionV relativeFrom="paragraph">
                  <wp:posOffset>-1331595</wp:posOffset>
                </wp:positionV>
                <wp:extent cx="4445" cy="0"/>
                <wp:effectExtent l="8890" t="12065" r="5715" b="6985"/>
                <wp:wrapNone/>
                <wp:docPr id="858868768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5EC5A" id="Line 275" o:spid="_x0000_s1026" style="position:absolute;z-index:-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04.85pt" to="95.55pt,-1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tBMho3AAAAA0BAAAPAAAAZHJzL2Rvd25yZXYu&#10;eG1sTI9NT8MwDIbvSPyHyJO4oC3thIB2TSc0CYkr5ePsJaat2jilSbvu35MdEBxf+9Hrx8V+sb2Y&#10;afStYwXpJgFBrJ1puVbw/va8fgThA7LB3jEpOJOHfXl9VWBu3Ilfaa5CLWIJ+xwVNCEMuZReN2TR&#10;b9xAHHdfbrQYYhxraUY8xXLby22S3EuLLccLDQ50aEh31WQVvDj8dLqT88f3LXX+3B60mSqlblbL&#10;0w5EoCX8wXDRj+pQRqejm9h40cecJXcRVbDeJtkDiAuSpSmI4+9IloX8/0X5A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C0EyGj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39840" behindDoc="1" locked="0" layoutInCell="1" allowOverlap="1" wp14:anchorId="4809D274" wp14:editId="706B0915">
                <wp:simplePos x="0" y="0"/>
                <wp:positionH relativeFrom="column">
                  <wp:posOffset>4618355</wp:posOffset>
                </wp:positionH>
                <wp:positionV relativeFrom="paragraph">
                  <wp:posOffset>-1331595</wp:posOffset>
                </wp:positionV>
                <wp:extent cx="4445" cy="0"/>
                <wp:effectExtent l="8255" t="12065" r="6350" b="6985"/>
                <wp:wrapNone/>
                <wp:docPr id="1044897358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CC768" id="Line 276" o:spid="_x0000_s1026" style="position:absolute;z-index:-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04.85pt" to="364pt,-1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e2mf03QAAAA0BAAAPAAAAZHJzL2Rvd25yZXYu&#10;eG1sTI/BTsMwDIbvSLxD5Elc0JZSJDq6phOahMSVMjhniWmrNk5p0q57e8wBwdH2p9/fX+wX14sZ&#10;x9B6UnC3SUAgGW9bqhUc357XWxAharK694QKLhhgX15fFTq3/kyvOFexFhxCIdcKmhiHXMpgGnQ6&#10;bPyAxLdPPzodeRxraUd95nDXyzRJHqTTLfGHRg94aNB01eQUvHj94U0n5/evW+zCpT0YO1VK3ayW&#10;px2IiEv8g+FHn9WhZKeTn8gG0SvI0uyeUQXrNHnMQDCSpVuud/pdybKQ/1uU3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e2mf0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940864" behindDoc="1" locked="0" layoutInCell="1" allowOverlap="1" wp14:anchorId="3BDB7D5D" wp14:editId="5D0BAFBD">
            <wp:simplePos x="0" y="0"/>
            <wp:positionH relativeFrom="column">
              <wp:posOffset>1270</wp:posOffset>
            </wp:positionH>
            <wp:positionV relativeFrom="paragraph">
              <wp:posOffset>-1331595</wp:posOffset>
            </wp:positionV>
            <wp:extent cx="6181090" cy="233045"/>
            <wp:effectExtent l="0" t="0" r="0" b="0"/>
            <wp:wrapNone/>
            <wp:docPr id="2097376219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41888" behindDoc="1" locked="0" layoutInCell="1" allowOverlap="1" wp14:anchorId="6E652EBA" wp14:editId="47A7B038">
                <wp:simplePos x="0" y="0"/>
                <wp:positionH relativeFrom="column">
                  <wp:posOffset>-1905</wp:posOffset>
                </wp:positionH>
                <wp:positionV relativeFrom="paragraph">
                  <wp:posOffset>-642620</wp:posOffset>
                </wp:positionV>
                <wp:extent cx="3810" cy="0"/>
                <wp:effectExtent l="7620" t="5715" r="7620" b="13335"/>
                <wp:wrapNone/>
                <wp:docPr id="1365759691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42CE3" id="Line 278" o:spid="_x0000_s1026" style="position:absolute;z-index:-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0.6pt" to=".15pt,-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BsH407XAAAACAEAAA8AAABkcnMvZG93bnJldi54&#10;bWxMj01LxEAMhu+C/2GI4EV2p11BpHa6yILg1fpxzs7EtrSTqZ1pt/vvjQfRU3jIy5sn5X71g1po&#10;il1gA/k2A0Vsg+u4MfD2+rS5BxUTssMhMBk4U4R9dXlRYuHCiV9oqVOjpIRjgQbalMZC62hb8hi3&#10;YSSW3WeYPCbBqdFuwpOU+0HvsuxOe+xYLrQ40qEl29ezN/Ac8CPYXi/vXzfUx3N3sG6ujbm+Wh8f&#10;QCVa018YfvRFHSpxOoaZXVSDgc2tBGXkWb4DJQHh4y/rqtT/H6i+AQ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BsH407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42912" behindDoc="1" locked="0" layoutInCell="1" allowOverlap="1" wp14:anchorId="3ABE7C86" wp14:editId="6876D816">
                <wp:simplePos x="0" y="0"/>
                <wp:positionH relativeFrom="column">
                  <wp:posOffset>250190</wp:posOffset>
                </wp:positionH>
                <wp:positionV relativeFrom="paragraph">
                  <wp:posOffset>-642620</wp:posOffset>
                </wp:positionV>
                <wp:extent cx="5080" cy="0"/>
                <wp:effectExtent l="12065" t="5715" r="11430" b="13335"/>
                <wp:wrapNone/>
                <wp:docPr id="1155364949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1DE7F" id="Line 279" o:spid="_x0000_s1026" style="position:absolute;z-index:-2513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0.6pt" to="20.1pt,-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43936" behindDoc="1" locked="0" layoutInCell="1" allowOverlap="1" wp14:anchorId="38BBEA56" wp14:editId="12154AF3">
                <wp:simplePos x="0" y="0"/>
                <wp:positionH relativeFrom="column">
                  <wp:posOffset>856615</wp:posOffset>
                </wp:positionH>
                <wp:positionV relativeFrom="paragraph">
                  <wp:posOffset>-642620</wp:posOffset>
                </wp:positionV>
                <wp:extent cx="5080" cy="0"/>
                <wp:effectExtent l="8890" t="5715" r="5080" b="13335"/>
                <wp:wrapNone/>
                <wp:docPr id="492301992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61EDC" id="Line 280" o:spid="_x0000_s1026" style="position:absolute;z-index:-2513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0.6pt" to="67.85pt,-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Fm/n1DcAAAADQEAAA8AAABkcnMvZG93bnJldi54&#10;bWxMj8FOwzAMhu9IvENkJC5oS7sBg9J0QpOQuFJgZy8xbdXGKU3adW9PdkBw/O1Pvz/n29l2YqLB&#10;N44VpMsEBLF2puFKwcf7y+IBhA/IBjvHpOBEHrbF5UWOmXFHfqOpDJWIJewzVFCH0GdSel2TRb90&#10;PXHcfbnBYohxqKQZ8BjLbSdXSXIvLTYcL9TY064m3ZajVfDqcO90K6fP7xtq/anZaTOWSl1fzc9P&#10;IALN4Q+Gs35UhyI6HdzIxosu5vXtY0QVLNIkXYE4I+u7DYjD70gWufz/RfED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Wb+fUN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44960" behindDoc="1" locked="0" layoutInCell="1" allowOverlap="1" wp14:anchorId="1C19ADED" wp14:editId="2ED0B706">
                <wp:simplePos x="0" y="0"/>
                <wp:positionH relativeFrom="column">
                  <wp:posOffset>1209040</wp:posOffset>
                </wp:positionH>
                <wp:positionV relativeFrom="paragraph">
                  <wp:posOffset>-642620</wp:posOffset>
                </wp:positionV>
                <wp:extent cx="4445" cy="0"/>
                <wp:effectExtent l="8890" t="5715" r="5715" b="13335"/>
                <wp:wrapNone/>
                <wp:docPr id="2003092707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9B593" id="Line 281" o:spid="_x0000_s1026" style="position:absolute;z-index:-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0.6pt" to="95.55pt,-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45984" behindDoc="1" locked="0" layoutInCell="1" allowOverlap="1" wp14:anchorId="203217EB" wp14:editId="1B29C6B4">
                <wp:simplePos x="0" y="0"/>
                <wp:positionH relativeFrom="column">
                  <wp:posOffset>4618355</wp:posOffset>
                </wp:positionH>
                <wp:positionV relativeFrom="paragraph">
                  <wp:posOffset>-642620</wp:posOffset>
                </wp:positionV>
                <wp:extent cx="4445" cy="0"/>
                <wp:effectExtent l="8255" t="5715" r="6350" b="13335"/>
                <wp:wrapNone/>
                <wp:docPr id="292644657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2CA45" id="Line 282" o:spid="_x0000_s1026" style="position:absolute;z-index:-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50.6pt" to="364pt,-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WzORC3AAAAA0BAAAPAAAAZHJzL2Rvd25yZXYu&#10;eG1sTI/BToQwEIbvJr5DMyZezG4BE9kgZWM2MfEqup5n2xEIdIq0sOzbWw9GjzPz5Z/vL/erHcRC&#10;k+8cK0i3CQhi7UzHjYL3t+fNDoQPyAYHx6TgQh721fVViYVxZ36lpQ6NiCHsC1TQhjAWUnrdkkW/&#10;dSNxvH26yWKI49RIM+E5httBZknyIC12HD+0ONKhJd3Xs1Xw4vDD6V4ux6876v2lO2gz10rd3qxP&#10;jyACreEPhh/9qA5VdDq5mY0Xg4I8y+8jqmCTJmkGIiJ5tov1Tr8rWZXyf4vqG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BbM5EL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eastAsia="Times New Roman" w:cs="Arial"/>
          <w:noProof/>
          <w:kern w:val="0"/>
          <w:szCs w:val="20"/>
          <w:lang w:eastAsia="pl-PL"/>
          <w14:ligatures w14:val="none"/>
        </w:rPr>
        <w:drawing>
          <wp:anchor distT="0" distB="0" distL="114300" distR="114300" simplePos="0" relativeHeight="251947008" behindDoc="1" locked="0" layoutInCell="1" allowOverlap="1" wp14:anchorId="3CCC5C67" wp14:editId="69FBD7C0">
            <wp:simplePos x="0" y="0"/>
            <wp:positionH relativeFrom="column">
              <wp:posOffset>4972050</wp:posOffset>
            </wp:positionH>
            <wp:positionV relativeFrom="paragraph">
              <wp:posOffset>-643255</wp:posOffset>
            </wp:positionV>
            <wp:extent cx="1217930" cy="117475"/>
            <wp:effectExtent l="0" t="0" r="0" b="0"/>
            <wp:wrapNone/>
            <wp:docPr id="1903628466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11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E8F33" w14:textId="77777777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  <w:sectPr w:rsidR="00EA5A8D" w:rsidRPr="00EA5A8D" w:rsidSect="007156A3"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7A0841B5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29CDC713" w14:textId="77777777" w:rsidR="00EA5A8D" w:rsidRPr="00EA5A8D" w:rsidRDefault="00EA5A8D" w:rsidP="00EA5A8D">
      <w:pPr>
        <w:spacing w:line="216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77D16137" w14:textId="77777777" w:rsidR="00EA5A8D" w:rsidRPr="00EA5A8D" w:rsidRDefault="00EA5A8D" w:rsidP="00EA5A8D">
      <w:pPr>
        <w:spacing w:line="0" w:lineRule="atLeast"/>
        <w:jc w:val="left"/>
        <w:rPr>
          <w:rFonts w:ascii="Arial" w:eastAsia="Arial" w:hAnsi="Arial" w:cs="Arial"/>
          <w:b/>
          <w:kern w:val="0"/>
          <w:sz w:val="11"/>
          <w:szCs w:val="20"/>
          <w:lang w:eastAsia="pl-PL"/>
          <w14:ligatures w14:val="none"/>
        </w:rPr>
        <w:sectPr w:rsidR="00EA5A8D" w:rsidRPr="00EA5A8D" w:rsidSect="007156A3">
          <w:type w:val="continuous"/>
          <w:pgSz w:w="11900" w:h="16838"/>
          <w:pgMar w:top="558" w:right="726" w:bottom="0" w:left="1440" w:header="0" w:footer="0" w:gutter="0"/>
          <w:cols w:space="0" w:equalWidth="0">
            <w:col w:w="9740"/>
          </w:cols>
          <w:docGrid w:linePitch="360"/>
        </w:sectPr>
      </w:pPr>
    </w:p>
    <w:p w14:paraId="368B738A" w14:textId="77777777" w:rsidR="00EA5A8D" w:rsidRPr="00EA5A8D" w:rsidRDefault="00EA5A8D" w:rsidP="00EA5A8D">
      <w:pPr>
        <w:spacing w:line="0" w:lineRule="atLeast"/>
        <w:jc w:val="center"/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</w:pPr>
      <w:bookmarkStart w:id="4" w:name="page7"/>
      <w:bookmarkEnd w:id="4"/>
      <w:r w:rsidRPr="00EA5A8D">
        <w:rPr>
          <w:rFonts w:ascii="Arial" w:eastAsia="Arial" w:hAnsi="Arial" w:cs="Arial"/>
          <w:b/>
          <w:kern w:val="0"/>
          <w:sz w:val="16"/>
          <w:szCs w:val="20"/>
          <w:lang w:eastAsia="pl-PL"/>
          <w14:ligatures w14:val="none"/>
        </w:rPr>
        <w:lastRenderedPageBreak/>
        <w:t>Przedmiar</w:t>
      </w:r>
    </w:p>
    <w:p w14:paraId="1EDC5904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064FA6CE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38BED0BA" w14:textId="77777777" w:rsidR="00EA5A8D" w:rsidRPr="00EA5A8D" w:rsidRDefault="00EA5A8D" w:rsidP="00EA5A8D">
      <w:pPr>
        <w:spacing w:line="25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940"/>
        <w:gridCol w:w="560"/>
        <w:gridCol w:w="2020"/>
        <w:gridCol w:w="3360"/>
        <w:gridCol w:w="540"/>
        <w:gridCol w:w="960"/>
        <w:gridCol w:w="980"/>
      </w:tblGrid>
      <w:tr w:rsidR="00EA5A8D" w:rsidRPr="00EA5A8D" w14:paraId="455B38DA" w14:textId="77777777" w:rsidTr="009B79CD">
        <w:trPr>
          <w:trHeight w:val="197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A49A3" w14:textId="77777777" w:rsidR="00EA5A8D" w:rsidRPr="00EA5A8D" w:rsidRDefault="00EA5A8D" w:rsidP="00EA5A8D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7B26E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14F2FE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Nr</w:t>
            </w:r>
          </w:p>
        </w:tc>
        <w:tc>
          <w:tcPr>
            <w:tcW w:w="20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FBAA34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7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60288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6BCFEF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4C3F6" w14:textId="77777777" w:rsidR="00EA5A8D" w:rsidRPr="00EA5A8D" w:rsidRDefault="00EA5A8D" w:rsidP="00EA5A8D">
            <w:pPr>
              <w:spacing w:line="0" w:lineRule="atLeast"/>
              <w:ind w:right="12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Poszcz.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EA0CB" w14:textId="77777777" w:rsidR="00EA5A8D" w:rsidRPr="00EA5A8D" w:rsidRDefault="00EA5A8D" w:rsidP="00EA5A8D">
            <w:pPr>
              <w:spacing w:line="0" w:lineRule="atLeast"/>
              <w:ind w:right="16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</w:tr>
      <w:tr w:rsidR="00EA5A8D" w:rsidRPr="00EA5A8D" w14:paraId="247106F8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A0EA5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4C1C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FE5E7B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spec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1E7B58D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0D21B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D3B7A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3A89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BE52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C29A585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25309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C5B1D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43C27E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218949B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DCF72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148B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4F4F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B906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CE9CA81" w14:textId="77777777" w:rsidTr="009B79CD">
        <w:trPr>
          <w:trHeight w:val="18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BFAAC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071E0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180A6C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tech</w:t>
            </w:r>
            <w:proofErr w:type="spellEnd"/>
          </w:p>
        </w:tc>
        <w:tc>
          <w:tcPr>
            <w:tcW w:w="2020" w:type="dxa"/>
            <w:shd w:val="clear" w:color="auto" w:fill="auto"/>
            <w:vAlign w:val="bottom"/>
          </w:tcPr>
          <w:p w14:paraId="6954B24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7BD2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309B4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27E8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7C41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64DA41F" w14:textId="77777777" w:rsidTr="009B79CD">
        <w:trPr>
          <w:trHeight w:val="19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A8C2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AEC2F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9D2F2" w14:textId="77777777" w:rsidR="00EA5A8D" w:rsidRPr="00EA5A8D" w:rsidRDefault="00EA5A8D" w:rsidP="00EA5A8D">
            <w:pPr>
              <w:spacing w:line="0" w:lineRule="atLeast"/>
              <w:jc w:val="center"/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8"/>
                <w:kern w:val="0"/>
                <w:sz w:val="16"/>
                <w:szCs w:val="20"/>
                <w:lang w:eastAsia="pl-PL"/>
                <w14:ligatures w14:val="none"/>
              </w:rPr>
              <w:t>n.</w:t>
            </w: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9E729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FF60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E7A8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077C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1FA6C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6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5700D30" w14:textId="77777777" w:rsidTr="009B79CD">
        <w:trPr>
          <w:trHeight w:val="17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DE77E" w14:textId="77777777" w:rsidR="00EA5A8D" w:rsidRPr="00EA5A8D" w:rsidRDefault="00EA5A8D" w:rsidP="00EA5A8D">
            <w:pPr>
              <w:spacing w:line="173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6A963" w14:textId="77777777" w:rsidR="00EA5A8D" w:rsidRPr="00EA5A8D" w:rsidRDefault="00EA5A8D" w:rsidP="00EA5A8D">
            <w:pPr>
              <w:spacing w:line="173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2-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5D01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1F9518" w14:textId="77777777" w:rsidR="00EA5A8D" w:rsidRPr="00EA5A8D" w:rsidRDefault="00EA5A8D" w:rsidP="00EA5A8D">
            <w:pPr>
              <w:spacing w:line="173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Warstwa osłonowa z geowłókniny o gramaturze 160g/m2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A7BC2C" w14:textId="77777777" w:rsidR="00EA5A8D" w:rsidRPr="00EA5A8D" w:rsidRDefault="00EA5A8D" w:rsidP="00EA5A8D">
            <w:pPr>
              <w:spacing w:line="173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EAA0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00B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3FFEBBA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B699A5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31130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02 0606-03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4B7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76FD459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646C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ADF8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3152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BE70F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7BFA23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303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990AAD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B598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0BE753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84212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F87E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09A5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C54D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96739CF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BFA1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9EC7F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99A9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5C0FC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poz.41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65AB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2663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7EFA6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267,32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178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A0F3830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1861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26D5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CA3B1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48AA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B1B6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8BD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1007E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CC49B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267,32</w:t>
            </w:r>
          </w:p>
        </w:tc>
      </w:tr>
      <w:tr w:rsidR="00EA5A8D" w:rsidRPr="00EA5A8D" w14:paraId="7229CD98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EB6705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DC2600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4-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AA99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C24E21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Zasypanie wykopów gruntem rodzimym z odkładu z przerzutem ziemi na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3BFD1D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A13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69FD5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22177D8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C14750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D9B51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 0105-02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4CB7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FF1A4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odległość do 3 m i ubiciem warstwami co 15 cm w gruncie kat. III do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Is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=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F111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5FAB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7E4C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585B0FB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F7E7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A3BC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40A9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3EC7E25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0,95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43952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BEAA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9451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19A96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51A24CA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E38D1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A8613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6DEE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C27F9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poz.38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6845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F394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4F318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173,76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EB03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E9EE3B9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21CE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B49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EF963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62674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215B4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B75AB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08AA8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416E4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173,76</w:t>
            </w:r>
          </w:p>
        </w:tc>
      </w:tr>
      <w:tr w:rsidR="00EA5A8D" w:rsidRPr="00EA5A8D" w14:paraId="65789FDE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30134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20F4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317D3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9CD5E8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COKÓŁ ODTWORZONY W TYNKU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C711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E7FAE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104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B4F65A4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9F890" w14:textId="77777777" w:rsidR="00EA5A8D" w:rsidRPr="00EA5A8D" w:rsidRDefault="00EA5A8D" w:rsidP="00EA5A8D">
            <w:pPr>
              <w:spacing w:line="16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1A240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4-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A475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1A2FC97F" w14:textId="77777777" w:rsidR="00EA5A8D" w:rsidRPr="00EA5A8D" w:rsidRDefault="00EA5A8D" w:rsidP="00EA5A8D">
            <w:pPr>
              <w:spacing w:line="168" w:lineRule="exact"/>
              <w:jc w:val="left"/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5"/>
                <w:kern w:val="0"/>
                <w:sz w:val="16"/>
                <w:szCs w:val="20"/>
                <w:lang w:eastAsia="pl-PL"/>
                <w14:ligatures w14:val="none"/>
              </w:rPr>
              <w:t>Skucie okładziny z lastryko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1CE6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6800E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F7CD0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14C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118EB7E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B130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5D434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 0701-03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7A8E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56BF8C9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224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E58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235B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832B1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34A77E2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F2E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570C8B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D0246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2610CD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B75E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A7A0B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CE9A4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155E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A110FB7" w14:textId="77777777" w:rsidTr="009B79CD">
        <w:trPr>
          <w:trHeight w:val="18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5EC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1843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2A106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C3A11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frontowa zachodnia&gt;(16,25+16,20)*1,25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71A17" w14:textId="77777777" w:rsidR="00EA5A8D" w:rsidRPr="00EA5A8D" w:rsidRDefault="00EA5A8D" w:rsidP="00EA5A8D">
            <w:pPr>
              <w:spacing w:line="183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1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0A312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40,56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CC4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40EE720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4992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C527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9A25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90833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południowa &gt;42,05*1,15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06AF58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19F0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48,36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BFBE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79186E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569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5D9C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FFBD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D0D1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północna&gt;49,52*0,90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C2F15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B6F88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44,57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9C40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3A84DB6" w14:textId="77777777" w:rsidTr="009B79CD">
        <w:trPr>
          <w:trHeight w:val="39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1F1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D594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1C0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1A08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&lt;elewacja wschodnia &gt;(9,80+6,30)*1,0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801DC" w14:textId="77777777" w:rsidR="00EA5A8D" w:rsidRPr="00EA5A8D" w:rsidRDefault="00EA5A8D" w:rsidP="00EA5A8D">
            <w:pPr>
              <w:spacing w:line="0" w:lineRule="atLeast"/>
              <w:jc w:val="left"/>
              <w:rPr>
                <w:rFonts w:ascii="Arial" w:eastAsia="Arial" w:hAnsi="Arial" w:cs="Arial"/>
                <w:b/>
                <w:kern w:val="0"/>
                <w:sz w:val="12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32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2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EC0BFE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16,10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4FC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7C952B0" w14:textId="77777777" w:rsidTr="009B79CD">
        <w:trPr>
          <w:trHeight w:val="14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A1F5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2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095A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2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B2E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2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94C1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2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D4C42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2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612B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2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9BF3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2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E88F2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2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47D167A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7623A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1640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63A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24F8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513D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499A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66466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6454A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</w:tr>
      <w:tr w:rsidR="00EA5A8D" w:rsidRPr="00EA5A8D" w14:paraId="63B543B2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D4240E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80FD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04946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5DBD2EF1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3"/>
                <w:kern w:val="0"/>
                <w:sz w:val="16"/>
                <w:szCs w:val="20"/>
                <w:lang w:eastAsia="pl-PL"/>
                <w14:ligatures w14:val="none"/>
              </w:rPr>
              <w:t>Oczyszczenie i gruntowanie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BECE5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6"/>
                <w:kern w:val="0"/>
                <w:sz w:val="16"/>
                <w:szCs w:val="20"/>
                <w:lang w:eastAsia="pl-PL"/>
                <w14:ligatures w14:val="none"/>
              </w:rPr>
              <w:t>powierzchni ścian po skuciu starego tynku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FF6E1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9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F844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F297C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2C59EC8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2E96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F17AF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0416-02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0778C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B1275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- preparat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Fasadengrund</w:t>
            </w:r>
            <w:proofErr w:type="spellEnd"/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3FCFC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122F6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B23C7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1B9773C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92F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4D617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A09ED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7BF9A5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50BBB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EE7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2A9B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A518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A5526D2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203BD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4C1D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ACE5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F38A1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poz.44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0489D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27D006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43964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FA888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71AA548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F167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D945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C0C7F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C419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24B3E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1788D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8FEE9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81F03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</w:tr>
      <w:tr w:rsidR="00EA5A8D" w:rsidRPr="00EA5A8D" w14:paraId="1A59ED7D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3AA47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E82795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345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BC562B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Wykonanie pomostu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sczepnego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 w postaci obrzutkimin.50% </w:t>
            </w:r>
            <w:proofErr w:type="spellStart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>pow.ścian</w:t>
            </w:r>
            <w:proofErr w:type="spellEnd"/>
            <w:r w:rsidRPr="00EA5A8D">
              <w:rPr>
                <w:rFonts w:ascii="Arial" w:eastAsia="Arial" w:hAnsi="Arial" w:cs="Arial"/>
                <w:b/>
                <w:w w:val="97"/>
                <w:kern w:val="0"/>
                <w:sz w:val="16"/>
                <w:szCs w:val="20"/>
                <w:lang w:eastAsia="pl-PL"/>
                <w14:ligatures w14:val="none"/>
              </w:rPr>
              <w:t xml:space="preserve"> z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4278AD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C628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FBF10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CE1EC56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88F62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A1543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0408-02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832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198F50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zaprawy KEIM TRASS ZEMENTPUTZ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9BB4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7898C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8ACCD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1524AC4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485F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4560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6448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60E3F7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poz.44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162F2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CD73E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7A561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49D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2F6923C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B0DD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F5D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01A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24F6D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1F92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4B30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62FE0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76DA7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</w:tr>
      <w:tr w:rsidR="00EA5A8D" w:rsidRPr="00EA5A8D" w14:paraId="472D65CB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4D74B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D44DBC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6F7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52BFCE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4"/>
                <w:kern w:val="0"/>
                <w:sz w:val="16"/>
                <w:szCs w:val="20"/>
                <w:lang w:eastAsia="pl-PL"/>
                <w14:ligatures w14:val="none"/>
              </w:rPr>
              <w:t>Wykonanie warstwy wyrównawczej z tynku renowacyjnego podkładowego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50101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543B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DBF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786C568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70293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1A957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0410-02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E5152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695CF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o gr. 2 cm na ścianach- tynk KEIM AUSGLEICHPUTZ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094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236E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115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3727F2D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0086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5F97FB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6715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2E470BC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9C47E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E7A7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2D57F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954B3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27DA8FD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5BC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050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6A562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77762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poz.44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D60A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2E63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F711F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8205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C2CBDB2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89D4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47269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0D2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BAB86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0217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502C2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B3CF9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EDDB8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</w:tr>
      <w:tr w:rsidR="00EA5A8D" w:rsidRPr="00EA5A8D" w14:paraId="44347C01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65E68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10A8A6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ZKNR C-2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22E59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CE79F2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w w:val="99"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w w:val="99"/>
                <w:kern w:val="0"/>
                <w:sz w:val="16"/>
                <w:szCs w:val="20"/>
                <w:lang w:eastAsia="pl-PL"/>
                <w14:ligatures w14:val="none"/>
              </w:rPr>
              <w:t>Wykonanie tynku renowacyjnego o gr. 2x1 cm na ścianach- tynk KEIM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28F335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71E3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1F9F7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DC121F4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616E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A0612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0410-02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7AC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0E59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Porosan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Trass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-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Sanitarputz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NP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057EF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E5B0A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B639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2B4AA8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40657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10EDA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23706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669BE38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74A72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3D7FB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58CB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8490D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3CBFB9A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E8F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C789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45B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78A443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poz.44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428B8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EED05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796C7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058D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82E6CC2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02D3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2A08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4E1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AE239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7F5E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1728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3FDF7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429A82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</w:tr>
      <w:tr w:rsidR="00EA5A8D" w:rsidRPr="00EA5A8D" w14:paraId="518C527F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0F07CC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AF53B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AT-26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8E7CE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5B552F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Malowanie tynków renowacyjnych dwukrotnie - KEIM GRANITAL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FB1AF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0569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7051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DBD70F5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45C2F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55DFCB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0303-01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77229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7C7715B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89A91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28781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943F7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3465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239A9B3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3578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62691C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6703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3CEE010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AABEA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0638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73CF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4A7A1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2CDACD4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03BD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3FAF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6FFCD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42E05F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poz.44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A6A5C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32BA8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9C053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42BB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076CC5B2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6BEDF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9542B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C8D6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39104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2EB5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BE14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ECEEA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D4CA97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</w:tr>
      <w:tr w:rsidR="00EA5A8D" w:rsidRPr="00EA5A8D" w14:paraId="1BA2697E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8F209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9A4232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 AT-26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EA6C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63938E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Hydrofobizacja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powierzchni -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np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KEIM </w:t>
            </w:r>
            <w:proofErr w:type="spellStart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Lotexan</w:t>
            </w:r>
            <w:proofErr w:type="spellEnd"/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 xml:space="preserve"> -N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20752B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3BD08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AD5A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2B80C28C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5BEBF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d.4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3732A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0305-01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45DA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5BDEAB0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53971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D810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0341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FEBC0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F43E14B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4327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04B7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5B8DA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365580A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3569B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25BCF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02D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E371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238E7A4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6CAC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3EB1B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3405D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D176A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poz.44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C0D0A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2AD61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9239FB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7209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CFDD95B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1B425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BD8B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4F2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A21E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25D3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E4AA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32D22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E72EDE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149,59</w:t>
            </w:r>
          </w:p>
        </w:tc>
      </w:tr>
      <w:tr w:rsidR="00EA5A8D" w:rsidRPr="00EA5A8D" w14:paraId="21D016AA" w14:textId="77777777" w:rsidTr="009B79CD">
        <w:trPr>
          <w:trHeight w:val="16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8868AE" w14:textId="77777777" w:rsidR="00EA5A8D" w:rsidRPr="00EA5A8D" w:rsidRDefault="00EA5A8D" w:rsidP="00EA5A8D">
            <w:pPr>
              <w:spacing w:line="17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48EE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B6739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9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03C2BB" w14:textId="77777777" w:rsidR="00EA5A8D" w:rsidRPr="00EA5A8D" w:rsidRDefault="00EA5A8D" w:rsidP="00EA5A8D">
            <w:pPr>
              <w:spacing w:line="17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WYMIANA I NAPRAWA USZKODZONYCH OBRÓBEK BLACHARSKICH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5275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8227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1FD14535" w14:textId="77777777" w:rsidTr="009B79CD">
        <w:trPr>
          <w:trHeight w:val="16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237E5" w14:textId="77777777" w:rsidR="00EA5A8D" w:rsidRPr="00EA5A8D" w:rsidRDefault="00EA5A8D" w:rsidP="00EA5A8D">
            <w:pPr>
              <w:spacing w:line="165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7389D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4-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3B28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3E60B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Wymiana wylewek rur spustowych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2CEC0A" w14:textId="77777777" w:rsidR="00EA5A8D" w:rsidRPr="00EA5A8D" w:rsidRDefault="00EA5A8D" w:rsidP="00EA5A8D">
            <w:pPr>
              <w:spacing w:line="165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6836B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8DB4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B4E2BDE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8B2E2" w14:textId="77777777" w:rsidR="00EA5A8D" w:rsidRPr="00EA5A8D" w:rsidRDefault="00EA5A8D" w:rsidP="00EA5A8D">
            <w:pPr>
              <w:spacing w:line="180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D35D84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 0535-03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793D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57AFF89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E1D13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4199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5FA2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89F37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75743B87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F5C5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A3E872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19554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1CEA366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6CA10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F2B92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6ECB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A4A5A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F1DB2DB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CA2E8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2514E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611E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BA7CD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5483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90FDF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28C2A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9,00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68234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4921A7BC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35C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E10F7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1A3392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3959D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8FD1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52A06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E0F7C5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8E24AB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9,00</w:t>
            </w:r>
          </w:p>
        </w:tc>
      </w:tr>
      <w:tr w:rsidR="00EA5A8D" w:rsidRPr="00EA5A8D" w14:paraId="20997689" w14:textId="77777777" w:rsidTr="009B79CD">
        <w:trPr>
          <w:trHeight w:val="16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CBB8D" w14:textId="77777777" w:rsidR="00EA5A8D" w:rsidRPr="00EA5A8D" w:rsidRDefault="00EA5A8D" w:rsidP="00EA5A8D">
            <w:pPr>
              <w:spacing w:line="167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23EB68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KNR-W 4-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0AF72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B89579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Wymiana obróbek blacharskich na styku połać dachu i ściana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4AF1A2" w14:textId="77777777" w:rsidR="00EA5A8D" w:rsidRPr="00EA5A8D" w:rsidRDefault="00EA5A8D" w:rsidP="00EA5A8D">
            <w:pPr>
              <w:spacing w:line="167" w:lineRule="exact"/>
              <w:jc w:val="left"/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3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19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24DA4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D6842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D85F9C7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5247C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d.5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358429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01 0538-02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1BEDF1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2783F03F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A4757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BD7C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D282B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D814C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398989D6" w14:textId="77777777" w:rsidTr="009B79CD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C37D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86DFD6" w14:textId="77777777" w:rsidR="00EA5A8D" w:rsidRPr="00EA5A8D" w:rsidRDefault="00EA5A8D" w:rsidP="00EA5A8D">
            <w:pPr>
              <w:spacing w:line="180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analogia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5FF8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75683EA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383C0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638FC3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8F270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8DC56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6EDB2157" w14:textId="77777777" w:rsidTr="009B79CD">
        <w:trPr>
          <w:trHeight w:val="17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9B23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B752F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64C74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  <w:tc>
          <w:tcPr>
            <w:tcW w:w="53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FFAF8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(26,75+10,23*2*2+7,14*2+4,44*2+28,10)*0,35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ABED9D" w14:textId="77777777" w:rsidR="00EA5A8D" w:rsidRPr="00EA5A8D" w:rsidRDefault="00EA5A8D" w:rsidP="00EA5A8D">
            <w:pPr>
              <w:spacing w:line="178" w:lineRule="exact"/>
              <w:jc w:val="left"/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4"/>
                <w:szCs w:val="20"/>
                <w:lang w:eastAsia="pl-PL"/>
                <w14:ligatures w14:val="none"/>
              </w:rPr>
              <w:t>m</w:t>
            </w:r>
            <w:r w:rsidRPr="00EA5A8D">
              <w:rPr>
                <w:rFonts w:ascii="Arial" w:eastAsia="Arial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C75AA1" w14:textId="77777777" w:rsidR="00EA5A8D" w:rsidRPr="00EA5A8D" w:rsidRDefault="00EA5A8D" w:rsidP="00EA5A8D">
            <w:pPr>
              <w:spacing w:line="178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41,63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ECADF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5"/>
                <w:szCs w:val="20"/>
                <w:lang w:eastAsia="pl-PL"/>
                <w14:ligatures w14:val="none"/>
              </w:rPr>
            </w:pPr>
          </w:p>
        </w:tc>
      </w:tr>
      <w:tr w:rsidR="00EA5A8D" w:rsidRPr="00EA5A8D" w14:paraId="58A30859" w14:textId="77777777" w:rsidTr="009B79CD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AF86B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91DC7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82D45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2D589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CF00D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1EFFA" w14:textId="77777777" w:rsidR="00EA5A8D" w:rsidRPr="00EA5A8D" w:rsidRDefault="00EA5A8D" w:rsidP="00EA5A8D">
            <w:pPr>
              <w:spacing w:line="0" w:lineRule="atLeast"/>
              <w:jc w:val="left"/>
              <w:rPr>
                <w:rFonts w:eastAsia="Times New Roman" w:cs="Arial"/>
                <w:kern w:val="0"/>
                <w:sz w:val="14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007B6" w14:textId="77777777" w:rsidR="00EA5A8D" w:rsidRPr="00EA5A8D" w:rsidRDefault="00EA5A8D" w:rsidP="00EA5A8D">
            <w:pPr>
              <w:spacing w:line="162" w:lineRule="exact"/>
              <w:ind w:right="200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4AC4D" w14:textId="77777777" w:rsidR="00EA5A8D" w:rsidRPr="00EA5A8D" w:rsidRDefault="00EA5A8D" w:rsidP="00EA5A8D">
            <w:pPr>
              <w:spacing w:line="162" w:lineRule="exact"/>
              <w:jc w:val="right"/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</w:pPr>
            <w:r w:rsidRPr="00EA5A8D">
              <w:rPr>
                <w:rFonts w:ascii="Arial" w:eastAsia="Arial" w:hAnsi="Arial" w:cs="Arial"/>
                <w:b/>
                <w:kern w:val="0"/>
                <w:sz w:val="16"/>
                <w:szCs w:val="20"/>
                <w:lang w:eastAsia="pl-PL"/>
                <w14:ligatures w14:val="none"/>
              </w:rPr>
              <w:t>41,63</w:t>
            </w:r>
          </w:p>
        </w:tc>
      </w:tr>
    </w:tbl>
    <w:p w14:paraId="01841A46" w14:textId="0665D5AC" w:rsidR="00EA5A8D" w:rsidRPr="00EA5A8D" w:rsidRDefault="00EA5A8D" w:rsidP="00EA5A8D">
      <w:pPr>
        <w:spacing w:line="2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48032" behindDoc="1" locked="0" layoutInCell="1" allowOverlap="1" wp14:anchorId="0701A095" wp14:editId="2E1212BE">
                <wp:simplePos x="0" y="0"/>
                <wp:positionH relativeFrom="column">
                  <wp:posOffset>-1905</wp:posOffset>
                </wp:positionH>
                <wp:positionV relativeFrom="paragraph">
                  <wp:posOffset>-7627620</wp:posOffset>
                </wp:positionV>
                <wp:extent cx="3810" cy="0"/>
                <wp:effectExtent l="12065" t="8255" r="12700" b="10795"/>
                <wp:wrapNone/>
                <wp:docPr id="1238635051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EE301" id="Line 284" o:spid="_x0000_s1026" style="position:absolute;z-index:-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600.6pt" to=".15pt,-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BDEAfzZAAAACgEAAA8AAABkcnMvZG93bnJldi54&#10;bWxMj09LxEAMxe+C32HIghfZnbaCSO10WRYEr9Y/52wntqWdTO1Mu91vb7yop5D3Hi+/FPvVDWqh&#10;KXSeDaS7BBRx7W3HjYG316ftA6gQkS0OnsnAhQLsy+urAnPrz/xCSxUbJSUccjTQxjjmWoe6JYdh&#10;50di8T795DDKOjXaTniWcjfoLEnutcOO5UKLIx1bqvtqdgaePX74utfL+9ct9eHSHWs7V8bcbNbD&#10;I6hIa/wLww++oEMpTCc/sw1qMLC9k6CMNEvSDJQkRDj9Cros9P8Xym8A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EMQB/N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49056" behindDoc="1" locked="0" layoutInCell="1" allowOverlap="1" wp14:anchorId="647A1A57" wp14:editId="201E0EBC">
                <wp:simplePos x="0" y="0"/>
                <wp:positionH relativeFrom="column">
                  <wp:posOffset>250190</wp:posOffset>
                </wp:positionH>
                <wp:positionV relativeFrom="paragraph">
                  <wp:posOffset>-7627620</wp:posOffset>
                </wp:positionV>
                <wp:extent cx="5080" cy="0"/>
                <wp:effectExtent l="6985" t="8255" r="6985" b="10795"/>
                <wp:wrapNone/>
                <wp:docPr id="1718483447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22674" id="Line 285" o:spid="_x0000_s1026" style="position:absolute;z-index:-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600.6pt" to="20.1pt,-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FbTMY7cAAAADQEAAA8AAABkcnMvZG93bnJldi54&#10;bWxMj8FOwzAMhu9IvENkJC5oS1smxErTCU1C4koZnLPEa6s2TmnSrnt7zAU4WbY//f5c7BbXixnH&#10;0HpSkK4TEEjG25ZqBYf3l9UjiBA1Wd17QgUXDLArr68KnVt/pjecq1gLDqGQawVNjEMuZTANOh3W&#10;fkDi3cmPTkdux1raUZ853PUyS5IH6XRLfKHRA+4bNF01OQWvXn9608n54+sOu3Bp98ZOlVK3N8vz&#10;E4iIS/yD4Uef1aFkp6OfyAbRK7jfbphUsEqzJM1AMLJJuB5/R7Is5P8vym8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VtMxjt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0080" behindDoc="1" locked="0" layoutInCell="1" allowOverlap="1" wp14:anchorId="3B516DDF" wp14:editId="5E8DF970">
                <wp:simplePos x="0" y="0"/>
                <wp:positionH relativeFrom="column">
                  <wp:posOffset>856615</wp:posOffset>
                </wp:positionH>
                <wp:positionV relativeFrom="paragraph">
                  <wp:posOffset>-7627620</wp:posOffset>
                </wp:positionV>
                <wp:extent cx="5080" cy="0"/>
                <wp:effectExtent l="13335" t="8255" r="10160" b="10795"/>
                <wp:wrapNone/>
                <wp:docPr id="1837608433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909E8" id="Line 286" o:spid="_x0000_s1026" style="position:absolute;z-index:-2513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600.6pt" to="67.85pt,-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FqwWy/dAAAADwEAAA8AAABkcnMvZG93bnJldi54&#10;bWxMj8tOwzAQRfdI/IM1SGxQ6yTlGeJUqBISW8JjPbWHJEo8DrGTpn+PuwGWd+bozpliu9hezDT6&#10;1rGCdJ2AINbOtFwreH97Xt2D8AHZYO+YFBzJw7Y8PyswN+7ArzRXoRaxhH2OCpoQhlxKrxuy6Ndu&#10;II67LzdaDDGOtTQjHmK57WWWJLfSYsvxQoMD7RrSXTVZBS8OP53u5PzxfUWdP7Y7baZKqcuL5ekR&#10;RKAl/MFw0o/qUEanvZvYeNHHvLl+iKiCVZolaQbixGxu7kDsf2eyLOT/P8of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FqwWy/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1104" behindDoc="1" locked="0" layoutInCell="1" allowOverlap="1" wp14:anchorId="3DF0DDED" wp14:editId="67354589">
                <wp:simplePos x="0" y="0"/>
                <wp:positionH relativeFrom="column">
                  <wp:posOffset>1209040</wp:posOffset>
                </wp:positionH>
                <wp:positionV relativeFrom="paragraph">
                  <wp:posOffset>-7627620</wp:posOffset>
                </wp:positionV>
                <wp:extent cx="4445" cy="0"/>
                <wp:effectExtent l="13335" t="8255" r="10795" b="10795"/>
                <wp:wrapNone/>
                <wp:docPr id="1577164293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8CB6B" id="Line 287" o:spid="_x0000_s1026" style="position:absolute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600.6pt" to="95.55pt,-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pGJrw3AAAAA8BAAAPAAAAZHJzL2Rvd25yZXYu&#10;eG1sTI/BTsMwDIbvSHuHyJO4oC1JhRArTSc0CYkrhXHOEtNWbZzSpF339mQX4Pjbn35/LvaL69mM&#10;Y2g9KZBbAQzJeNtSreDj/WXzCCxETVb3nlDBBQPsy9VNoXPrz/SGcxVrlkoo5FpBE+OQcx5Mg06H&#10;rR+Q0u7Lj07HFMea21GfU7nreSbEA3e6pXSh0QMeGjRdNTkFr15/etPx+fh9h124tAdjp0qp2/Xy&#10;/AQs4hL/YLjqJ3Uok9PJT2QD61PeifuEKtjITMgM2JXZSQns9DvjZcH//1H+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KkYmvDcAAAADwEAAA8AAAAAAAAAAAAAAAAAEQ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2128" behindDoc="1" locked="0" layoutInCell="1" allowOverlap="1" wp14:anchorId="5C7EA5BD" wp14:editId="361DA8BB">
                <wp:simplePos x="0" y="0"/>
                <wp:positionH relativeFrom="column">
                  <wp:posOffset>4618355</wp:posOffset>
                </wp:positionH>
                <wp:positionV relativeFrom="paragraph">
                  <wp:posOffset>-7627620</wp:posOffset>
                </wp:positionV>
                <wp:extent cx="4445" cy="0"/>
                <wp:effectExtent l="12700" t="8255" r="11430" b="10795"/>
                <wp:wrapNone/>
                <wp:docPr id="2075303313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3A88C" id="Line 288" o:spid="_x0000_s1026" style="position:absolute;z-index:-2513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600.6pt" to="364pt,-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s1SqH3QAAAA8BAAAPAAAAZHJzL2Rvd25yZXYu&#10;eG1sTI/BToQwEIbvJr5DMyZezG4BE9kgZWM2MfEqup677QgEOkVaWPbtHS/qcWa+/PP95X51g1hw&#10;Cp0nBek2AYFkvO2oUfD+9rzZgQhRk9WDJ1RwwQD76vqq1IX1Z3rFpY6N4BAKhVbQxjgWUgbTotNh&#10;60ckvn36yenI49RIO+kzh7tBZknyIJ3uiD+0esRDi6avZ6fgxesPb3q5HL/usA+X7mDsXCt1e7M+&#10;PYKIuMY/GH70WR0qdjr5mWwQg4I8y+8ZVbBJsyTNQDCTZzvud/rdyaqU/3tU3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Bs1SqH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3152" behindDoc="1" locked="0" layoutInCell="1" allowOverlap="1" wp14:anchorId="01A918EF" wp14:editId="0606DA2A">
                <wp:simplePos x="0" y="0"/>
                <wp:positionH relativeFrom="column">
                  <wp:posOffset>4971415</wp:posOffset>
                </wp:positionH>
                <wp:positionV relativeFrom="paragraph">
                  <wp:posOffset>-7627620</wp:posOffset>
                </wp:positionV>
                <wp:extent cx="5080" cy="0"/>
                <wp:effectExtent l="13335" t="8255" r="10160" b="10795"/>
                <wp:wrapNone/>
                <wp:docPr id="358018444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0FEE8" id="Line 289" o:spid="_x0000_s1026" style="position:absolute;z-index:-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45pt,-600.6pt" to="391.85pt,-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4176" behindDoc="1" locked="0" layoutInCell="1" allowOverlap="1" wp14:anchorId="4F2E310F" wp14:editId="2B4E850B">
                <wp:simplePos x="0" y="0"/>
                <wp:positionH relativeFrom="column">
                  <wp:posOffset>5579745</wp:posOffset>
                </wp:positionH>
                <wp:positionV relativeFrom="paragraph">
                  <wp:posOffset>-7627620</wp:posOffset>
                </wp:positionV>
                <wp:extent cx="4445" cy="0"/>
                <wp:effectExtent l="12065" t="8255" r="12065" b="10795"/>
                <wp:wrapNone/>
                <wp:docPr id="1576234224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8277A" id="Line 290" o:spid="_x0000_s1026" style="position:absolute;z-index:-2513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35pt,-600.6pt" to="439.7pt,-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JcMtj3gAAAA8BAAAPAAAAZHJzL2Rvd25yZXYu&#10;eG1sTI9NT4QwEIbvJv6HZky8mN0CMYIsZWM2MfEqfpxn6SwQ6BRpYdl/b72ox5l58s7zFvvVDGKh&#10;yXWWFcTbCARxbXXHjYL3t+dNBsJ5ZI2DZVJwIQf78vqqwFzbM7/SUvlGhBB2OSpovR9zKV3dkkG3&#10;tSNxuJ3sZNCHcWqknvAcws0gkyh6kAY7Dh9aHOnQUt1Xs1HwYvHT1r1cPr7uqHeX7lDruVLq9mZ9&#10;2oHwtPo/GH70gzqUweloZ9ZODAqyNEsDqmATJ1GcgAhMlj7egzj+7mRZyP89ym8A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iXDLY94AAAAP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5200" behindDoc="1" locked="0" layoutInCell="1" allowOverlap="1" wp14:anchorId="3A1CFB0C" wp14:editId="17EC49B4">
                <wp:simplePos x="0" y="0"/>
                <wp:positionH relativeFrom="column">
                  <wp:posOffset>6184900</wp:posOffset>
                </wp:positionH>
                <wp:positionV relativeFrom="paragraph">
                  <wp:posOffset>-7627620</wp:posOffset>
                </wp:positionV>
                <wp:extent cx="4445" cy="0"/>
                <wp:effectExtent l="7620" t="8255" r="6985" b="10795"/>
                <wp:wrapNone/>
                <wp:docPr id="408382854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7BB06" id="Line 291" o:spid="_x0000_s1026" style="position:absolute;z-index:-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pt,-600.6pt" to="487.35pt,-6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4eCl+3QAAAA8BAAAPAAAAZHJzL2Rvd25yZXYu&#10;eG1sTI/BTsMwEETvSPyDtUhcUOskQhTSOBWqhMSVUDi79jaJEq9D7KTp37NcgOPOjmbeFLvF9WLG&#10;MbSeFKTrBASS8balWsHh/WX1CCJETVb3nlDBBQPsyuurQufWn+kN5yrWgkMo5FpBE+OQSxlMg06H&#10;tR+Q+Hfyo9ORz7GWdtRnDne9zJLkQTrdEjc0esB9g6arJqfg1etPbzo5f3zdYRcu7d7YqVLq9mZ5&#10;3oKIuMQ/M/zgMzqUzHT0E9kgegVPm3veEhWs0ixJMxDsYW0D4virybKQ/3eU3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B4eCl+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1956224" behindDoc="1" locked="0" layoutInCell="1" allowOverlap="1" wp14:anchorId="04D7BE33" wp14:editId="2D25F56A">
            <wp:simplePos x="0" y="0"/>
            <wp:positionH relativeFrom="column">
              <wp:posOffset>1270</wp:posOffset>
            </wp:positionH>
            <wp:positionV relativeFrom="paragraph">
              <wp:posOffset>-7016750</wp:posOffset>
            </wp:positionV>
            <wp:extent cx="4972685" cy="114300"/>
            <wp:effectExtent l="0" t="0" r="0" b="0"/>
            <wp:wrapNone/>
            <wp:docPr id="668194379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85" cy="11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7248" behindDoc="1" locked="0" layoutInCell="1" allowOverlap="1" wp14:anchorId="63A85EE6" wp14:editId="38B197B0">
                <wp:simplePos x="0" y="0"/>
                <wp:positionH relativeFrom="column">
                  <wp:posOffset>-1905</wp:posOffset>
                </wp:positionH>
                <wp:positionV relativeFrom="paragraph">
                  <wp:posOffset>-6560820</wp:posOffset>
                </wp:positionV>
                <wp:extent cx="3810" cy="0"/>
                <wp:effectExtent l="12065" t="8255" r="12700" b="10795"/>
                <wp:wrapNone/>
                <wp:docPr id="750394684" name="Lin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55CAE" id="Line 293" o:spid="_x0000_s1026" style="position:absolute;z-index:-25135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16.6pt" to=".15pt,-5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8272" behindDoc="1" locked="0" layoutInCell="1" allowOverlap="1" wp14:anchorId="4D4D9C7C" wp14:editId="43BC76C2">
                <wp:simplePos x="0" y="0"/>
                <wp:positionH relativeFrom="column">
                  <wp:posOffset>250190</wp:posOffset>
                </wp:positionH>
                <wp:positionV relativeFrom="paragraph">
                  <wp:posOffset>-6560820</wp:posOffset>
                </wp:positionV>
                <wp:extent cx="5080" cy="0"/>
                <wp:effectExtent l="6985" t="8255" r="6985" b="10795"/>
                <wp:wrapNone/>
                <wp:docPr id="1424974756" name="Lin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7C8CC" id="Line 294" o:spid="_x0000_s1026" style="position:absolute;z-index:-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16.6pt" to="20.1pt,-5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BuQa3cAAAADQEAAA8AAABkcnMvZG93bnJldi54&#10;bWxMj01PwzAMhu9I/IfISFzQlmydEJSmE5qExJXycc4S01ZtnNKkXffvMRfgZNl+9PpxsV98L2Yc&#10;YxtIw2atQCDZ4FqqNby9Pq3uQMRkyJk+EGo4Y4R9eXlRmNyFE73gXKVacAjF3GhoUhpyKaNt0Ju4&#10;DgMS7z7D6E3idqylG82Jw30vt0rdSm9a4guNGfDQoO2qyWt4DuYj2E7O71832MVze7BuqrS+vloe&#10;H0AkXNIfDD/6rA4lOx3DRC6KXkN2v2NSw2qjsmwLgpGd4nr8HcmykP+/KL8B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YG5Brd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59296" behindDoc="1" locked="0" layoutInCell="1" allowOverlap="1" wp14:anchorId="35790F59" wp14:editId="5C300331">
                <wp:simplePos x="0" y="0"/>
                <wp:positionH relativeFrom="column">
                  <wp:posOffset>856615</wp:posOffset>
                </wp:positionH>
                <wp:positionV relativeFrom="paragraph">
                  <wp:posOffset>-6560820</wp:posOffset>
                </wp:positionV>
                <wp:extent cx="5080" cy="0"/>
                <wp:effectExtent l="13335" t="8255" r="10160" b="10795"/>
                <wp:wrapNone/>
                <wp:docPr id="906915889" name="Lin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ED579" id="Line 295" o:spid="_x0000_s1026" style="position:absolute;z-index:-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16.6pt" to="67.85pt,-5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EUXaE/dAAAADwEAAA8AAABkcnMvZG93bnJldi54&#10;bWxMj8FOwzAMhu9IvENkJC5oS7cCg9J0QpOQuFJgZy8xbdXGKU3adW9PdgGOv/3p9+d8O9tOTDT4&#10;xrGC1TIBQaydabhS8PH+sngA4QOywc4xKTiRh21xeZFjZtyR32gqQyViCfsMFdQh9JmUXtdk0S9d&#10;Txx3X26wGGIcKmkGPMZy28l1ktxLiw3HCzX2tKtJt+VoFbw63Dvdyunz+4Zaf2p22oylUtdX8/MT&#10;iEBz+IPhrB/VoYhOBzey8aKLOb19jKiCxSpJ0zWIM5PebUAcfmeyyOX/P4of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EUXaE/dAAAADwEAAA8AAAAAAAAAAAAAAAAAEA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60320" behindDoc="1" locked="0" layoutInCell="1" allowOverlap="1" wp14:anchorId="004E9C0F" wp14:editId="7C434528">
                <wp:simplePos x="0" y="0"/>
                <wp:positionH relativeFrom="column">
                  <wp:posOffset>1209040</wp:posOffset>
                </wp:positionH>
                <wp:positionV relativeFrom="paragraph">
                  <wp:posOffset>-6560820</wp:posOffset>
                </wp:positionV>
                <wp:extent cx="4445" cy="0"/>
                <wp:effectExtent l="13335" t="8255" r="10795" b="10795"/>
                <wp:wrapNone/>
                <wp:docPr id="1312520765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10DE6" id="Line 296" o:spid="_x0000_s1026" style="position:absolute;z-index:-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16.6pt" to="95.55pt,-5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2v6mQ3QAAAA8BAAAPAAAAZHJzL2Rvd25yZXYu&#10;eG1sTI/BTsMwDIbvSLxDZCQuaEu7IcS6phOahMSVMjh7iddWbZzSpF339mQX4Pjbn35/znez7cRE&#10;g28cK0iXCQhi7UzDlYLDx+viGYQPyAY7x6TgQh52xe1NjplxZ36nqQyViCXsM1RQh9BnUnpdk0W/&#10;dD1x3J3cYDHEOFTSDHiO5baTqyR5khYbjhdq7Glfk27L0Sp4c/jldCunz+8Hav2l2Wszlkrd380v&#10;WxCB5vAHw1U/qkMRnY5uZONFF/MmeYyogkWarNcrEFdmk6Ygjr8zWeTy/x/FD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2v6mQ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61344" behindDoc="1" locked="0" layoutInCell="1" allowOverlap="1" wp14:anchorId="62C58CF1" wp14:editId="0C022E57">
                <wp:simplePos x="0" y="0"/>
                <wp:positionH relativeFrom="column">
                  <wp:posOffset>4618355</wp:posOffset>
                </wp:positionH>
                <wp:positionV relativeFrom="paragraph">
                  <wp:posOffset>-6560820</wp:posOffset>
                </wp:positionV>
                <wp:extent cx="4445" cy="0"/>
                <wp:effectExtent l="12700" t="8255" r="11430" b="10795"/>
                <wp:wrapNone/>
                <wp:docPr id="878986069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2B8C6" id="Line 297" o:spid="_x0000_s1026" style="position:absolute;z-index:-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516.6pt" to="364pt,-5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zchnn3QAAAA8BAAAPAAAAZHJzL2Rvd25yZXYu&#10;eG1sTI9NT4QwEIbvJv6HZky8mN2ykMgGKRuziYlX8ePcbUcg0CnSwrL/3vGiHmfmyTvPWx5WN4gF&#10;p9B5UrDbJiCQjLcdNQreXp82exAharJ68IQKLhjgUF1flbqw/kwvuNSxERxCodAK2hjHQspgWnQ6&#10;bP2IxLdPPzkdeZwaaSd95nA3yDRJ7qXTHfGHVo94bNH09ewUPHv94U0vl/evO+zDpTsaO9dK3d6s&#10;jw8gIq7xD4YffVaHip1OfiYbxKAgT/OMUQWbXZJlKQhm8nTP/U6/O1mV8n+P6hs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Bzchnn3QAAAA8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1962368" behindDoc="1" locked="0" layoutInCell="1" allowOverlap="1" wp14:anchorId="4FBCDACF" wp14:editId="638A4A2E">
            <wp:simplePos x="0" y="0"/>
            <wp:positionH relativeFrom="column">
              <wp:posOffset>1270</wp:posOffset>
            </wp:positionH>
            <wp:positionV relativeFrom="paragraph">
              <wp:posOffset>-6560820</wp:posOffset>
            </wp:positionV>
            <wp:extent cx="6181090" cy="233045"/>
            <wp:effectExtent l="0" t="0" r="0" b="0"/>
            <wp:wrapNone/>
            <wp:docPr id="1125289159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63392" behindDoc="1" locked="0" layoutInCell="1" allowOverlap="1" wp14:anchorId="1B231696" wp14:editId="0B38D55C">
                <wp:simplePos x="0" y="0"/>
                <wp:positionH relativeFrom="column">
                  <wp:posOffset>-1905</wp:posOffset>
                </wp:positionH>
                <wp:positionV relativeFrom="paragraph">
                  <wp:posOffset>-5986145</wp:posOffset>
                </wp:positionV>
                <wp:extent cx="3810" cy="0"/>
                <wp:effectExtent l="12065" t="11430" r="12700" b="7620"/>
                <wp:wrapNone/>
                <wp:docPr id="552306943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A85EE" id="Line 299" o:spid="_x0000_s1026" style="position:absolute;z-index:-2513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471.35pt" to=".15pt,-4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64416" behindDoc="1" locked="0" layoutInCell="1" allowOverlap="1" wp14:anchorId="2C2634BC" wp14:editId="6D62BA85">
                <wp:simplePos x="0" y="0"/>
                <wp:positionH relativeFrom="column">
                  <wp:posOffset>250190</wp:posOffset>
                </wp:positionH>
                <wp:positionV relativeFrom="paragraph">
                  <wp:posOffset>-5986145</wp:posOffset>
                </wp:positionV>
                <wp:extent cx="5080" cy="0"/>
                <wp:effectExtent l="6985" t="11430" r="6985" b="7620"/>
                <wp:wrapNone/>
                <wp:docPr id="1814577765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2E11B" id="Line 300" o:spid="_x0000_s1026" style="position:absolute;z-index:-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471.35pt" to="20.1pt,-4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JjMxZneAAAACwEAAA8AAABkcnMvZG93bnJldi54&#10;bWxMj8FOwzAMhu9IvENkJG5buq7AWppOMAlx4bKNCzev8dqyxClNtpW3JxwmONr+9Pv7y+VojTjR&#10;4DvHCmbTBARx7XTHjYL37ctkAcIHZI3GMSn4Jg/L6vqqxEK7M6/ptAmNiCHsC1TQhtAXUvq6JYt+&#10;6nrieNu7wWKI49BIPeA5hlsj0yS5lxY7jh9a7GnVUn3YHK2CnFfPJtsePr7u3vaffcD5bL14Ver2&#10;Znx6BBFoDH8w/OpHdaii084dWXthFMzzLJIKJnmWPoCIRJakIHaXjaxK+b9D9QM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CYzMWZ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65440" behindDoc="1" locked="0" layoutInCell="1" allowOverlap="1" wp14:anchorId="50C1EBA2" wp14:editId="7779E2A8">
                <wp:simplePos x="0" y="0"/>
                <wp:positionH relativeFrom="column">
                  <wp:posOffset>856615</wp:posOffset>
                </wp:positionH>
                <wp:positionV relativeFrom="paragraph">
                  <wp:posOffset>-5986145</wp:posOffset>
                </wp:positionV>
                <wp:extent cx="5080" cy="0"/>
                <wp:effectExtent l="13335" t="11430" r="10160" b="7620"/>
                <wp:wrapNone/>
                <wp:docPr id="293919560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823FC" id="Line 301" o:spid="_x0000_s1026" style="position:absolute;z-index:-2513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471.35pt" to="67.85pt,-4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BGiILfAAAADQEAAA8AAABkcnMvZG93bnJldi54&#10;bWxMj0FPwkAQhe8m/ofNmHiDLbQoLd0SJTFevABeuC3doa10Z2t3gfrvHQ5Eb/NmXt58L18OthVn&#10;7H3jSMFkHIFAKp1pqFLwuX0bzUH4oMno1hEq+EEPy+L+LteZcRda43kTKsEh5DOtoA6hy6T0ZY1W&#10;+7HrkPh2cL3VgWVfSdPrC4fbVk6j6Ela3RB/qHWHqxrL4+ZkFaS0em2T7XH3Pfs4fHVBx5P1/F2p&#10;x4fhZQEi4BD+zHDFZ3QomGnvTmS8aFnHScpWBaM0mT6DuFriGQ/720oWufzfovgF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MEaIgt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66464" behindDoc="1" locked="0" layoutInCell="1" allowOverlap="1" wp14:anchorId="3A798FCD" wp14:editId="29DEEB4C">
                <wp:simplePos x="0" y="0"/>
                <wp:positionH relativeFrom="column">
                  <wp:posOffset>1209040</wp:posOffset>
                </wp:positionH>
                <wp:positionV relativeFrom="paragraph">
                  <wp:posOffset>-5986145</wp:posOffset>
                </wp:positionV>
                <wp:extent cx="4445" cy="0"/>
                <wp:effectExtent l="13335" t="11430" r="10795" b="7620"/>
                <wp:wrapNone/>
                <wp:docPr id="263560532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D0739" id="Line 302" o:spid="_x0000_s1026" style="position:absolute;z-index:-2513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471.35pt" to="95.55pt,-4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IzrXAzfAAAADQEAAA8AAABkcnMvZG93bnJldi54&#10;bWxMj8FOwzAMhu9IvENkJG5b2lFgLU0nmIS4cNnGhZvXeG1Z4pQm28rbkx0mOP72p9+fy8VojTjS&#10;4DvHCtJpAoK4drrjRsHH5nUyB+EDskbjmBT8kIdFdX1VYqHdiVd0XIdGxBL2BSpoQ+gLKX3dkkU/&#10;dT1x3O3cYDHEODRSD3iK5dbIWZI8SIsdxwst9rRsqd6vD1ZBzssXk232n9/377uvPuBdupq/KXV7&#10;Mz4/gQg0hj8YzvpRHarotHUH1l6YmPMki6iCSZ7NHkGckTxNQWwvI1mV8v8X1S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jOtcDN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1967488" behindDoc="1" locked="0" layoutInCell="1" allowOverlap="1" wp14:anchorId="648E7F2A" wp14:editId="780A1BB4">
            <wp:simplePos x="0" y="0"/>
            <wp:positionH relativeFrom="column">
              <wp:posOffset>-1905</wp:posOffset>
            </wp:positionH>
            <wp:positionV relativeFrom="paragraph">
              <wp:posOffset>-5986780</wp:posOffset>
            </wp:positionV>
            <wp:extent cx="6181090" cy="353060"/>
            <wp:effectExtent l="0" t="0" r="0" b="0"/>
            <wp:wrapNone/>
            <wp:docPr id="1444445689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68512" behindDoc="1" locked="0" layoutInCell="1" allowOverlap="1" wp14:anchorId="49B16A57" wp14:editId="69E9C0DB">
                <wp:simplePos x="0" y="0"/>
                <wp:positionH relativeFrom="column">
                  <wp:posOffset>-1905</wp:posOffset>
                </wp:positionH>
                <wp:positionV relativeFrom="paragraph">
                  <wp:posOffset>-4719320</wp:posOffset>
                </wp:positionV>
                <wp:extent cx="3810" cy="0"/>
                <wp:effectExtent l="12065" t="11430" r="12700" b="7620"/>
                <wp:wrapNone/>
                <wp:docPr id="917438853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40552" id="Line 304" o:spid="_x0000_s1026" style="position:absolute;z-index:-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371.6pt" to=".15pt,-3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LbWNuDYAAAACAEAAA8AAABkcnMvZG93bnJldi54&#10;bWxMj01LxEAMhu+C/2GI4EV2p+6KSu10kQXBq/XjnJ2JbWknUzvTbvffGw+ip/CQlzdPit3iezXT&#10;GNvABq7XGShiG1zLtYG316fVPaiYkB32gcnAiSLsyvOzAnMXjvxCc5VqJSUcczTQpDTkWkfbkMe4&#10;DgOx7D7D6DEJjrV2Ix6l3Pd6k2W32mPLcqHBgfYN2a6avIHngB/Bdnp+/7qiLp7avXVTZczlxfL4&#10;ACrRkv7C8KMv6lCK0yFM7KLqDay2EpRxd7PdgJKA8OGXdVno/w+U3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C21jbg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69536" behindDoc="1" locked="0" layoutInCell="1" allowOverlap="1" wp14:anchorId="36495DA7" wp14:editId="39464930">
                <wp:simplePos x="0" y="0"/>
                <wp:positionH relativeFrom="column">
                  <wp:posOffset>250190</wp:posOffset>
                </wp:positionH>
                <wp:positionV relativeFrom="paragraph">
                  <wp:posOffset>-4719320</wp:posOffset>
                </wp:positionV>
                <wp:extent cx="5080" cy="0"/>
                <wp:effectExtent l="6985" t="11430" r="6985" b="7620"/>
                <wp:wrapNone/>
                <wp:docPr id="1360764813" name="Lin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86C4B" id="Line 305" o:spid="_x0000_s1026" style="position:absolute;z-index:-2513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371.6pt" to="20.1pt,-3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EHySjzcAAAACwEAAA8AAABkcnMvZG93bnJldi54&#10;bWxMj01PwzAMhu9I/IfISFzQlrJVfJSmE5qExJXycfYa01ZtnNKkXffvMQcEJ8v2o9eP893iejXT&#10;GFrPBq7XCSjiytuWawNvr0+rO1AhIlvsPZOBEwXYFednOWbWH/mF5jLWSkI4ZGigiXHItA5VQw7D&#10;2g/Esvv0o8Mo7VhrO+JRwl2vN0lyox22LBcaHGjfUNWVkzPw7PHDV52e37+uqAundl/ZqTTm8mJ5&#10;fAAVaYl/MPzoizoU4nTwE9ugegPb+1RIA6vbdLsBJUSaSD38TnSR6/8/FN8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QfJKPN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70560" behindDoc="1" locked="0" layoutInCell="1" allowOverlap="1" wp14:anchorId="379AA589" wp14:editId="49F464D9">
                <wp:simplePos x="0" y="0"/>
                <wp:positionH relativeFrom="column">
                  <wp:posOffset>856615</wp:posOffset>
                </wp:positionH>
                <wp:positionV relativeFrom="paragraph">
                  <wp:posOffset>-4719320</wp:posOffset>
                </wp:positionV>
                <wp:extent cx="5080" cy="0"/>
                <wp:effectExtent l="13335" t="11430" r="10160" b="7620"/>
                <wp:wrapNone/>
                <wp:docPr id="1969793959" name="Lin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CCA8E" id="Line 306" o:spid="_x0000_s1026" style="position:absolute;z-index:-2513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371.6pt" to="67.85pt,-3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aqKKrdAAAADQEAAA8AAABkcnMvZG93bnJldi54&#10;bWxMj01PwzAMhu9I/IfISFzQlrIOBqXphCYhcaV8nL3EtFUbpzRp1/17sgMax9d+9Ppxvp1tJyYa&#10;fONYwe0yAUGsnWm4UvDx/rJ4AOEDssHOMSk4kodtcXmRY2bcgd9oKkMlYgn7DBXUIfSZlF7XZNEv&#10;XU8cd99usBhiHCppBjzEctvJVZLcS4sNxws19rSrSbflaBW8OvxyupXT588Ntf7Y7LQZS6Wur+bn&#10;JxCB5nCG4aQf1aGITns3svGiizldP0ZUwWKzTlcgTkh6twGx/xvJIpf/vyh+AQ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GaqKKr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71584" behindDoc="1" locked="0" layoutInCell="1" allowOverlap="1" wp14:anchorId="42CD58C1" wp14:editId="6EB56D51">
                <wp:simplePos x="0" y="0"/>
                <wp:positionH relativeFrom="column">
                  <wp:posOffset>1209040</wp:posOffset>
                </wp:positionH>
                <wp:positionV relativeFrom="paragraph">
                  <wp:posOffset>-4719320</wp:posOffset>
                </wp:positionV>
                <wp:extent cx="4445" cy="0"/>
                <wp:effectExtent l="13335" t="11430" r="10795" b="7620"/>
                <wp:wrapNone/>
                <wp:docPr id="1218111275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E7B419" id="Line 307" o:spid="_x0000_s1026" style="position:absolute;z-index:-2513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371.6pt" to="95.55pt,-3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aB/wk3QAAAA0BAAAPAAAAZHJzL2Rvd25yZXYu&#10;eG1sTI9NT8MwDIbvSPyHyEhc0JZ2TLCVphOahMSV8nH2Eq+t2jilSbvu35MdEBxf+9Hrx/lutp2Y&#10;aPCNYwXpMgFBrJ1puFLw8f6y2IDwAdlg55gUnMnDrri+yjEz7sRvNJWhErGEfYYK6hD6TEqva7Lo&#10;l64njrujGyyGGIdKmgFPsdx2cpUkD9Jiw/FCjT3ta9JtOVoFrw6/nG7l9Pl9R60/N3ttxlKp25v5&#10;+QlEoDn8wXDRj+pQRKeDG9l40cW8TdYRVbB4XN+vQFyQbZqCOPyOZJHL/18UP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DaB/wk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72608" behindDoc="1" locked="0" layoutInCell="1" allowOverlap="1" wp14:anchorId="5AD2B1BD" wp14:editId="35311A13">
                <wp:simplePos x="0" y="0"/>
                <wp:positionH relativeFrom="column">
                  <wp:posOffset>4618355</wp:posOffset>
                </wp:positionH>
                <wp:positionV relativeFrom="paragraph">
                  <wp:posOffset>-4719320</wp:posOffset>
                </wp:positionV>
                <wp:extent cx="4445" cy="0"/>
                <wp:effectExtent l="12700" t="11430" r="11430" b="7620"/>
                <wp:wrapNone/>
                <wp:docPr id="1723831764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7B788" id="Line 308" o:spid="_x0000_s1026" style="position:absolute;z-index:-2513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371.6pt" to="364pt,-3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p2VO43QAAAA0BAAAPAAAAZHJzL2Rvd25yZXYu&#10;eG1sTI9NT8MwDIbvSPyHyEhc0JbSITp1TSc0CYkr5ePsJV5btXFKk3bdvyccEBxtP3r9vMV+sb2Y&#10;afStYwX36wQEsXam5VrB+9vzagvCB2SDvWNScCEP+/L6qsDcuDO/0lyFWsQQ9jkqaEIYcim9bsii&#10;X7uBON5ObrQY4jjW0ox4juG2l2mSPEqLLccPDQ50aEh31WQVvDj8dLqT88fXHXX+0h60mSqlbm+W&#10;px2IQEv4g+FHP6pDGZ2ObmLjRa8gS7NNRBWssodNCiIiWbqN9Y6/K1kW8n+L8hs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p2VO4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1973632" behindDoc="1" locked="0" layoutInCell="1" allowOverlap="1" wp14:anchorId="5FF98064" wp14:editId="4F56781F">
            <wp:simplePos x="0" y="0"/>
            <wp:positionH relativeFrom="column">
              <wp:posOffset>1270</wp:posOffset>
            </wp:positionH>
            <wp:positionV relativeFrom="paragraph">
              <wp:posOffset>-4719955</wp:posOffset>
            </wp:positionV>
            <wp:extent cx="6181090" cy="233045"/>
            <wp:effectExtent l="0" t="0" r="0" b="0"/>
            <wp:wrapNone/>
            <wp:docPr id="1600110102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74656" behindDoc="1" locked="0" layoutInCell="1" allowOverlap="1" wp14:anchorId="01BF6947" wp14:editId="44FA96E4">
                <wp:simplePos x="0" y="0"/>
                <wp:positionH relativeFrom="column">
                  <wp:posOffset>-1905</wp:posOffset>
                </wp:positionH>
                <wp:positionV relativeFrom="paragraph">
                  <wp:posOffset>-4145280</wp:posOffset>
                </wp:positionV>
                <wp:extent cx="3810" cy="0"/>
                <wp:effectExtent l="12065" t="13970" r="12700" b="5080"/>
                <wp:wrapNone/>
                <wp:docPr id="1969508537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20FBD" id="Line 310" o:spid="_x0000_s1026" style="position:absolute;z-index:-25134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326.4pt" to=".15pt,-3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GantmbXAAAACAEAAA8AAABkcnMvZG93bnJldi54&#10;bWxMj0FLw0AQhe+C/2EZwYu0GysWidkUKQhejdbzdHdMQrKzMbtJ03/veBA9DY95vPe9Yrf4Xs00&#10;xjawgdt1BorYBtdybeD97Xn1AComZId9YDJwpgi78vKiwNyFE7/SXKVaSQjHHA00KQ251tE25DGu&#10;w0Asv88wekwix1q7EU8S7nu9ybKt9tiyNDQ40L4h21WTN/AS8CPYTs+Hrxvq4rndWzdVxlxfLU+P&#10;oBIt6c8MP/iCDqUwHcPELqrewOpOjHK29xuZIAbRx1+ty0L/H1B+Aw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Gantmb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75680" behindDoc="1" locked="0" layoutInCell="1" allowOverlap="1" wp14:anchorId="27368051" wp14:editId="4CEACA2B">
                <wp:simplePos x="0" y="0"/>
                <wp:positionH relativeFrom="column">
                  <wp:posOffset>250190</wp:posOffset>
                </wp:positionH>
                <wp:positionV relativeFrom="paragraph">
                  <wp:posOffset>-4145280</wp:posOffset>
                </wp:positionV>
                <wp:extent cx="5080" cy="0"/>
                <wp:effectExtent l="6985" t="13970" r="6985" b="5080"/>
                <wp:wrapNone/>
                <wp:docPr id="1882684706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1D1DB" id="Line 311" o:spid="_x0000_s1026" style="position:absolute;z-index:-2513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326.4pt" to="20.1pt,-3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DUuMbcAAAACwEAAA8AAABkcnMvZG93bnJldi54&#10;bWxMj01PwzAMhu9I/IfISFzQllLGBKXphCYhcaV8nL3GtFUbpzRp1/17zAHB0faj18+b7xbXq5nG&#10;0Ho2cL1OQBFX3rZcG3h7fVrdgQoR2WLvmQycKMCuOD/LMbP+yC80l7FWEsIhQwNNjEOmdagachjW&#10;fiCW26cfHUYZx1rbEY8S7nqdJslWO2xZPjQ40L6hqisnZ+DZ44evOj2/f11RF07tvrJTaczlxfL4&#10;ACrSEv9g+NEXdSjE6eAntkH1Bm7uN0IaWG1vU+kgxCZJQR1+N7rI9f8OxTc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INS4xt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76704" behindDoc="1" locked="0" layoutInCell="1" allowOverlap="1" wp14:anchorId="70E56DC1" wp14:editId="23EF0F73">
                <wp:simplePos x="0" y="0"/>
                <wp:positionH relativeFrom="column">
                  <wp:posOffset>856615</wp:posOffset>
                </wp:positionH>
                <wp:positionV relativeFrom="paragraph">
                  <wp:posOffset>-4145280</wp:posOffset>
                </wp:positionV>
                <wp:extent cx="5080" cy="0"/>
                <wp:effectExtent l="13335" t="13970" r="10160" b="5080"/>
                <wp:wrapNone/>
                <wp:docPr id="1350740989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7501C" id="Line 312" o:spid="_x0000_s1026" style="position:absolute;z-index:-25133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326.4pt" to="67.85pt,-3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FZjc0TdAAAADQEAAA8AAABkcnMvZG93bnJldi54&#10;bWxMj8FOwzAQRO9I/IO1SFxQ69DSFkKcClVC4kqAnrf2kkSJ1yF20vTvcQ+oHGf2aXYm2062FSP1&#10;vnas4H6egCDWztRcKvj8eJ09gvAB2WDrmBScyMM2v77KMDXuyO80FqEUMYR9igqqELpUSq8rsujn&#10;riOOt2/XWwxR9qU0PR5juG3lIknW0mLN8UOFHe0q0k0xWAVvDvdON3L8+rmjxp/qnTZDodTtzfTy&#10;DCLQFC4wnOvH6pDHTgc3sPGijXr58BRRBbP1ahFHnJHlagPi8GfJPJP/V+S/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FZjc0T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77728" behindDoc="1" locked="0" layoutInCell="1" allowOverlap="1" wp14:anchorId="2CB07D26" wp14:editId="482FB150">
                <wp:simplePos x="0" y="0"/>
                <wp:positionH relativeFrom="column">
                  <wp:posOffset>1209040</wp:posOffset>
                </wp:positionH>
                <wp:positionV relativeFrom="paragraph">
                  <wp:posOffset>-4145280</wp:posOffset>
                </wp:positionV>
                <wp:extent cx="4445" cy="0"/>
                <wp:effectExtent l="13335" t="13970" r="10795" b="5080"/>
                <wp:wrapNone/>
                <wp:docPr id="243126569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F819D" id="Line 313" o:spid="_x0000_s1026" style="position:absolute;z-index:-2513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326.4pt" to="95.55pt,-3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qzqfK3AAAAA0BAAAPAAAAZHJzL2Rvd25yZXYu&#10;eG1sTI/BTsMwEETvSPyDtZW4oNZJBRVN41SoEhJXQuG8tZckSrwOsZOmf497QHCc2afZmXw/205M&#10;NPjGsYJ0lYAg1s40XCk4vr8sn0D4gGywc0wKLuRhX9ze5JgZd+Y3mspQiRjCPkMFdQh9JqXXNVn0&#10;K9cTx9uXGyyGKIdKmgHPMdx2cp0kG2mx4fihxp4ONem2HK2CV4efTrdy+vi+p9ZfmoM2Y6nU3WJ+&#10;3oEINIc/GK71Y3UoYqeTG9l40UW9TR4iqmC5eVzHEVdkm6YgTr+WLHL5f0XxA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OrOp8r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78752" behindDoc="1" locked="0" layoutInCell="1" allowOverlap="1" wp14:anchorId="09BDF459" wp14:editId="27624CCD">
                <wp:simplePos x="0" y="0"/>
                <wp:positionH relativeFrom="column">
                  <wp:posOffset>4618355</wp:posOffset>
                </wp:positionH>
                <wp:positionV relativeFrom="paragraph">
                  <wp:posOffset>-4145280</wp:posOffset>
                </wp:positionV>
                <wp:extent cx="4445" cy="0"/>
                <wp:effectExtent l="12700" t="13970" r="11430" b="5080"/>
                <wp:wrapNone/>
                <wp:docPr id="1256178994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FFD0C" id="Line 314" o:spid="_x0000_s1026" style="position:absolute;z-index:-2513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326.4pt" to="364pt,-3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ZEAhW3QAAAA0BAAAPAAAAZHJzL2Rvd25yZXYu&#10;eG1sTI9NT8MwDIbvSPyHyEhc0JZSxDp1TSc0CYkr5eOcJV5btXFKk3bdv8ccEBxtP3r9vMV+cb2Y&#10;cQytJwX36wQEkvG2pVrB+9vzagsiRE1W955QwQUD7Mvrq0Ln1p/pFecq1oJDKORaQRPjkEsZTINO&#10;h7UfkPh28qPTkcexlnbUZw53vUyTZCOdbok/NHrAQ4Omqyan4MXrT286OX983WEXLu3B2KlS6vZm&#10;edqBiLjEPxh+9FkdSnY6+olsEL2CLM0eGFWw2jymXIKRLN1yvePvSpaF/N+i/AY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ZEAhW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1979776" behindDoc="1" locked="0" layoutInCell="1" allowOverlap="1" wp14:anchorId="5753B021" wp14:editId="2BD84E3B">
            <wp:simplePos x="0" y="0"/>
            <wp:positionH relativeFrom="column">
              <wp:posOffset>1270</wp:posOffset>
            </wp:positionH>
            <wp:positionV relativeFrom="paragraph">
              <wp:posOffset>-4145280</wp:posOffset>
            </wp:positionV>
            <wp:extent cx="6181090" cy="233045"/>
            <wp:effectExtent l="0" t="0" r="0" b="0"/>
            <wp:wrapNone/>
            <wp:docPr id="71117574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80800" behindDoc="1" locked="0" layoutInCell="1" allowOverlap="1" wp14:anchorId="4098CBDD" wp14:editId="5EBC74B2">
                <wp:simplePos x="0" y="0"/>
                <wp:positionH relativeFrom="column">
                  <wp:posOffset>-1905</wp:posOffset>
                </wp:positionH>
                <wp:positionV relativeFrom="paragraph">
                  <wp:posOffset>-3684905</wp:posOffset>
                </wp:positionV>
                <wp:extent cx="3810" cy="0"/>
                <wp:effectExtent l="12065" t="7620" r="12700" b="11430"/>
                <wp:wrapNone/>
                <wp:docPr id="778835700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85F06" id="Line 316" o:spid="_x0000_s1026" style="position:absolute;z-index:-2513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90.15pt" to=".15pt,-2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81824" behindDoc="1" locked="0" layoutInCell="1" allowOverlap="1" wp14:anchorId="40D1AA03" wp14:editId="28BD1EAA">
                <wp:simplePos x="0" y="0"/>
                <wp:positionH relativeFrom="column">
                  <wp:posOffset>250190</wp:posOffset>
                </wp:positionH>
                <wp:positionV relativeFrom="paragraph">
                  <wp:posOffset>-3684905</wp:posOffset>
                </wp:positionV>
                <wp:extent cx="5080" cy="0"/>
                <wp:effectExtent l="6985" t="7620" r="6985" b="11430"/>
                <wp:wrapNone/>
                <wp:docPr id="1699673130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10CE4" id="Line 317" o:spid="_x0000_s1026" style="position:absolute;z-index:-25133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90.15pt" to="20.1pt,-2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E8ZxZTeAAAACwEAAA8AAABkcnMvZG93bnJldi54&#10;bWxMj8FOwzAMhu9IvENkJG5bsrVDXWk6wSTEhcs2Lty8xmvLGqc02VbennBA42j70+/vL1aj7cSZ&#10;Bt861jCbKhDElTMt1xredy+TDIQPyAY7x6ThmzysytubAnPjLryh8zbUIoawz1FDE0KfS+mrhiz6&#10;qeuJ4+3gBoshjkMtzYCXGG47OVfqQVpsOX5osKd1Q9Vxe7Ialrx+7tLd8eNr8Xb47AMms032qvX9&#10;3fj0CCLQGK4w/OpHdSij096d2HjRaUiWaSQ1TBaZSkBEIlVzEPu/jSwL+b9D+QM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BPGcWU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82848" behindDoc="1" locked="0" layoutInCell="1" allowOverlap="1" wp14:anchorId="46740EEE" wp14:editId="2136BA98">
                <wp:simplePos x="0" y="0"/>
                <wp:positionH relativeFrom="column">
                  <wp:posOffset>856615</wp:posOffset>
                </wp:positionH>
                <wp:positionV relativeFrom="paragraph">
                  <wp:posOffset>-3684905</wp:posOffset>
                </wp:positionV>
                <wp:extent cx="5080" cy="0"/>
                <wp:effectExtent l="13335" t="7620" r="10160" b="11430"/>
                <wp:wrapNone/>
                <wp:docPr id="1936957153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81362" id="Line 318" o:spid="_x0000_s1026" style="position:absolute;z-index:-25133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90.15pt" to="67.85pt,-2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KB/UyTfAAAADQEAAA8AAABkcnMvZG93bnJldi54&#10;bWxMj8FOwzAMhu9IvENkJG5bOrpCV5pOMAlx4bKNCzev8dqyxClNtpW3JzsgOP72p9+fy+VojTjR&#10;4DvHCmbTBARx7XTHjYL37cskB+EDskbjmBR8k4dldX1VYqHdmdd02oRGxBL2BSpoQ+gLKX3dkkU/&#10;dT1x3O3dYDHEODRSD3iO5dbIuyS5lxY7jhda7GnVUn3YHK2CBa+ezXx7+PjK3vaffcB0ts5flbq9&#10;GZ8eQQQawx8MF/2oDlV02rkjay9MzOl8EVEFkyxPUhAXJM0eQOx+R7Iq5f8vqh8A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oH9TJN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83872" behindDoc="1" locked="0" layoutInCell="1" allowOverlap="1" wp14:anchorId="6D6D9221" wp14:editId="4E38B605">
                <wp:simplePos x="0" y="0"/>
                <wp:positionH relativeFrom="column">
                  <wp:posOffset>1209040</wp:posOffset>
                </wp:positionH>
                <wp:positionV relativeFrom="paragraph">
                  <wp:posOffset>-3684905</wp:posOffset>
                </wp:positionV>
                <wp:extent cx="4445" cy="0"/>
                <wp:effectExtent l="13335" t="7620" r="10795" b="11430"/>
                <wp:wrapNone/>
                <wp:docPr id="1601074148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600D0" id="Line 319" o:spid="_x0000_s1026" style="position:absolute;z-index:-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90.15pt" to="95.55pt,-2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BzSh6rfAAAADQEAAA8AAABkcnMvZG93bnJldi54&#10;bWxMj8FOwzAMhu9IvENkJG5bWrahtjSdYBLiwmUbF25e47VliVOabCtvT3ZA4/jbn35/LpejNeJE&#10;g+8cK0inCQji2umOGwUf29dJBsIHZI3GMSn4IQ/L6vamxEK7M6/ptAmNiCXsC1TQhtAXUvq6JYt+&#10;6nriuNu7wWKIcWikHvAcy62RD0nyKC12HC+02NOqpfqwOVoFOa9ezHx7+PxevO+/+oCzdJ29KXV/&#10;Nz4/gQg0hisMF/2oDlV02rkjay9MzHkyj6iCySJLZiAuSJ6mIHZ/I1mV8v8X1S8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HNKHqt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84896" behindDoc="1" locked="0" layoutInCell="1" allowOverlap="1" wp14:anchorId="1F8BFBBE" wp14:editId="100C6F49">
                <wp:simplePos x="0" y="0"/>
                <wp:positionH relativeFrom="column">
                  <wp:posOffset>4618355</wp:posOffset>
                </wp:positionH>
                <wp:positionV relativeFrom="paragraph">
                  <wp:posOffset>-3684905</wp:posOffset>
                </wp:positionV>
                <wp:extent cx="4445" cy="0"/>
                <wp:effectExtent l="12700" t="7620" r="11430" b="11430"/>
                <wp:wrapNone/>
                <wp:docPr id="1055103687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0C421" id="Line 320" o:spid="_x0000_s1026" style="position:absolute;z-index:-25133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90.15pt" to="364pt,-2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1985920" behindDoc="1" locked="0" layoutInCell="1" allowOverlap="1" wp14:anchorId="58457653" wp14:editId="60D87970">
            <wp:simplePos x="0" y="0"/>
            <wp:positionH relativeFrom="column">
              <wp:posOffset>1270</wp:posOffset>
            </wp:positionH>
            <wp:positionV relativeFrom="paragraph">
              <wp:posOffset>-3685540</wp:posOffset>
            </wp:positionV>
            <wp:extent cx="6181090" cy="233045"/>
            <wp:effectExtent l="0" t="0" r="0" b="0"/>
            <wp:wrapNone/>
            <wp:docPr id="2051195054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86944" behindDoc="1" locked="0" layoutInCell="1" allowOverlap="1" wp14:anchorId="7BD920DF" wp14:editId="4E29B0A0">
                <wp:simplePos x="0" y="0"/>
                <wp:positionH relativeFrom="column">
                  <wp:posOffset>-1905</wp:posOffset>
                </wp:positionH>
                <wp:positionV relativeFrom="paragraph">
                  <wp:posOffset>-3110230</wp:posOffset>
                </wp:positionV>
                <wp:extent cx="3810" cy="0"/>
                <wp:effectExtent l="12065" t="10795" r="12700" b="8255"/>
                <wp:wrapNone/>
                <wp:docPr id="1904405818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EC05F" id="Line 322" o:spid="_x0000_s1026" style="position:absolute;z-index:-25132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244.9pt" to=".15pt,-2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87968" behindDoc="1" locked="0" layoutInCell="1" allowOverlap="1" wp14:anchorId="53CEF93B" wp14:editId="7188B0FC">
                <wp:simplePos x="0" y="0"/>
                <wp:positionH relativeFrom="column">
                  <wp:posOffset>250190</wp:posOffset>
                </wp:positionH>
                <wp:positionV relativeFrom="paragraph">
                  <wp:posOffset>-3110230</wp:posOffset>
                </wp:positionV>
                <wp:extent cx="5080" cy="0"/>
                <wp:effectExtent l="6985" t="10795" r="6985" b="8255"/>
                <wp:wrapNone/>
                <wp:docPr id="375216192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69015" id="Line 323" o:spid="_x0000_s1026" style="position:absolute;z-index:-25132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244.9pt" to="20.1pt,-2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HKkPbvcAAAACwEAAA8AAABkcnMvZG93bnJldi54&#10;bWxMj01PwzAMhu9I/IfISFzQljIqtJWmE5qExJXycfYa01ZtnNKkXffvMQcER9uPXj9vvl9cr2Ya&#10;Q+vZwO06AUVcedtybeDt9Wm1BRUissXeMxk4U4B9cXmRY2b9iV9oLmOtJIRDhgaaGIdM61A15DCs&#10;/UAst08/OowyjrW2I54k3PV6kyT32mHL8qHBgQ4NVV05OQPPHj981en5/euGunBuD5WdSmOur5bH&#10;B1CRlvgHw4++qEMhTkc/sQ2qN3C3S4U0sEq3O+kgRJpsQB1/N7rI9f8OxTc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cqQ9u9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88992" behindDoc="1" locked="0" layoutInCell="1" allowOverlap="1" wp14:anchorId="463C2DC4" wp14:editId="07F927EB">
                <wp:simplePos x="0" y="0"/>
                <wp:positionH relativeFrom="column">
                  <wp:posOffset>856615</wp:posOffset>
                </wp:positionH>
                <wp:positionV relativeFrom="paragraph">
                  <wp:posOffset>-3110230</wp:posOffset>
                </wp:positionV>
                <wp:extent cx="5080" cy="0"/>
                <wp:effectExtent l="13335" t="10795" r="10160" b="8255"/>
                <wp:wrapNone/>
                <wp:docPr id="1304876417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0DFDA" id="Line 324" o:spid="_x0000_s1026" style="position:absolute;z-index:-25132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244.9pt" to="67.85pt,-2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OmDKDTdAAAADQEAAA8AAABkcnMvZG93bnJldi54&#10;bWxMj8FOwzAQRO9I/IO1SFxQ60BLaUOcClVC4kqAnl17SaLE6xA7afr3bA+oHGf2aXYm206uFSP2&#10;ofak4H6egEAy3tZUKvj8eJ2tQYSoyerWEyo4YYBtfn2V6dT6I73jWMRScAiFVCuoYuxSKYOp0Okw&#10;9x0S375973Rk2ZfS9vrI4a6VD0mykk7XxB8q3eGuQtMUg1Pw5vXem0aOXz932IRTvTN2KJS6vZle&#10;nkFEnOIFhnN9rg45dzr4gWwQLevFcsOogtlyveERZ2Tx+ATi8GfJPJP/V+S/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OmDKDT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90016" behindDoc="1" locked="0" layoutInCell="1" allowOverlap="1" wp14:anchorId="0DB4902C" wp14:editId="67B6F518">
                <wp:simplePos x="0" y="0"/>
                <wp:positionH relativeFrom="column">
                  <wp:posOffset>1209040</wp:posOffset>
                </wp:positionH>
                <wp:positionV relativeFrom="paragraph">
                  <wp:posOffset>-3110230</wp:posOffset>
                </wp:positionV>
                <wp:extent cx="4445" cy="0"/>
                <wp:effectExtent l="13335" t="10795" r="10795" b="8255"/>
                <wp:wrapNone/>
                <wp:docPr id="1816594064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CB682" id="Line 325" o:spid="_x0000_s1026" style="position:absolute;z-index:-25132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244.9pt" to="95.55pt,-2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VLvy63AAAAA0BAAAPAAAAZHJzL2Rvd25yZXYu&#10;eG1sTI/NasMwEITvhbyD2EAvJZFdQoldy6EECr3W/Tkr0tY2tlauJTvO23dzKO1xZj9mZ4rD4nox&#10;4xhaTwrSbQICyXjbUq3g/e15swcRoiare0+o4IIBDuXqptC59Wd6xbmKteAQCrlW0MQ45FIG06DT&#10;YesHJL59+dHpyHKspR31mcNdL++T5EE63RJ/aPSAxwZNV01OwYvXn950cv74vsMuXNqjsVOl1O16&#10;eXoEEXGJfzBc63N1KLnTyU9kg+hZZ8mOUQWb3T7jEVckS1MQp19LloX8v6L8AQ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FUu/Lr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91040" behindDoc="1" locked="0" layoutInCell="1" allowOverlap="1" wp14:anchorId="630BA4E6" wp14:editId="4D6B9511">
                <wp:simplePos x="0" y="0"/>
                <wp:positionH relativeFrom="column">
                  <wp:posOffset>4618355</wp:posOffset>
                </wp:positionH>
                <wp:positionV relativeFrom="paragraph">
                  <wp:posOffset>-3110230</wp:posOffset>
                </wp:positionV>
                <wp:extent cx="4445" cy="0"/>
                <wp:effectExtent l="12700" t="10795" r="11430" b="8255"/>
                <wp:wrapNone/>
                <wp:docPr id="248323328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3646C" id="Line 326" o:spid="_x0000_s1026" style="position:absolute;z-index:-25132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244.9pt" to="364pt,-2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m8FMm3QAAAA0BAAAPAAAAZHJzL2Rvd25yZXYu&#10;eG1sTI9NT4QwEIbvJv6HZky8mN0iGkGkbMwmJl7Fj/NsOwKBtkgLy/57x4PR48w8eed5y91qB7HQ&#10;FDrvFFxvExDktDedaxS8vT5tchAhojM4eEcKThRgV52flVgYf3QvtNSxERziQoEK2hjHQsqgW7IY&#10;tn4kx7dPP1mMPE6NNBMeOdwOMk2SO2mxc/yhxZH2Lem+nq2CZ48fXvdyef+6oj6cur02c63U5cX6&#10;+AAi0hr/YPjRZ3Wo2OngZ2eCGBRkaXbDqILNbX7PJRjJ0pzrHX5Xsirl/xbVNwA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Cm8FMm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1992064" behindDoc="1" locked="0" layoutInCell="1" allowOverlap="1" wp14:anchorId="50C1FF3E" wp14:editId="0F9791F7">
            <wp:simplePos x="0" y="0"/>
            <wp:positionH relativeFrom="column">
              <wp:posOffset>1270</wp:posOffset>
            </wp:positionH>
            <wp:positionV relativeFrom="paragraph">
              <wp:posOffset>-3110865</wp:posOffset>
            </wp:positionV>
            <wp:extent cx="6181090" cy="233045"/>
            <wp:effectExtent l="0" t="0" r="0" b="0"/>
            <wp:wrapNone/>
            <wp:docPr id="92044218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93088" behindDoc="1" locked="0" layoutInCell="1" allowOverlap="1" wp14:anchorId="3D69D8BF" wp14:editId="6312430B">
                <wp:simplePos x="0" y="0"/>
                <wp:positionH relativeFrom="column">
                  <wp:posOffset>-1905</wp:posOffset>
                </wp:positionH>
                <wp:positionV relativeFrom="paragraph">
                  <wp:posOffset>-2535555</wp:posOffset>
                </wp:positionV>
                <wp:extent cx="3810" cy="0"/>
                <wp:effectExtent l="12065" t="13970" r="12700" b="5080"/>
                <wp:wrapNone/>
                <wp:docPr id="762489022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0D75D" id="Line 328" o:spid="_x0000_s1026" style="position:absolute;z-index:-25132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99.65pt" to=".15pt,-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JvzqrPXAAAACAEAAA8AAABkcnMvZG93bnJldi54&#10;bWxMj0FPwzAMhe9I/IfISFzQlgISYqXphCYhcaUwzl5i2qqNU5q06/493gHBxfaTn54/F9vF92qm&#10;MbaBDdyuM1DENriWawMf7y+rR1AxITvsA5OBE0XYlpcXBeYuHPmN5irVSkI45migSWnItY62IY9x&#10;HQZi2X2F0WMSOdbajXiUcN/ruyx70B5blgsNDrRryHbV5A28BvwMttPz/vuGunhqd9ZNlTHXV8vz&#10;E6hES/ozwxlf0KEUpkOY2EXVG1jdi/HcNhuZxCD18Kt1Wej/D5Q/AA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JvzqrP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94112" behindDoc="1" locked="0" layoutInCell="1" allowOverlap="1" wp14:anchorId="20ACEE75" wp14:editId="312EC5DE">
                <wp:simplePos x="0" y="0"/>
                <wp:positionH relativeFrom="column">
                  <wp:posOffset>250190</wp:posOffset>
                </wp:positionH>
                <wp:positionV relativeFrom="paragraph">
                  <wp:posOffset>-2535555</wp:posOffset>
                </wp:positionV>
                <wp:extent cx="5080" cy="0"/>
                <wp:effectExtent l="6985" t="13970" r="6985" b="5080"/>
                <wp:wrapNone/>
                <wp:docPr id="65267492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33A9E" id="Line 329" o:spid="_x0000_s1026" style="position:absolute;z-index:-25132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99.65pt" to="20.1pt,-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DoutncAAAACwEAAA8AAABkcnMvZG93bnJldi54&#10;bWxMj01PwzAMhu9I/IfIk7igLWWdEO2aTmgSElfKx9lLTFu1cUqTdt2/JxwQHG0/ev28xWGxvZhp&#10;9K1jBXebBASxdqblWsHb69P6AYQPyAZ7x6TgQh4O5fVVgblxZ36huQq1iCHsc1TQhDDkUnrdkEW/&#10;cQNxvH260WKI41hLM+I5httebpPkXlpsOX5ocKBjQ7qrJqvg2eGH052c379uqfOX9qjNVCl1s1oe&#10;9yACLeEPhh/9qA5ldDq5iY0XvYI020VSwTrNshREJHbJFsTpdyPLQv7vUH4D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YOi62d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95136" behindDoc="1" locked="0" layoutInCell="1" allowOverlap="1" wp14:anchorId="2544B487" wp14:editId="355DC7C2">
                <wp:simplePos x="0" y="0"/>
                <wp:positionH relativeFrom="column">
                  <wp:posOffset>856615</wp:posOffset>
                </wp:positionH>
                <wp:positionV relativeFrom="paragraph">
                  <wp:posOffset>-2535555</wp:posOffset>
                </wp:positionV>
                <wp:extent cx="5080" cy="0"/>
                <wp:effectExtent l="13335" t="13970" r="10160" b="5080"/>
                <wp:wrapNone/>
                <wp:docPr id="413709053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66905" id="Line 330" o:spid="_x0000_s1026" style="position:absolute;z-index:-25132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99.65pt" to="67.85pt,-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Ak05MTcAAAADQEAAA8AAABkcnMvZG93bnJldi54&#10;bWxMj8tOwzAQRfdI/IM1SGxQ60B4JcSpUCUktoTHemoPSZR4HGInTf8ed4HK8s4c3TlTbBbbi5lG&#10;3zpWcL1OQBBrZ1quFXy8v6weQfiAbLB3TAoO5GFTnp8VmBu35zeaq1CLWMI+RwVNCEMupdcNWfRr&#10;NxDH3bcbLYYYx1qaEfex3PbyJknupcWW44UGB9o2pLtqsgpeHX453cn58+eKOn9ot9pMlVKXF8vz&#10;E4hASzjBcNSP6lBGp52b2HjRx5zeZhFVsEqzLAVxRNK7BxC7v5EsC/n/i/IX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CTTkxN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96160" behindDoc="1" locked="0" layoutInCell="1" allowOverlap="1" wp14:anchorId="57CE7775" wp14:editId="5B8D6706">
                <wp:simplePos x="0" y="0"/>
                <wp:positionH relativeFrom="column">
                  <wp:posOffset>1209040</wp:posOffset>
                </wp:positionH>
                <wp:positionV relativeFrom="paragraph">
                  <wp:posOffset>-2535555</wp:posOffset>
                </wp:positionV>
                <wp:extent cx="4445" cy="0"/>
                <wp:effectExtent l="13335" t="13970" r="10795" b="5080"/>
                <wp:wrapNone/>
                <wp:docPr id="611173955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EA9F0" id="Line 331" o:spid="_x0000_s1026" style="position:absolute;z-index:-25132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99.65pt" to="95.55pt,-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C1mTBK3AAAAA0BAAAPAAAAZHJzL2Rvd25yZXYu&#10;eG1sTI9NT8MwDIbvSPyHyJO4oC0tQ4h2TSc0CYkr5ePsJaat2jilSbvu35MdEBxf+9Hrx8V+sb2Y&#10;afStYwXpJgFBrJ1puVbw/va8fgThA7LB3jEpOJOHfXl9VWBu3Ilfaa5CLWIJ+xwVNCEMuZReN2TR&#10;b9xAHHdfbrQYYhxraUY8xXLby7skeZAWW44XGhzo0JDuqskqeHH46XQn54/vW+r8uT1oM1VK3ayW&#10;px2IQEv4g+GiH9WhjE5HN7Hxoo85S+4jqmC9zbItiAuSpSmI4+9IloX8/0X5Aw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LWZMEr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97184" behindDoc="1" locked="0" layoutInCell="1" allowOverlap="1" wp14:anchorId="26C9AA3C" wp14:editId="30C1C90A">
                <wp:simplePos x="0" y="0"/>
                <wp:positionH relativeFrom="column">
                  <wp:posOffset>4618355</wp:posOffset>
                </wp:positionH>
                <wp:positionV relativeFrom="paragraph">
                  <wp:posOffset>-2535555</wp:posOffset>
                </wp:positionV>
                <wp:extent cx="4445" cy="0"/>
                <wp:effectExtent l="12700" t="13970" r="11430" b="5080"/>
                <wp:wrapNone/>
                <wp:docPr id="1125419543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1D457" id="Line 332" o:spid="_x0000_s1026" style="position:absolute;z-index:-25131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99.65pt" to="364pt,-1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1998208" behindDoc="1" locked="0" layoutInCell="1" allowOverlap="1" wp14:anchorId="21947466" wp14:editId="740A54AD">
            <wp:simplePos x="0" y="0"/>
            <wp:positionH relativeFrom="column">
              <wp:posOffset>1270</wp:posOffset>
            </wp:positionH>
            <wp:positionV relativeFrom="paragraph">
              <wp:posOffset>-2536190</wp:posOffset>
            </wp:positionV>
            <wp:extent cx="6181090" cy="233045"/>
            <wp:effectExtent l="0" t="0" r="0" b="0"/>
            <wp:wrapNone/>
            <wp:docPr id="200800066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999232" behindDoc="1" locked="0" layoutInCell="1" allowOverlap="1" wp14:anchorId="57423429" wp14:editId="07C4AA1F">
                <wp:simplePos x="0" y="0"/>
                <wp:positionH relativeFrom="column">
                  <wp:posOffset>-1905</wp:posOffset>
                </wp:positionH>
                <wp:positionV relativeFrom="paragraph">
                  <wp:posOffset>-1960880</wp:posOffset>
                </wp:positionV>
                <wp:extent cx="3810" cy="0"/>
                <wp:effectExtent l="12065" t="7620" r="12700" b="11430"/>
                <wp:wrapNone/>
                <wp:docPr id="919105551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58FD4" id="Line 334" o:spid="_x0000_s1026" style="position:absolute;z-index:-25131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54.4pt" to=".15pt,-1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PEook7XAAAACAEAAA8AAABkcnMvZG93bnJldi54&#10;bWxMj09Lw0AQxe9Cv8MyBS/SblSQErMpUhC8Gv+cp7tjEpKdjdlNmn57pwfR0/CYx3u/V+wX36uZ&#10;xtgGNnC7zUAR2+Barg28vz1vdqBiQnbYByYDZ4qwL1dXBeYunPiV5irVSkI45migSWnItY62IY9x&#10;GwZi+X2F0WMSOdbajXiScN/ruyx70B5bloYGBzo0ZLtq8gZeAn4G2+n54/uGunhuD9ZNlTHX6+Xp&#10;EVSiJf2Z4YIv6FAK0zFM7KLqDWzuxXg52U4miEH08VfrstD/B5Q/AA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PEook7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00256" behindDoc="1" locked="0" layoutInCell="1" allowOverlap="1" wp14:anchorId="21D7F132" wp14:editId="29E9F80F">
                <wp:simplePos x="0" y="0"/>
                <wp:positionH relativeFrom="column">
                  <wp:posOffset>250190</wp:posOffset>
                </wp:positionH>
                <wp:positionV relativeFrom="paragraph">
                  <wp:posOffset>-1960880</wp:posOffset>
                </wp:positionV>
                <wp:extent cx="5080" cy="0"/>
                <wp:effectExtent l="6985" t="7620" r="6985" b="11430"/>
                <wp:wrapNone/>
                <wp:docPr id="380227177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6D90C" id="Line 335" o:spid="_x0000_s1026" style="position:absolute;z-index:-25131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54.4pt" to="20.1pt,-1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zxH/DcAAAACwEAAA8AAABkcnMvZG93bnJldi54&#10;bWxMj01PwzAMhu9I/IfIk7igLWGb0OiaTmgSElfKx9lLTFu1cUqTdt2/JxwQHG0/ev28+WF2nZho&#10;CI1nDXcrBYLYeNtwpeHt9Wm5AxEissXOM2m4UIBDcX2VY2b9mV9oKmMlUgiHDDXUMfaZlMHU5DCs&#10;fE+cbp9+cBjTOFTSDnhO4a6Ta6XupcOG04caezrWZNpydBqePX5408rp/euW2nBpjsaOpdY3i/lx&#10;DyLSHP9g+NFP6lAkp5Mf2QbRadg8bBOpYblRu9QhEVu1BnH63cgil/87FN8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PPEf8N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01280" behindDoc="1" locked="0" layoutInCell="1" allowOverlap="1" wp14:anchorId="744CDF02" wp14:editId="0C5A303E">
                <wp:simplePos x="0" y="0"/>
                <wp:positionH relativeFrom="column">
                  <wp:posOffset>856615</wp:posOffset>
                </wp:positionH>
                <wp:positionV relativeFrom="paragraph">
                  <wp:posOffset>-1960880</wp:posOffset>
                </wp:positionV>
                <wp:extent cx="5080" cy="0"/>
                <wp:effectExtent l="13335" t="7620" r="10160" b="11430"/>
                <wp:wrapNone/>
                <wp:docPr id="672958276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B4558" id="Line 336" o:spid="_x0000_s1026" style="position:absolute;z-index:-25131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54.4pt" to="67.85pt,-1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Gv8a9DcAAAADQEAAA8AAABkcnMvZG93bnJldi54&#10;bWxMj8FOwzAQRO9I/IO1SFxQ60CglBCnQpWQuBKg5629JFFiO8ROmv492wMqx5l9mp3JN7PtxERD&#10;aLxTcLtMQJDT3jSuUvD58bpYgwgRncHOO1JwpACb4vIix8z4g3unqYyV4BAXMlRQx9hnUgZdk8Ww&#10;9D05vn37wWJkOVTSDHjgcNvJuyRZSYuN4w819rStSbflaBW8edx53crp6+eG2nBsttqMpVLXV/PL&#10;M4hIczzDcKrP1aHgTns/OhNExzq9f2JUwSJN1jzihKQPjyD2f5Yscvl/RfEL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a/xr0NwAAAAN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02304" behindDoc="1" locked="0" layoutInCell="1" allowOverlap="1" wp14:anchorId="44143362" wp14:editId="29F64398">
                <wp:simplePos x="0" y="0"/>
                <wp:positionH relativeFrom="column">
                  <wp:posOffset>1209040</wp:posOffset>
                </wp:positionH>
                <wp:positionV relativeFrom="paragraph">
                  <wp:posOffset>-1960880</wp:posOffset>
                </wp:positionV>
                <wp:extent cx="4445" cy="0"/>
                <wp:effectExtent l="13335" t="7620" r="10795" b="11430"/>
                <wp:wrapNone/>
                <wp:docPr id="492984829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A68CB" id="Line 337" o:spid="_x0000_s1026" style="position:absolute;z-index:-25131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54.4pt" to="95.55pt,-1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XUb9e3AAAAA0BAAAPAAAAZHJzL2Rvd25yZXYu&#10;eG1sTI/NTsMwEITvSLyDtUhcUGsHEGpDnApVQuJK+Dm79pJEidchdtL07dkeEBxn9tPsTLFbfC9m&#10;HGMbSEO2ViCQbHAt1Rre355XGxAxGXKmD4QaThhhV15eFCZ34UivOFepFhxCMTcampSGXMpoG/Qm&#10;rsOAxLevMHqTWI61dKM5crjv5a1SD9KblvhDYwbcN2i7avIaXoL5DLaT88f3DXbx1O6tmyqtr6+W&#10;p0cQCZf0B8O5PleHkjsdwkQuip71Vt0zqmF1pzY84oxsswzE4deSZSH/ryh/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NdRv17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03328" behindDoc="1" locked="0" layoutInCell="1" allowOverlap="1" wp14:anchorId="5604008E" wp14:editId="0526E4D4">
                <wp:simplePos x="0" y="0"/>
                <wp:positionH relativeFrom="column">
                  <wp:posOffset>4618355</wp:posOffset>
                </wp:positionH>
                <wp:positionV relativeFrom="paragraph">
                  <wp:posOffset>-1960880</wp:posOffset>
                </wp:positionV>
                <wp:extent cx="4445" cy="0"/>
                <wp:effectExtent l="12700" t="7620" r="11430" b="11430"/>
                <wp:wrapNone/>
                <wp:docPr id="709892577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1D8E1" id="Line 338" o:spid="_x0000_s1026" style="position:absolute;z-index:-25131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154.4pt" to="364pt,-1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kjxDC3AAAAA0BAAAPAAAAZHJzL2Rvd25yZXYu&#10;eG1sTI/BToQwEIbvJr5DMyZezG6RTYQgZWM2MfEqup5n2xEItEVaWPbtHQ9GjzPz5Z/vL/erHcRC&#10;U+i8U3C/TUCQ0950rlHw/va8yUGEiM7g4B0puFCAfXV9VWJh/Nm90lLHRnCICwUqaGMcCymDbsli&#10;2PqRHN8+/WQx8jg10kx45nA7yDRJHqTFzvGHFkc6tKT7erYKXjx+eN3L5fh1R324dAdt5lqp25v1&#10;6RFEpDX+wfCjz+pQsdPJz84EMSjI0mzHqILNLsm5BCNZmnO90+9KVqX836L6Bg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CSPEML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2004352" behindDoc="1" locked="0" layoutInCell="1" allowOverlap="1" wp14:anchorId="72962C23" wp14:editId="68490585">
            <wp:simplePos x="0" y="0"/>
            <wp:positionH relativeFrom="column">
              <wp:posOffset>1270</wp:posOffset>
            </wp:positionH>
            <wp:positionV relativeFrom="paragraph">
              <wp:posOffset>-1961515</wp:posOffset>
            </wp:positionV>
            <wp:extent cx="6181090" cy="233045"/>
            <wp:effectExtent l="0" t="0" r="0" b="0"/>
            <wp:wrapNone/>
            <wp:docPr id="119234552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05376" behindDoc="1" locked="0" layoutInCell="1" allowOverlap="1" wp14:anchorId="062831C8" wp14:editId="26FF88E1">
                <wp:simplePos x="0" y="0"/>
                <wp:positionH relativeFrom="column">
                  <wp:posOffset>-1905</wp:posOffset>
                </wp:positionH>
                <wp:positionV relativeFrom="paragraph">
                  <wp:posOffset>-1386840</wp:posOffset>
                </wp:positionV>
                <wp:extent cx="3810" cy="0"/>
                <wp:effectExtent l="12065" t="10160" r="12700" b="8890"/>
                <wp:wrapNone/>
                <wp:docPr id="844288436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D1824" id="Line 340" o:spid="_x0000_s1026" style="position:absolute;z-index:-25131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109.2pt" to=".15pt,-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06400" behindDoc="1" locked="0" layoutInCell="1" allowOverlap="1" wp14:anchorId="4F0A6AE5" wp14:editId="2B12217D">
                <wp:simplePos x="0" y="0"/>
                <wp:positionH relativeFrom="column">
                  <wp:posOffset>250190</wp:posOffset>
                </wp:positionH>
                <wp:positionV relativeFrom="paragraph">
                  <wp:posOffset>-1386840</wp:posOffset>
                </wp:positionV>
                <wp:extent cx="5080" cy="0"/>
                <wp:effectExtent l="6985" t="10160" r="6985" b="8890"/>
                <wp:wrapNone/>
                <wp:docPr id="24916698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F8110" id="Line 341" o:spid="_x0000_s1026" style="position:absolute;z-index:-25131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109.2pt" to="20.1pt,-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07424" behindDoc="1" locked="0" layoutInCell="1" allowOverlap="1" wp14:anchorId="5DB3B798" wp14:editId="53B184CF">
                <wp:simplePos x="0" y="0"/>
                <wp:positionH relativeFrom="column">
                  <wp:posOffset>856615</wp:posOffset>
                </wp:positionH>
                <wp:positionV relativeFrom="paragraph">
                  <wp:posOffset>-1386840</wp:posOffset>
                </wp:positionV>
                <wp:extent cx="5080" cy="0"/>
                <wp:effectExtent l="13335" t="10160" r="10160" b="8890"/>
                <wp:wrapNone/>
                <wp:docPr id="1115572316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956BF" id="Line 342" o:spid="_x0000_s1026" style="position:absolute;z-index:-25130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109.2pt" to="67.85pt,-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MtgEAAF4DAAAOAAAAZHJzL2Uyb0RvYy54bWysU01v2zAMvQ/YfxB0X+wE61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08448" behindDoc="1" locked="0" layoutInCell="1" allowOverlap="1" wp14:anchorId="52972B58" wp14:editId="05FE6EED">
                <wp:simplePos x="0" y="0"/>
                <wp:positionH relativeFrom="column">
                  <wp:posOffset>1209040</wp:posOffset>
                </wp:positionH>
                <wp:positionV relativeFrom="paragraph">
                  <wp:posOffset>-1386840</wp:posOffset>
                </wp:positionV>
                <wp:extent cx="4445" cy="0"/>
                <wp:effectExtent l="13335" t="10160" r="10795" b="8890"/>
                <wp:wrapNone/>
                <wp:docPr id="119769472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C3643" id="Line 343" o:spid="_x0000_s1026" style="position:absolute;z-index:-25130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109.2pt" to="95.55pt,-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" strokeweight=".12pt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2009472" behindDoc="1" locked="0" layoutInCell="1" allowOverlap="1" wp14:anchorId="0C66A2BE" wp14:editId="40668AC1">
            <wp:simplePos x="0" y="0"/>
            <wp:positionH relativeFrom="column">
              <wp:posOffset>-1905</wp:posOffset>
            </wp:positionH>
            <wp:positionV relativeFrom="paragraph">
              <wp:posOffset>-1386840</wp:posOffset>
            </wp:positionV>
            <wp:extent cx="6181090" cy="353060"/>
            <wp:effectExtent l="0" t="0" r="0" b="0"/>
            <wp:wrapNone/>
            <wp:docPr id="80327645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0496" behindDoc="1" locked="0" layoutInCell="1" allowOverlap="1" wp14:anchorId="587E0958" wp14:editId="11ECD7DA">
                <wp:simplePos x="0" y="0"/>
                <wp:positionH relativeFrom="column">
                  <wp:posOffset>-1905</wp:posOffset>
                </wp:positionH>
                <wp:positionV relativeFrom="paragraph">
                  <wp:posOffset>-691515</wp:posOffset>
                </wp:positionV>
                <wp:extent cx="3810" cy="0"/>
                <wp:effectExtent l="12065" t="10160" r="12700" b="8890"/>
                <wp:wrapNone/>
                <wp:docPr id="266467603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F7DD5" id="Line 345" o:spid="_x0000_s1026" style="position:absolute;z-index:-25130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54.45pt" to=".15pt,-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1520" behindDoc="1" locked="0" layoutInCell="1" allowOverlap="1" wp14:anchorId="76396941" wp14:editId="53329241">
                <wp:simplePos x="0" y="0"/>
                <wp:positionH relativeFrom="column">
                  <wp:posOffset>250190</wp:posOffset>
                </wp:positionH>
                <wp:positionV relativeFrom="paragraph">
                  <wp:posOffset>-691515</wp:posOffset>
                </wp:positionV>
                <wp:extent cx="5080" cy="0"/>
                <wp:effectExtent l="6985" t="10160" r="6985" b="8890"/>
                <wp:wrapNone/>
                <wp:docPr id="923468261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5396E" id="Line 346" o:spid="_x0000_s1026" style="position:absolute;z-index:-2513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54.45pt" to="20.1pt,-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DSNpQzcAAAACwEAAA8AAABkcnMvZG93bnJldi54&#10;bWxMj8FOwzAMhu9IvENkJC5oSzYmtJWmE5qExJUyOHuJaas2TmnSrnt7wgHB0fan39+f72fXiYmG&#10;0HjWsFoqEMTG24YrDce358UWRIjIFjvPpOFCAfbF9VWOmfVnfqWpjJVIIRwy1FDH2GdSBlOTw7D0&#10;PXG6ffrBYUzjUEk74DmFu06ulXqQDhtOH2rs6VCTacvRaXjx+OFNK6f3rztqw6U5GDuWWt/ezE+P&#10;ICLN8Q+GH/2kDkVyOvmRbRCdhvvdJpEaFiu13YFIxEatQZx+N7LI5f8OxTcA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NI2lDN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2544" behindDoc="1" locked="0" layoutInCell="1" allowOverlap="1" wp14:anchorId="1387DF39" wp14:editId="61BE5A25">
                <wp:simplePos x="0" y="0"/>
                <wp:positionH relativeFrom="column">
                  <wp:posOffset>856615</wp:posOffset>
                </wp:positionH>
                <wp:positionV relativeFrom="paragraph">
                  <wp:posOffset>-691515</wp:posOffset>
                </wp:positionV>
                <wp:extent cx="5080" cy="0"/>
                <wp:effectExtent l="13335" t="10160" r="10160" b="8890"/>
                <wp:wrapNone/>
                <wp:docPr id="809223060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55D2C" id="Line 347" o:spid="_x0000_s1026" style="position:absolute;z-index:-25130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54.45pt" to="67.85pt,-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3568" behindDoc="1" locked="0" layoutInCell="1" allowOverlap="1" wp14:anchorId="5E8B43E1" wp14:editId="59CF818D">
                <wp:simplePos x="0" y="0"/>
                <wp:positionH relativeFrom="column">
                  <wp:posOffset>1209040</wp:posOffset>
                </wp:positionH>
                <wp:positionV relativeFrom="paragraph">
                  <wp:posOffset>-691515</wp:posOffset>
                </wp:positionV>
                <wp:extent cx="4445" cy="0"/>
                <wp:effectExtent l="13335" t="10160" r="10795" b="8890"/>
                <wp:wrapNone/>
                <wp:docPr id="1550207691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23F9E" id="Line 348" o:spid="_x0000_s1026" style="position:absolute;z-index:-2513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54.45pt" to="95.55pt,-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4592" behindDoc="1" locked="0" layoutInCell="1" allowOverlap="1" wp14:anchorId="1FB7F518" wp14:editId="11C126EE">
                <wp:simplePos x="0" y="0"/>
                <wp:positionH relativeFrom="column">
                  <wp:posOffset>4618355</wp:posOffset>
                </wp:positionH>
                <wp:positionV relativeFrom="paragraph">
                  <wp:posOffset>-691515</wp:posOffset>
                </wp:positionV>
                <wp:extent cx="4445" cy="0"/>
                <wp:effectExtent l="12700" t="10160" r="11430" b="8890"/>
                <wp:wrapNone/>
                <wp:docPr id="193605415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6C552" id="Line 349" o:spid="_x0000_s1026" style="position:absolute;z-index:-25130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-54.45pt" to="364pt,-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2015616" behindDoc="1" locked="0" layoutInCell="1" allowOverlap="1" wp14:anchorId="6F4251D6" wp14:editId="36C070C7">
            <wp:simplePos x="0" y="0"/>
            <wp:positionH relativeFrom="column">
              <wp:posOffset>1270</wp:posOffset>
            </wp:positionH>
            <wp:positionV relativeFrom="paragraph">
              <wp:posOffset>-692150</wp:posOffset>
            </wp:positionV>
            <wp:extent cx="6181090" cy="233045"/>
            <wp:effectExtent l="0" t="0" r="0" b="0"/>
            <wp:wrapNone/>
            <wp:docPr id="90849309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3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6640" behindDoc="1" locked="0" layoutInCell="1" allowOverlap="1" wp14:anchorId="5E4A80D1" wp14:editId="2B1AA691">
                <wp:simplePos x="0" y="0"/>
                <wp:positionH relativeFrom="column">
                  <wp:posOffset>-1905</wp:posOffset>
                </wp:positionH>
                <wp:positionV relativeFrom="paragraph">
                  <wp:posOffset>-116840</wp:posOffset>
                </wp:positionV>
                <wp:extent cx="3810" cy="0"/>
                <wp:effectExtent l="12065" t="13335" r="12700" b="5715"/>
                <wp:wrapNone/>
                <wp:docPr id="1971970436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91EB4" id="Line 351" o:spid="_x0000_s1026" style="position:absolute;z-index:-25129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9.2pt" to=".1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7664" behindDoc="1" locked="0" layoutInCell="1" allowOverlap="1" wp14:anchorId="6B3CB85A" wp14:editId="033FABAD">
                <wp:simplePos x="0" y="0"/>
                <wp:positionH relativeFrom="column">
                  <wp:posOffset>250190</wp:posOffset>
                </wp:positionH>
                <wp:positionV relativeFrom="paragraph">
                  <wp:posOffset>-116840</wp:posOffset>
                </wp:positionV>
                <wp:extent cx="5080" cy="0"/>
                <wp:effectExtent l="6985" t="13335" r="6985" b="5715"/>
                <wp:wrapNone/>
                <wp:docPr id="880547172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14D73" id="Line 352" o:spid="_x0000_s1026" style="position:absolute;z-index:-25129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-9.2pt" to="20.1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8688" behindDoc="1" locked="0" layoutInCell="1" allowOverlap="1" wp14:anchorId="13793A27" wp14:editId="17F06CCD">
                <wp:simplePos x="0" y="0"/>
                <wp:positionH relativeFrom="column">
                  <wp:posOffset>856615</wp:posOffset>
                </wp:positionH>
                <wp:positionV relativeFrom="paragraph">
                  <wp:posOffset>-116840</wp:posOffset>
                </wp:positionV>
                <wp:extent cx="5080" cy="0"/>
                <wp:effectExtent l="13335" t="13335" r="10160" b="5715"/>
                <wp:wrapNone/>
                <wp:docPr id="1882052682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28447" id="Line 353" o:spid="_x0000_s1026" style="position:absolute;z-index:-25129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45pt,-9.2pt" to="67.8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2019712" behindDoc="1" locked="0" layoutInCell="1" allowOverlap="1" wp14:anchorId="2CB89B8C" wp14:editId="5B77501F">
                <wp:simplePos x="0" y="0"/>
                <wp:positionH relativeFrom="column">
                  <wp:posOffset>1209040</wp:posOffset>
                </wp:positionH>
                <wp:positionV relativeFrom="paragraph">
                  <wp:posOffset>-116840</wp:posOffset>
                </wp:positionV>
                <wp:extent cx="4445" cy="0"/>
                <wp:effectExtent l="13335" t="13335" r="10795" b="5715"/>
                <wp:wrapNone/>
                <wp:docPr id="58252727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0"/>
                        </a:xfrm>
                        <a:prstGeom prst="line">
                          <a:avLst/>
                        </a:prstGeom>
                        <a:noFill/>
                        <a:ln w="152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A7DAA" id="Line 354" o:spid="_x0000_s1026" style="position:absolute;z-index:-25129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pt,-9.2pt" to="95.5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" strokeweight=".04231mm"/>
            </w:pict>
          </mc:Fallback>
        </mc:AlternateContent>
      </w:r>
      <w:r w:rsidRPr="00EA5A8D">
        <w:rPr>
          <w:rFonts w:ascii="Arial" w:eastAsia="Arial" w:hAnsi="Arial" w:cs="Arial"/>
          <w:b/>
          <w:noProof/>
          <w:kern w:val="0"/>
          <w:sz w:val="16"/>
          <w:szCs w:val="20"/>
          <w:lang w:eastAsia="pl-PL"/>
          <w14:ligatures w14:val="none"/>
        </w:rPr>
        <w:drawing>
          <wp:anchor distT="0" distB="0" distL="114300" distR="114300" simplePos="0" relativeHeight="252020736" behindDoc="1" locked="0" layoutInCell="1" allowOverlap="1" wp14:anchorId="4134183C" wp14:editId="197FE98C">
            <wp:simplePos x="0" y="0"/>
            <wp:positionH relativeFrom="column">
              <wp:posOffset>-1905</wp:posOffset>
            </wp:positionH>
            <wp:positionV relativeFrom="paragraph">
              <wp:posOffset>-117475</wp:posOffset>
            </wp:positionV>
            <wp:extent cx="6181090" cy="117475"/>
            <wp:effectExtent l="0" t="0" r="0" b="0"/>
            <wp:wrapNone/>
            <wp:docPr id="15617566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11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F09E09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00EB985D" w14:textId="77777777" w:rsidR="00EA5A8D" w:rsidRPr="00EA5A8D" w:rsidRDefault="00EA5A8D" w:rsidP="00EA5A8D">
      <w:pPr>
        <w:spacing w:line="200" w:lineRule="exact"/>
        <w:jc w:val="left"/>
        <w:rPr>
          <w:rFonts w:eastAsia="Times New Roman" w:cs="Arial"/>
          <w:kern w:val="0"/>
          <w:sz w:val="20"/>
          <w:szCs w:val="20"/>
          <w:lang w:eastAsia="pl-PL"/>
          <w14:ligatures w14:val="none"/>
        </w:rPr>
      </w:pPr>
    </w:p>
    <w:p w14:paraId="511C06E4" w14:textId="77777777" w:rsidR="00586190" w:rsidRDefault="00586190"/>
    <w:sectPr w:rsidR="00586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2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bullet"/>
      <w:lvlText w:val="3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38E1F28"/>
    <w:lvl w:ilvl="0" w:tplc="FFFFFFFF">
      <w:start w:val="1"/>
      <w:numFmt w:val="bullet"/>
      <w:lvlText w:val="4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5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89619714">
    <w:abstractNumId w:val="0"/>
  </w:num>
  <w:num w:numId="2" w16cid:durableId="331418218">
    <w:abstractNumId w:val="1"/>
  </w:num>
  <w:num w:numId="3" w16cid:durableId="651838626">
    <w:abstractNumId w:val="2"/>
  </w:num>
  <w:num w:numId="4" w16cid:durableId="1334379883">
    <w:abstractNumId w:val="3"/>
  </w:num>
  <w:num w:numId="5" w16cid:durableId="628754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A8D"/>
    <w:rsid w:val="00103E2D"/>
    <w:rsid w:val="00374B09"/>
    <w:rsid w:val="00471AFB"/>
    <w:rsid w:val="00586190"/>
    <w:rsid w:val="005A0CA5"/>
    <w:rsid w:val="007156A3"/>
    <w:rsid w:val="00DA0649"/>
    <w:rsid w:val="00EA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C04E"/>
  <w15:chartTrackingRefBased/>
  <w15:docId w15:val="{7673809B-BCF7-47C2-AFD3-C3442431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AFB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A5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2583</Words>
  <Characters>15498</Characters>
  <Application>Microsoft Office Word</Application>
  <DocSecurity>0</DocSecurity>
  <Lines>129</Lines>
  <Paragraphs>36</Paragraphs>
  <ScaleCrop>false</ScaleCrop>
  <Company/>
  <LinksUpToDate>false</LinksUpToDate>
  <CharactersWithSpaces>18045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Jędrys</dc:creator>
  <cp:keywords/>
  <dc:description/>
  <cp:lastModifiedBy>Monika Jędrys</cp:lastModifiedBy>
  <cp:revision>4</cp:revision>
  <dcterms:created xsi:type="dcterms:W3CDTF">2024-04-11T06:09:00Z</dcterms:created>
  <dcterms:modified xsi:type="dcterms:W3CDTF">2024-04-11T07:04:00Z</dcterms:modified>
</cp:coreProperties>
</file>